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C6A2A5" w14:textId="74FD19B2" w:rsidR="00E5546D" w:rsidRDefault="00C83FDD" w:rsidP="00456C6C">
      <w:pPr>
        <w:spacing w:before="1080" w:after="240"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70F30F" wp14:editId="2B22F69C">
                <wp:simplePos x="0" y="0"/>
                <wp:positionH relativeFrom="column">
                  <wp:posOffset>2501265</wp:posOffset>
                </wp:positionH>
                <wp:positionV relativeFrom="paragraph">
                  <wp:posOffset>-468630</wp:posOffset>
                </wp:positionV>
                <wp:extent cx="3756660" cy="640080"/>
                <wp:effectExtent l="0" t="0" r="15240" b="2667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66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7DDF8" w14:textId="77777777" w:rsidR="00456C6C" w:rsidRPr="00456C6C" w:rsidRDefault="00456C6C" w:rsidP="00456C6C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56C6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Załącznik do Regulaminu przyznawania refundacji kosztów wyposażenia lub doposażenia stanowiska pracy w Powiatowym Urzędzie Pracy w Pszczynie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96.95pt;margin-top:-36.9pt;width:295.8pt;height:5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" strokecolor="white">
                <v:textbox>
                  <w:txbxContent>
                    <w:p w14:paraId="6D57DDF8" w14:textId="77777777" w:rsidR="00456C6C" w:rsidRPr="00456C6C" w:rsidRDefault="00456C6C" w:rsidP="00456C6C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56C6C">
                        <w:rPr>
                          <w:rFonts w:ascii="Arial" w:hAnsi="Arial" w:cs="Arial"/>
                          <w:sz w:val="22"/>
                          <w:szCs w:val="22"/>
                        </w:rPr>
                        <w:t>Załącznik do Regulaminu przyznawania refundacji kosztów wyposażenia lub doposażenia stanowiska pracy w Powiatowym Urzędzie Pracy w Pszczynie</w:t>
                      </w:r>
                    </w:p>
                  </w:txbxContent>
                </v:textbox>
              </v:rect>
            </w:pict>
          </mc:Fallback>
        </mc:AlternateContent>
      </w:r>
      <w:r w:rsidR="00E5546D">
        <w:rPr>
          <w:rFonts w:ascii="Arial" w:hAnsi="Arial" w:cs="Arial"/>
          <w:sz w:val="22"/>
          <w:szCs w:val="22"/>
        </w:rPr>
        <w:t>p</w:t>
      </w:r>
      <w:r w:rsidR="00E5546D" w:rsidRPr="00EF4F14">
        <w:rPr>
          <w:rFonts w:ascii="Arial" w:hAnsi="Arial" w:cs="Arial"/>
          <w:sz w:val="22"/>
          <w:szCs w:val="22"/>
        </w:rPr>
        <w:t xml:space="preserve">ieczęć zakładu pracy: </w:t>
      </w:r>
      <w:sdt>
        <w:sdtPr>
          <w:rPr>
            <w:rFonts w:ascii="Arial" w:hAnsi="Arial" w:cs="Arial"/>
            <w:sz w:val="22"/>
            <w:szCs w:val="22"/>
          </w:rPr>
          <w:id w:val="211312613"/>
          <w:placeholder>
            <w:docPart w:val="9E5C917B88CF40D2B321079F59EB8C0D"/>
          </w:placeholder>
          <w:showingPlcHdr/>
        </w:sdtPr>
        <w:sdtContent>
          <w:r w:rsidR="00FA62F7">
            <w:rPr>
              <w:rStyle w:val="Tekstzastpczy"/>
            </w:rPr>
            <w:t>…</w:t>
          </w:r>
        </w:sdtContent>
      </w:sdt>
    </w:p>
    <w:p w14:paraId="515A623E" w14:textId="1ACEAF21" w:rsidR="00B472D1" w:rsidRPr="00EF4F14" w:rsidRDefault="00E5546D" w:rsidP="00EF4F14">
      <w:pPr>
        <w:spacing w:before="240"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miejscowość</w:t>
      </w:r>
      <w:r w:rsidR="002C797C">
        <w:rPr>
          <w:rFonts w:ascii="Arial" w:hAnsi="Arial" w:cs="Arial"/>
          <w:sz w:val="22"/>
          <w:szCs w:val="22"/>
        </w:rPr>
        <w:t>, d</w:t>
      </w:r>
      <w:r w:rsidR="00EF4F14" w:rsidRPr="00EF4F14">
        <w:rPr>
          <w:rFonts w:ascii="Arial" w:hAnsi="Arial" w:cs="Arial"/>
          <w:sz w:val="22"/>
          <w:szCs w:val="22"/>
        </w:rPr>
        <w:t xml:space="preserve">nia </w:t>
      </w:r>
      <w:sdt>
        <w:sdtPr>
          <w:rPr>
            <w:rFonts w:ascii="Arial" w:hAnsi="Arial" w:cs="Arial"/>
            <w:sz w:val="22"/>
            <w:szCs w:val="22"/>
          </w:rPr>
          <w:id w:val="-2041665122"/>
          <w:placeholder>
            <w:docPart w:val="7320CF6351C64DC0A244D56FD86F4258"/>
          </w:placeholder>
          <w:showingPlcHdr/>
        </w:sdtPr>
        <w:sdtContent>
          <w:r w:rsidR="00FA62F7">
            <w:rPr>
              <w:rStyle w:val="Tekstzastpczy"/>
            </w:rPr>
            <w:t>…</w:t>
          </w:r>
        </w:sdtContent>
      </w:sdt>
      <w:r w:rsidR="00FA62F7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932702720"/>
          <w:placeholder>
            <w:docPart w:val="AE555FB195824350B304AF46EBB55E76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FA62F7" w:rsidRPr="006E2E31">
            <w:rPr>
              <w:rStyle w:val="Tekstzastpczy"/>
            </w:rPr>
            <w:t>Kliknij tutaj, aby wprowadzić datę.</w:t>
          </w:r>
        </w:sdtContent>
      </w:sdt>
    </w:p>
    <w:tbl>
      <w:tblPr>
        <w:tblW w:w="0" w:type="auto"/>
        <w:tblInd w:w="108" w:type="dxa"/>
        <w:tblLayout w:type="fixed"/>
        <w:tblLook w:val="0020" w:firstRow="1" w:lastRow="0" w:firstColumn="0" w:lastColumn="0" w:noHBand="0" w:noVBand="0"/>
      </w:tblPr>
      <w:tblGrid>
        <w:gridCol w:w="3402"/>
        <w:gridCol w:w="2268"/>
      </w:tblGrid>
      <w:tr w:rsidR="00B472D1" w:rsidRPr="00EF4F14" w14:paraId="72A56147" w14:textId="77777777" w:rsidTr="00E5546D">
        <w:trPr>
          <w:trHeight w:val="3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7B73F" w14:textId="77777777" w:rsidR="00B472D1" w:rsidRPr="00EF4F14" w:rsidRDefault="00B472D1" w:rsidP="00E5546D">
            <w:pPr>
              <w:tabs>
                <w:tab w:val="left" w:pos="6237"/>
                <w:tab w:val="left" w:pos="6379"/>
                <w:tab w:val="left" w:pos="6521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4F14">
              <w:rPr>
                <w:rFonts w:ascii="Arial" w:hAnsi="Arial" w:cs="Arial"/>
                <w:sz w:val="22"/>
                <w:szCs w:val="22"/>
              </w:rPr>
              <w:t xml:space="preserve">Numer </w:t>
            </w:r>
            <w:r w:rsidR="004D47B0">
              <w:rPr>
                <w:rFonts w:ascii="Arial" w:hAnsi="Arial" w:cs="Arial"/>
                <w:sz w:val="22"/>
                <w:szCs w:val="22"/>
              </w:rPr>
              <w:t>wniosku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DB3BD" w14:textId="77777777" w:rsidR="00B472D1" w:rsidRPr="00EF4F14" w:rsidRDefault="00B472D1" w:rsidP="00E5546D">
            <w:pPr>
              <w:tabs>
                <w:tab w:val="left" w:pos="6237"/>
                <w:tab w:val="left" w:pos="6379"/>
                <w:tab w:val="left" w:pos="6521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4F14">
              <w:rPr>
                <w:rFonts w:ascii="Arial" w:hAnsi="Arial" w:cs="Arial"/>
                <w:sz w:val="22"/>
                <w:szCs w:val="22"/>
              </w:rPr>
              <w:t>Sposób rozpatrzenia</w:t>
            </w:r>
          </w:p>
        </w:tc>
      </w:tr>
      <w:tr w:rsidR="00E5546D" w:rsidRPr="00EF4F14" w14:paraId="51D65CA4" w14:textId="77777777" w:rsidTr="00E5546D">
        <w:trPr>
          <w:trHeight w:val="397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1D84E" w14:textId="084C7832" w:rsidR="00E5546D" w:rsidRPr="00EF4F14" w:rsidRDefault="00042438" w:rsidP="00E5546D">
            <w:pPr>
              <w:tabs>
                <w:tab w:val="left" w:pos="6237"/>
                <w:tab w:val="left" w:pos="6379"/>
                <w:tab w:val="left" w:pos="6521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</w:t>
            </w:r>
            <w:r w:rsidR="00E5546D">
              <w:rPr>
                <w:rFonts w:ascii="Arial" w:hAnsi="Arial" w:cs="Arial"/>
                <w:sz w:val="22"/>
                <w:szCs w:val="22"/>
              </w:rPr>
              <w:t>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3F762" w14:textId="77777777" w:rsidR="00E5546D" w:rsidRPr="00EF4F14" w:rsidRDefault="00E5546D" w:rsidP="00E5546D">
            <w:pPr>
              <w:tabs>
                <w:tab w:val="right" w:pos="1696"/>
                <w:tab w:val="left" w:pos="6237"/>
                <w:tab w:val="left" w:pos="6379"/>
                <w:tab w:val="left" w:pos="6521"/>
              </w:tabs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EF4F14">
              <w:rPr>
                <w:rFonts w:ascii="Arial" w:hAnsi="Arial" w:cs="Arial"/>
                <w:sz w:val="22"/>
                <w:szCs w:val="22"/>
              </w:rPr>
              <w:t>ozytywnie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E5546D">
              <w:rPr>
                <w:rFonts w:ascii="Arial" w:hAnsi="Arial" w:cs="Arial"/>
                <w:sz w:val="28"/>
                <w:szCs w:val="28"/>
              </w:rPr>
              <w:sym w:font="Symbol" w:char="F0A0"/>
            </w:r>
          </w:p>
        </w:tc>
      </w:tr>
      <w:tr w:rsidR="00E5546D" w:rsidRPr="00EF4F14" w14:paraId="0FCDDF16" w14:textId="77777777" w:rsidTr="00E5546D">
        <w:trPr>
          <w:trHeight w:val="397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CEB1A" w14:textId="77777777" w:rsidR="00E5546D" w:rsidRPr="00EF4F14" w:rsidRDefault="00E5546D" w:rsidP="00E5546D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41106" w14:textId="77777777" w:rsidR="00E5546D" w:rsidRPr="00EF4F14" w:rsidRDefault="00E5546D" w:rsidP="00E5546D">
            <w:pPr>
              <w:tabs>
                <w:tab w:val="right" w:pos="1696"/>
                <w:tab w:val="left" w:pos="6237"/>
                <w:tab w:val="left" w:pos="6379"/>
                <w:tab w:val="left" w:pos="6521"/>
              </w:tabs>
              <w:snapToGrid w:val="0"/>
              <w:spacing w:line="276" w:lineRule="auto"/>
              <w:ind w:right="-1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EF4F14">
              <w:rPr>
                <w:rFonts w:ascii="Arial" w:hAnsi="Arial" w:cs="Arial"/>
                <w:sz w:val="22"/>
                <w:szCs w:val="22"/>
              </w:rPr>
              <w:t>egatywnie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E5546D">
              <w:rPr>
                <w:rFonts w:ascii="Arial" w:hAnsi="Arial" w:cs="Arial"/>
                <w:sz w:val="28"/>
                <w:szCs w:val="28"/>
              </w:rPr>
              <w:sym w:font="Symbol" w:char="F0A0"/>
            </w:r>
          </w:p>
        </w:tc>
      </w:tr>
    </w:tbl>
    <w:p w14:paraId="67F4028A" w14:textId="77777777" w:rsidR="00B472D1" w:rsidRPr="00EF4F14" w:rsidRDefault="002C797C" w:rsidP="00E5546D">
      <w:pPr>
        <w:spacing w:before="24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Powiatowy </w:t>
      </w:r>
      <w:r w:rsidR="00240EDD">
        <w:rPr>
          <w:rFonts w:ascii="Arial" w:hAnsi="Arial" w:cs="Arial"/>
          <w:b/>
          <w:sz w:val="22"/>
          <w:szCs w:val="22"/>
        </w:rPr>
        <w:t>Urząd Pracy</w:t>
      </w:r>
    </w:p>
    <w:p w14:paraId="17126724" w14:textId="77777777" w:rsidR="00B472D1" w:rsidRPr="00EF4F14" w:rsidRDefault="00EF4F14" w:rsidP="00E5546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Ul. Dworcowa 23</w:t>
      </w:r>
    </w:p>
    <w:p w14:paraId="380B7EFC" w14:textId="77777777" w:rsidR="00B472D1" w:rsidRPr="00EF4F14" w:rsidRDefault="002C797C" w:rsidP="00E5546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43-200 P</w:t>
      </w:r>
      <w:r w:rsidR="00EF4F14" w:rsidRPr="00EF4F14">
        <w:rPr>
          <w:rFonts w:ascii="Arial" w:hAnsi="Arial" w:cs="Arial"/>
          <w:b/>
          <w:sz w:val="22"/>
          <w:szCs w:val="22"/>
        </w:rPr>
        <w:t>szczyna</w:t>
      </w:r>
    </w:p>
    <w:p w14:paraId="2C135826" w14:textId="77777777" w:rsidR="00B472D1" w:rsidRPr="00EF4F14" w:rsidRDefault="00EF4F14" w:rsidP="00312EF0">
      <w:pPr>
        <w:pStyle w:val="Tytu"/>
      </w:pPr>
      <w:r w:rsidRPr="00EF4F14">
        <w:t>Wniosek</w:t>
      </w:r>
      <w:r w:rsidR="00312EF0">
        <w:t xml:space="preserve"> o</w:t>
      </w:r>
      <w:r w:rsidRPr="00EF4F14">
        <w:t xml:space="preserve"> przyznanie refundacji kosztów wyposażenia lub doposażenia stanowiska pracy</w:t>
      </w:r>
      <w:r w:rsidR="00312EF0">
        <w:t xml:space="preserve"> </w:t>
      </w:r>
      <w:r w:rsidRPr="00EF4F14">
        <w:t>„</w:t>
      </w:r>
      <w:r w:rsidR="00312EF0">
        <w:t>W</w:t>
      </w:r>
      <w:r w:rsidRPr="00EF4F14">
        <w:t xml:space="preserve">niosek o </w:t>
      </w:r>
      <w:r w:rsidR="00312EF0">
        <w:t>R</w:t>
      </w:r>
      <w:r w:rsidRPr="00EF4F14">
        <w:t>efundację”</w:t>
      </w:r>
    </w:p>
    <w:p w14:paraId="7D297208" w14:textId="7D0AD414" w:rsidR="00B472D1" w:rsidRPr="00312EF0" w:rsidRDefault="00B472D1" w:rsidP="00EF4F14">
      <w:pPr>
        <w:tabs>
          <w:tab w:val="left" w:pos="284"/>
        </w:tabs>
        <w:spacing w:line="360" w:lineRule="auto"/>
        <w:ind w:firstLine="1"/>
        <w:rPr>
          <w:rFonts w:ascii="Arial" w:hAnsi="Arial" w:cs="Arial"/>
          <w:bCs/>
          <w:iCs/>
          <w:sz w:val="22"/>
          <w:szCs w:val="22"/>
        </w:rPr>
      </w:pPr>
      <w:r w:rsidRPr="00312EF0">
        <w:rPr>
          <w:rFonts w:ascii="Arial" w:hAnsi="Arial" w:cs="Arial"/>
          <w:bCs/>
          <w:iCs/>
          <w:sz w:val="22"/>
          <w:szCs w:val="22"/>
        </w:rPr>
        <w:t xml:space="preserve">Prosimy o czytelne wypełnienie </w:t>
      </w:r>
      <w:r w:rsidR="004D47B0" w:rsidRPr="00312EF0">
        <w:rPr>
          <w:rFonts w:ascii="Arial" w:hAnsi="Arial" w:cs="Arial"/>
          <w:bCs/>
          <w:iCs/>
          <w:sz w:val="22"/>
          <w:szCs w:val="22"/>
        </w:rPr>
        <w:t>wniosku</w:t>
      </w:r>
      <w:r w:rsidRPr="00312EF0">
        <w:rPr>
          <w:rFonts w:ascii="Arial" w:hAnsi="Arial" w:cs="Arial"/>
          <w:bCs/>
          <w:iCs/>
          <w:sz w:val="22"/>
          <w:szCs w:val="22"/>
        </w:rPr>
        <w:t xml:space="preserve"> oraz o niepozostawianie rubryk nie wypełnionych.</w:t>
      </w:r>
    </w:p>
    <w:p w14:paraId="3A08A101" w14:textId="77777777" w:rsidR="00B472D1" w:rsidRPr="00312EF0" w:rsidRDefault="006D6CAE" w:rsidP="00EF4F14">
      <w:pPr>
        <w:tabs>
          <w:tab w:val="left" w:pos="284"/>
        </w:tabs>
        <w:autoSpaceDE w:val="0"/>
        <w:spacing w:line="360" w:lineRule="auto"/>
        <w:ind w:firstLine="1"/>
        <w:rPr>
          <w:rFonts w:ascii="Arial" w:hAnsi="Arial" w:cs="Arial"/>
          <w:bCs/>
          <w:sz w:val="22"/>
          <w:szCs w:val="22"/>
        </w:rPr>
      </w:pPr>
      <w:r w:rsidRPr="00312EF0">
        <w:rPr>
          <w:rFonts w:ascii="Arial" w:hAnsi="Arial" w:cs="Arial"/>
          <w:bCs/>
          <w:iCs/>
          <w:sz w:val="22"/>
          <w:szCs w:val="22"/>
        </w:rPr>
        <w:t>W</w:t>
      </w:r>
      <w:r w:rsidR="00EF4F14" w:rsidRPr="00312EF0">
        <w:rPr>
          <w:rFonts w:ascii="Arial" w:hAnsi="Arial" w:cs="Arial"/>
          <w:bCs/>
          <w:iCs/>
          <w:sz w:val="22"/>
          <w:szCs w:val="22"/>
        </w:rPr>
        <w:t xml:space="preserve"> przypadkach niedotyczących wnioskodawcy należy wpisać: nie </w:t>
      </w:r>
      <w:r w:rsidR="00B472D1" w:rsidRPr="00312EF0">
        <w:rPr>
          <w:rFonts w:ascii="Arial" w:hAnsi="Arial" w:cs="Arial"/>
          <w:bCs/>
          <w:iCs/>
          <w:sz w:val="22"/>
          <w:szCs w:val="22"/>
        </w:rPr>
        <w:t>dotyczy.</w:t>
      </w:r>
    </w:p>
    <w:p w14:paraId="78158631" w14:textId="77777777" w:rsidR="00B472D1" w:rsidRPr="00EF4F14" w:rsidRDefault="00B472D1" w:rsidP="00312EF0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Postawa prawna:</w:t>
      </w:r>
    </w:p>
    <w:p w14:paraId="6CC9F60A" w14:textId="77777777" w:rsidR="00B472D1" w:rsidRPr="00312EF0" w:rsidRDefault="00312EF0" w:rsidP="00312EF0">
      <w:pPr>
        <w:pStyle w:val="1Normalny"/>
      </w:pPr>
      <w:r w:rsidRPr="00312EF0">
        <w:t>u</w:t>
      </w:r>
      <w:r w:rsidR="00EF4F14" w:rsidRPr="00312EF0">
        <w:t xml:space="preserve">stawa z dnia 20 kwietnia 2004 r. </w:t>
      </w:r>
      <w:r w:rsidR="00E02535" w:rsidRPr="00312EF0">
        <w:t>o</w:t>
      </w:r>
      <w:r w:rsidR="00EF4F14" w:rsidRPr="00312EF0">
        <w:t xml:space="preserve"> promocji zatrudnienia i instytuc</w:t>
      </w:r>
      <w:r w:rsidR="004D47B0" w:rsidRPr="00312EF0">
        <w:t>jach rynku pracy</w:t>
      </w:r>
      <w:r w:rsidR="00EF4F14" w:rsidRPr="00312EF0">
        <w:t>,</w:t>
      </w:r>
    </w:p>
    <w:p w14:paraId="1AF0E1BC" w14:textId="77777777" w:rsidR="00B472D1" w:rsidRPr="00312EF0" w:rsidRDefault="00EF4F14" w:rsidP="00312EF0">
      <w:pPr>
        <w:pStyle w:val="1Normalny"/>
      </w:pPr>
      <w:r w:rsidRPr="00312EF0">
        <w:t xml:space="preserve">ustawa z dnia 30 kwietnia 2004 r. </w:t>
      </w:r>
      <w:r w:rsidR="00E02535" w:rsidRPr="00312EF0">
        <w:t>o</w:t>
      </w:r>
      <w:r w:rsidRPr="00312EF0">
        <w:t xml:space="preserve"> postępowaniu w sprawach dotyczących p</w:t>
      </w:r>
      <w:r w:rsidR="004D47B0" w:rsidRPr="00312EF0">
        <w:t>omocy publicznej</w:t>
      </w:r>
      <w:r w:rsidR="00312EF0" w:rsidRPr="00312EF0">
        <w:t>,</w:t>
      </w:r>
    </w:p>
    <w:p w14:paraId="2610A5C4" w14:textId="77777777" w:rsidR="00B472D1" w:rsidRPr="00312EF0" w:rsidRDefault="004D47B0" w:rsidP="00312EF0">
      <w:pPr>
        <w:pStyle w:val="1Normalny"/>
      </w:pPr>
      <w:r w:rsidRPr="00312EF0">
        <w:t>rozporządzenie M</w:t>
      </w:r>
      <w:r w:rsidR="00EF4F14" w:rsidRPr="00312EF0">
        <w:t xml:space="preserve">inistra </w:t>
      </w:r>
      <w:r w:rsidR="00312EF0" w:rsidRPr="00312EF0">
        <w:t xml:space="preserve">Rodziny, Pracy i Polityki Społecznej </w:t>
      </w:r>
      <w:r w:rsidR="00EF4F14" w:rsidRPr="00312EF0">
        <w:t xml:space="preserve">z dnia 14 lipca 2017 r. </w:t>
      </w:r>
      <w:r w:rsidR="00E02535" w:rsidRPr="00312EF0">
        <w:t>w</w:t>
      </w:r>
      <w:r w:rsidR="00EF4F14" w:rsidRPr="00312EF0">
        <w:t xml:space="preserve"> sprawie dokonywania z funduszu pracy refundacji kosztów wyposażenia lub doposażenia stanowiska pracy oraz przyznawania środków na podjęcie </w:t>
      </w:r>
      <w:r w:rsidR="00312EF0" w:rsidRPr="00312EF0">
        <w:t>d</w:t>
      </w:r>
      <w:r w:rsidRPr="00312EF0">
        <w:t>z</w:t>
      </w:r>
      <w:r w:rsidR="00EF4F14" w:rsidRPr="00312EF0">
        <w:t>ia</w:t>
      </w:r>
      <w:r w:rsidRPr="00312EF0">
        <w:t>łalności gospodarczej</w:t>
      </w:r>
      <w:r w:rsidR="00312EF0" w:rsidRPr="00312EF0">
        <w:t>,</w:t>
      </w:r>
    </w:p>
    <w:p w14:paraId="67B41A15" w14:textId="7CF42D74" w:rsidR="00E21719" w:rsidRDefault="00E21719" w:rsidP="00E21719">
      <w:pPr>
        <w:pStyle w:val="1Normalny"/>
        <w:spacing w:after="120"/>
      </w:pPr>
      <w:r>
        <w:t>r</w:t>
      </w:r>
      <w:r w:rsidRPr="00F8701F">
        <w:t xml:space="preserve">ozporządzenie Komisji (UE) nr 2023/2831 z dnia 13 grudnia 2023 r. w sprawie stosowania art. 107 i 108 Traktatu o funkcjonowaniu Unii Europejskiej </w:t>
      </w:r>
      <w:r>
        <w:t>do pomocy de minimis</w:t>
      </w:r>
      <w:r w:rsidR="00B12C72">
        <w:t>,</w:t>
      </w:r>
    </w:p>
    <w:p w14:paraId="03597538" w14:textId="22EDE63E" w:rsidR="00B472D1" w:rsidRPr="00E21719" w:rsidRDefault="004D47B0" w:rsidP="00E21719">
      <w:pPr>
        <w:pStyle w:val="1Normalny"/>
        <w:spacing w:after="120"/>
      </w:pPr>
      <w:r w:rsidRPr="00E21719">
        <w:t>rozporządzenie</w:t>
      </w:r>
      <w:r w:rsidR="00EF4F14" w:rsidRPr="00E21719">
        <w:t xml:space="preserve"> </w:t>
      </w:r>
      <w:r w:rsidR="00312EF0" w:rsidRPr="00E21719">
        <w:t>K</w:t>
      </w:r>
      <w:r w:rsidR="00EF4F14" w:rsidRPr="00E21719">
        <w:t>omisji (</w:t>
      </w:r>
      <w:r w:rsidRPr="00E21719">
        <w:t>UE</w:t>
      </w:r>
      <w:r w:rsidR="00EF4F14" w:rsidRPr="00E21719">
        <w:t xml:space="preserve">) </w:t>
      </w:r>
      <w:r w:rsidRPr="00E21719">
        <w:t>nr</w:t>
      </w:r>
      <w:r w:rsidR="00EF4F14" w:rsidRPr="00E21719">
        <w:t xml:space="preserve"> 1408/2013 z dnia 18 grudnia 2013 r. </w:t>
      </w:r>
      <w:r w:rsidR="00E02535" w:rsidRPr="00E21719">
        <w:t>w</w:t>
      </w:r>
      <w:r w:rsidR="00EF4F14" w:rsidRPr="00E21719">
        <w:t xml:space="preserve"> sprawie stoso</w:t>
      </w:r>
      <w:r w:rsidRPr="00E21719">
        <w:t>wania art. 107 i 108 traktatu</w:t>
      </w:r>
      <w:r w:rsidR="00312EF0" w:rsidRPr="00E21719">
        <w:t xml:space="preserve"> </w:t>
      </w:r>
      <w:r w:rsidRPr="00E21719">
        <w:t xml:space="preserve">o </w:t>
      </w:r>
      <w:r w:rsidR="00EF4F14" w:rsidRPr="00E21719">
        <w:t xml:space="preserve">funkcjonowaniu </w:t>
      </w:r>
      <w:r w:rsidR="00A55C39" w:rsidRPr="00E21719">
        <w:t>Unii Europejskiej</w:t>
      </w:r>
      <w:r w:rsidR="00EF4F14" w:rsidRPr="00E21719">
        <w:t xml:space="preserve"> do pomocy</w:t>
      </w:r>
      <w:r w:rsidRPr="00E21719">
        <w:t xml:space="preserve"> de minimis w sektorze rolnym</w:t>
      </w:r>
      <w:r w:rsidR="00B12C72">
        <w:t>,</w:t>
      </w:r>
    </w:p>
    <w:p w14:paraId="19F293CD" w14:textId="77777777" w:rsidR="00B472D1" w:rsidRPr="00312EF0" w:rsidRDefault="004D47B0" w:rsidP="00312EF0">
      <w:pPr>
        <w:pStyle w:val="1Normalny"/>
      </w:pPr>
      <w:r w:rsidRPr="00312EF0">
        <w:t>rozporządzenie</w:t>
      </w:r>
      <w:r w:rsidR="00EF4F14" w:rsidRPr="00312EF0">
        <w:t xml:space="preserve"> </w:t>
      </w:r>
      <w:r w:rsidR="00312EF0" w:rsidRPr="00312EF0">
        <w:t>R</w:t>
      </w:r>
      <w:r w:rsidR="00EF4F14" w:rsidRPr="00312EF0">
        <w:t xml:space="preserve">ady </w:t>
      </w:r>
      <w:r w:rsidR="00312EF0" w:rsidRPr="00312EF0">
        <w:t>M</w:t>
      </w:r>
      <w:r w:rsidR="00EF4F14" w:rsidRPr="00312EF0">
        <w:t xml:space="preserve">inistrów z dnia 29 marca 2010 r. </w:t>
      </w:r>
      <w:r w:rsidR="00E02535" w:rsidRPr="00312EF0">
        <w:t>w</w:t>
      </w:r>
      <w:r w:rsidR="00EF4F14" w:rsidRPr="00312EF0">
        <w:t xml:space="preserve"> sprawie zakresu informacj</w:t>
      </w:r>
      <w:r w:rsidR="009719C5" w:rsidRPr="00312EF0">
        <w:t xml:space="preserve">i przedstawianych przez podmiot </w:t>
      </w:r>
      <w:r w:rsidR="00EF4F14" w:rsidRPr="00312EF0">
        <w:t>ubiegający się o pomoc de minimis),</w:t>
      </w:r>
    </w:p>
    <w:p w14:paraId="0A1CEAA1" w14:textId="77777777" w:rsidR="00B472D1" w:rsidRPr="00312EF0" w:rsidRDefault="004D47B0" w:rsidP="00312EF0">
      <w:pPr>
        <w:pStyle w:val="1Normalny"/>
      </w:pPr>
      <w:r w:rsidRPr="00312EF0">
        <w:t>rozporządzenie</w:t>
      </w:r>
      <w:r w:rsidR="00EF4F14" w:rsidRPr="00312EF0">
        <w:t xml:space="preserve"> </w:t>
      </w:r>
      <w:r w:rsidR="00312EF0" w:rsidRPr="00312EF0">
        <w:t>R</w:t>
      </w:r>
      <w:r w:rsidR="00EF4F14" w:rsidRPr="00312EF0">
        <w:t xml:space="preserve">ady </w:t>
      </w:r>
      <w:r w:rsidR="00312EF0" w:rsidRPr="00312EF0">
        <w:t>M</w:t>
      </w:r>
      <w:r w:rsidR="00EF4F14" w:rsidRPr="00312EF0">
        <w:t xml:space="preserve">inistrów z dnia 11 czerwca 2010 r. </w:t>
      </w:r>
      <w:r w:rsidR="00E02535" w:rsidRPr="00312EF0">
        <w:t>w</w:t>
      </w:r>
      <w:r w:rsidR="00EF4F14" w:rsidRPr="00312EF0">
        <w:t xml:space="preserve"> sprawie inf</w:t>
      </w:r>
      <w:r w:rsidR="00B472D1" w:rsidRPr="00312EF0">
        <w:t>ormacji składanyc</w:t>
      </w:r>
      <w:r w:rsidR="009719C5" w:rsidRPr="00312EF0">
        <w:t xml:space="preserve">h przez podmioty ubiegające się </w:t>
      </w:r>
      <w:r w:rsidRPr="00312EF0">
        <w:t xml:space="preserve">o </w:t>
      </w:r>
      <w:r w:rsidR="00EF4F14" w:rsidRPr="00312EF0">
        <w:t>pomoc de minimis w rolnictwie lub rybołówstwie,</w:t>
      </w:r>
    </w:p>
    <w:p w14:paraId="1261DD16" w14:textId="77777777" w:rsidR="00B472D1" w:rsidRPr="00312EF0" w:rsidRDefault="00EF4F14" w:rsidP="00312EF0">
      <w:pPr>
        <w:pStyle w:val="1Normalny"/>
      </w:pPr>
      <w:r w:rsidRPr="00312EF0">
        <w:lastRenderedPageBreak/>
        <w:t>regulamin przyznawania refundacji kosztów wyposażenia lub doposażenia stanowiska pracy</w:t>
      </w:r>
      <w:r w:rsidR="00821B1A" w:rsidRPr="00312EF0">
        <w:t xml:space="preserve"> w P</w:t>
      </w:r>
      <w:r w:rsidR="002C797C" w:rsidRPr="00312EF0">
        <w:t xml:space="preserve">owiatowym </w:t>
      </w:r>
      <w:r w:rsidR="00821B1A" w:rsidRPr="00312EF0">
        <w:t>U</w:t>
      </w:r>
      <w:r w:rsidR="004D47B0" w:rsidRPr="00312EF0">
        <w:t>rzędzie</w:t>
      </w:r>
      <w:r w:rsidR="00821B1A" w:rsidRPr="00312EF0">
        <w:t xml:space="preserve"> P</w:t>
      </w:r>
      <w:r w:rsidR="002C797C" w:rsidRPr="00312EF0">
        <w:t>racy w P</w:t>
      </w:r>
      <w:r w:rsidRPr="00312EF0">
        <w:t>szczynie.</w:t>
      </w:r>
    </w:p>
    <w:p w14:paraId="4F6B4A1E" w14:textId="599D445E" w:rsidR="00B472D1" w:rsidRPr="00EF4F14" w:rsidRDefault="004D47B0" w:rsidP="00883C12">
      <w:pPr>
        <w:pStyle w:val="Tekstpodstawowy21"/>
        <w:spacing w:before="240" w:line="48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Wniosku</w:t>
      </w:r>
      <w:r w:rsidR="00B472D1" w:rsidRPr="00EF4F14">
        <w:rPr>
          <w:rFonts w:ascii="Arial" w:hAnsi="Arial" w:cs="Arial"/>
          <w:sz w:val="22"/>
          <w:szCs w:val="22"/>
        </w:rPr>
        <w:t>ję o przyznanie refundacji kosztów wyposażenia lub doposażenia stanowiska pracy</w:t>
      </w:r>
      <w:r w:rsidR="00173108" w:rsidRPr="00EF4F14">
        <w:rPr>
          <w:rFonts w:ascii="Arial" w:hAnsi="Arial" w:cs="Arial"/>
          <w:sz w:val="22"/>
          <w:szCs w:val="22"/>
        </w:rPr>
        <w:t xml:space="preserve"> w wysokości: </w:t>
      </w:r>
      <w:sdt>
        <w:sdtPr>
          <w:rPr>
            <w:rFonts w:ascii="Arial" w:hAnsi="Arial" w:cs="Arial"/>
            <w:sz w:val="22"/>
            <w:szCs w:val="22"/>
          </w:rPr>
          <w:id w:val="1652093053"/>
          <w:placeholder>
            <w:docPart w:val="EDB370E5B9854A758359333AEE0C4F53"/>
          </w:placeholder>
          <w:showingPlcHdr/>
        </w:sdtPr>
        <w:sdtContent>
          <w:r w:rsidR="00D57F0D">
            <w:rPr>
              <w:rStyle w:val="Tekstzastpczy"/>
            </w:rPr>
            <w:t>…</w:t>
          </w:r>
        </w:sdtContent>
      </w:sdt>
      <w:r w:rsidR="00312EF0">
        <w:rPr>
          <w:rFonts w:ascii="Arial" w:hAnsi="Arial" w:cs="Arial"/>
          <w:sz w:val="22"/>
          <w:szCs w:val="22"/>
        </w:rPr>
        <w:t>z</w:t>
      </w:r>
      <w:r w:rsidR="00EF4F14" w:rsidRPr="00EF4F14">
        <w:rPr>
          <w:rFonts w:ascii="Arial" w:hAnsi="Arial" w:cs="Arial"/>
          <w:sz w:val="22"/>
          <w:szCs w:val="22"/>
        </w:rPr>
        <w:t>ł</w:t>
      </w:r>
    </w:p>
    <w:p w14:paraId="6207326B" w14:textId="53DAFF17" w:rsidR="00B472D1" w:rsidRPr="00EF4F14" w:rsidRDefault="00EF4F14" w:rsidP="00EF4F14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Słownie złotych: </w:t>
      </w:r>
      <w:sdt>
        <w:sdtPr>
          <w:rPr>
            <w:rFonts w:ascii="Arial" w:hAnsi="Arial" w:cs="Arial"/>
            <w:sz w:val="22"/>
            <w:szCs w:val="22"/>
          </w:rPr>
          <w:id w:val="-934052813"/>
          <w:placeholder>
            <w:docPart w:val="0EBC6E0FB2CF478395053A36E065345C"/>
          </w:placeholder>
          <w:showingPlcHdr/>
        </w:sdtPr>
        <w:sdtContent>
          <w:r w:rsidR="00D57F0D">
            <w:rPr>
              <w:rStyle w:val="Tekstzastpczy"/>
            </w:rPr>
            <w:t>…</w:t>
          </w:r>
        </w:sdtContent>
      </w:sdt>
    </w:p>
    <w:p w14:paraId="492624B0" w14:textId="77777777" w:rsidR="00B472D1" w:rsidRPr="00312EF0" w:rsidRDefault="00EF4F14" w:rsidP="00312EF0">
      <w:pPr>
        <w:pStyle w:val="Inormalnybold"/>
      </w:pPr>
      <w:r w:rsidRPr="00312EF0">
        <w:t xml:space="preserve">Dane wnioskodawcy (w dalszej części </w:t>
      </w:r>
      <w:r w:rsidR="004D47B0" w:rsidRPr="00312EF0">
        <w:t>wniosku</w:t>
      </w:r>
      <w:r w:rsidRPr="00312EF0">
        <w:t xml:space="preserve"> zwany „wnioskodawcą”):</w:t>
      </w:r>
    </w:p>
    <w:p w14:paraId="575A4A67" w14:textId="1C26E74C" w:rsidR="00B472D1" w:rsidRPr="00EF4F14" w:rsidRDefault="00B472D1" w:rsidP="003D6248">
      <w:pPr>
        <w:pStyle w:val="1Normalny"/>
        <w:numPr>
          <w:ilvl w:val="0"/>
          <w:numId w:val="9"/>
        </w:numPr>
        <w:ind w:left="567" w:hanging="567"/>
      </w:pPr>
      <w:r w:rsidRPr="00EF4F14">
        <w:t>Nazwa lub imię i nazwisko w przypadku osoby fizycznej</w:t>
      </w:r>
      <w:r w:rsidR="004F2A2C" w:rsidRPr="00EF4F14">
        <w:t>:</w:t>
      </w:r>
      <w:r w:rsidR="00312EF0">
        <w:br/>
      </w:r>
      <w:sdt>
        <w:sdtPr>
          <w:id w:val="1024755290"/>
          <w:placeholder>
            <w:docPart w:val="60894C9CDA8F40238B63E87C2AD7D201"/>
          </w:placeholder>
          <w:showingPlcHdr/>
        </w:sdtPr>
        <w:sdtContent>
          <w:r w:rsidR="00D57F0D">
            <w:rPr>
              <w:rStyle w:val="Tekstzastpczy"/>
            </w:rPr>
            <w:t>…</w:t>
          </w:r>
        </w:sdtContent>
      </w:sdt>
    </w:p>
    <w:p w14:paraId="3DE542C9" w14:textId="459E8F97" w:rsidR="00B472D1" w:rsidRPr="00EF4F14" w:rsidRDefault="00B472D1" w:rsidP="00312EF0">
      <w:pPr>
        <w:pStyle w:val="1Normalny"/>
      </w:pPr>
      <w:r w:rsidRPr="00EF4F14">
        <w:t xml:space="preserve">Adres </w:t>
      </w:r>
      <w:r w:rsidR="004D47B0">
        <w:t>siedziby</w:t>
      </w:r>
      <w:r w:rsidRPr="00EF4F14">
        <w:t xml:space="preserve"> a</w:t>
      </w:r>
      <w:r w:rsidR="00E21F8B" w:rsidRPr="00EF4F14">
        <w:t>lb</w:t>
      </w:r>
      <w:r w:rsidR="004F2A2C" w:rsidRPr="00EF4F14">
        <w:t>o adres miejsca zamieszkania:</w:t>
      </w:r>
      <w:r w:rsidR="00312EF0">
        <w:br/>
      </w:r>
      <w:sdt>
        <w:sdtPr>
          <w:id w:val="1261953803"/>
          <w:placeholder>
            <w:docPart w:val="BCA0546C32734C9E8D803444AB0B4574"/>
          </w:placeholder>
          <w:showingPlcHdr/>
        </w:sdtPr>
        <w:sdtContent>
          <w:r w:rsidR="00012320">
            <w:rPr>
              <w:rStyle w:val="Tekstzastpczy"/>
            </w:rPr>
            <w:t>…</w:t>
          </w:r>
        </w:sdtContent>
      </w:sdt>
    </w:p>
    <w:p w14:paraId="1F3FEC0B" w14:textId="10AFCD40" w:rsidR="00B472D1" w:rsidRPr="00EF4F14" w:rsidRDefault="00EF4F14" w:rsidP="00312EF0">
      <w:pPr>
        <w:pStyle w:val="1Normalny"/>
      </w:pPr>
      <w:r w:rsidRPr="00EF4F14">
        <w:t>P</w:t>
      </w:r>
      <w:r w:rsidR="00312EF0">
        <w:t>ESEL</w:t>
      </w:r>
      <w:r w:rsidRPr="00EF4F14">
        <w:t xml:space="preserve"> (w przypadku osoby fi</w:t>
      </w:r>
      <w:r w:rsidR="00E21F8B" w:rsidRPr="00EF4F14">
        <w:t>z</w:t>
      </w:r>
      <w:r w:rsidR="004F2A2C" w:rsidRPr="00EF4F14">
        <w:t>ycznej, jeżeli został nadany):</w:t>
      </w:r>
      <w:r w:rsidR="00012320">
        <w:t xml:space="preserve"> </w:t>
      </w:r>
      <w:sdt>
        <w:sdtPr>
          <w:id w:val="594517091"/>
          <w:placeholder>
            <w:docPart w:val="4F928CA04520475FBAA7E5BD32AF3210"/>
          </w:placeholder>
          <w:showingPlcHdr/>
        </w:sdtPr>
        <w:sdtContent>
          <w:r w:rsidR="00012320">
            <w:rPr>
              <w:rStyle w:val="Tekstzastpczy"/>
            </w:rPr>
            <w:t>…</w:t>
          </w:r>
        </w:sdtContent>
      </w:sdt>
    </w:p>
    <w:p w14:paraId="724F1F5C" w14:textId="5DD0CEB4" w:rsidR="00B472D1" w:rsidRPr="00EF4F14" w:rsidRDefault="00B472D1" w:rsidP="00312EF0">
      <w:pPr>
        <w:pStyle w:val="1Normalny"/>
      </w:pPr>
      <w:r w:rsidRPr="00EF4F14">
        <w:t>Mi</w:t>
      </w:r>
      <w:r w:rsidR="004F2A2C" w:rsidRPr="00EF4F14">
        <w:t xml:space="preserve">ejsce </w:t>
      </w:r>
      <w:r w:rsidR="004D47B0">
        <w:t>prowadzenia</w:t>
      </w:r>
      <w:r w:rsidR="004F2A2C" w:rsidRPr="00EF4F14">
        <w:t xml:space="preserve"> </w:t>
      </w:r>
      <w:r w:rsidR="009871C9">
        <w:t>d</w:t>
      </w:r>
      <w:r w:rsidR="004D47B0">
        <w:t>z</w:t>
      </w:r>
      <w:r w:rsidR="004F2A2C" w:rsidRPr="00EF4F14">
        <w:t>iałalności:</w:t>
      </w:r>
      <w:r w:rsidR="009871C9">
        <w:br/>
      </w:r>
      <w:sdt>
        <w:sdtPr>
          <w:id w:val="-1868212121"/>
          <w:placeholder>
            <w:docPart w:val="F3B3803464AF409FB00C5527B2BBEECE"/>
          </w:placeholder>
          <w:showingPlcHdr/>
        </w:sdtPr>
        <w:sdtContent>
          <w:r w:rsidR="00012320">
            <w:rPr>
              <w:rStyle w:val="Tekstzastpczy"/>
            </w:rPr>
            <w:t>…</w:t>
          </w:r>
        </w:sdtContent>
      </w:sdt>
    </w:p>
    <w:p w14:paraId="6073038E" w14:textId="32489FDC" w:rsidR="009871C9" w:rsidRDefault="004D47B0" w:rsidP="00312EF0">
      <w:pPr>
        <w:pStyle w:val="1Normalny"/>
      </w:pPr>
      <w:r>
        <w:t>NIP</w:t>
      </w:r>
      <w:r w:rsidR="00B472D1" w:rsidRPr="00EF4F14">
        <w:t xml:space="preserve">: </w:t>
      </w:r>
      <w:sdt>
        <w:sdtPr>
          <w:id w:val="-1499420636"/>
          <w:placeholder>
            <w:docPart w:val="4338F386EBE140B393D6B8C543519627"/>
          </w:placeholder>
          <w:showingPlcHdr/>
        </w:sdtPr>
        <w:sdtContent>
          <w:r w:rsidR="00012320">
            <w:rPr>
              <w:rStyle w:val="Tekstzastpczy"/>
            </w:rPr>
            <w:t>…</w:t>
          </w:r>
        </w:sdtContent>
      </w:sdt>
    </w:p>
    <w:p w14:paraId="375C5799" w14:textId="7F02CF56" w:rsidR="00B472D1" w:rsidRPr="00EF4F14" w:rsidRDefault="009871C9" w:rsidP="00312EF0">
      <w:pPr>
        <w:pStyle w:val="1Normalny"/>
      </w:pPr>
      <w:r>
        <w:t>REGON</w:t>
      </w:r>
      <w:r w:rsidR="00EF4F14" w:rsidRPr="00EF4F14">
        <w:t xml:space="preserve">, jeżeli został nadany: </w:t>
      </w:r>
      <w:sdt>
        <w:sdtPr>
          <w:id w:val="-840082040"/>
          <w:placeholder>
            <w:docPart w:val="49F18FEB435147CE88B1CE43E9EBBD02"/>
          </w:placeholder>
          <w:showingPlcHdr/>
        </w:sdtPr>
        <w:sdtContent>
          <w:r w:rsidR="00012320">
            <w:rPr>
              <w:rStyle w:val="Tekstzastpczy"/>
            </w:rPr>
            <w:t>…</w:t>
          </w:r>
        </w:sdtContent>
      </w:sdt>
    </w:p>
    <w:p w14:paraId="6C994978" w14:textId="21536C09" w:rsidR="00B472D1" w:rsidRPr="00EF4F14" w:rsidRDefault="002C797C" w:rsidP="00312EF0">
      <w:pPr>
        <w:pStyle w:val="1Normalny"/>
      </w:pPr>
      <w:r>
        <w:t>PKD</w:t>
      </w:r>
      <w:r w:rsidR="00EF4F14" w:rsidRPr="00EF4F14">
        <w:t xml:space="preserve"> wiodący: </w:t>
      </w:r>
      <w:sdt>
        <w:sdtPr>
          <w:id w:val="-422876483"/>
          <w:placeholder>
            <w:docPart w:val="E07A748855E8434A9911B2AE3864EAE7"/>
          </w:placeholder>
          <w:showingPlcHdr/>
        </w:sdtPr>
        <w:sdtContent>
          <w:r w:rsidR="00012320">
            <w:rPr>
              <w:rStyle w:val="Tekstzastpczy"/>
            </w:rPr>
            <w:t>…</w:t>
          </w:r>
        </w:sdtContent>
      </w:sdt>
    </w:p>
    <w:p w14:paraId="4FA465F9" w14:textId="1C14EFF9" w:rsidR="00B472D1" w:rsidRPr="00EF4F14" w:rsidRDefault="004D47B0" w:rsidP="00312EF0">
      <w:pPr>
        <w:pStyle w:val="1Normalny"/>
      </w:pPr>
      <w:r>
        <w:t>Rodzaj</w:t>
      </w:r>
      <w:r w:rsidR="00B472D1" w:rsidRPr="00EF4F14">
        <w:t xml:space="preserve"> </w:t>
      </w:r>
      <w:r>
        <w:t>prowadzonej</w:t>
      </w:r>
      <w:r w:rsidR="00B472D1" w:rsidRPr="00EF4F14">
        <w:t xml:space="preserve"> </w:t>
      </w:r>
      <w:r w:rsidR="009871C9">
        <w:t>d</w:t>
      </w:r>
      <w:r>
        <w:t>z</w:t>
      </w:r>
      <w:r w:rsidR="00B472D1" w:rsidRPr="00EF4F14">
        <w:t>iałalności i krótki jej opis:</w:t>
      </w:r>
      <w:r w:rsidR="009871C9">
        <w:br/>
      </w:r>
      <w:sdt>
        <w:sdtPr>
          <w:id w:val="-1248807653"/>
          <w:placeholder>
            <w:docPart w:val="6A237BDA55724294B715FE5892ED1058"/>
          </w:placeholder>
          <w:showingPlcHdr/>
        </w:sdtPr>
        <w:sdtContent>
          <w:r w:rsidR="00012320">
            <w:rPr>
              <w:rStyle w:val="Tekstzastpczy"/>
            </w:rPr>
            <w:t>…</w:t>
          </w:r>
        </w:sdtContent>
      </w:sdt>
    </w:p>
    <w:p w14:paraId="70E8D227" w14:textId="31C2228F" w:rsidR="00B472D1" w:rsidRPr="00EF4F14" w:rsidRDefault="002C797C" w:rsidP="009871C9">
      <w:pPr>
        <w:pStyle w:val="1Normalny"/>
      </w:pPr>
      <w:r>
        <w:t>PKD</w:t>
      </w:r>
      <w:r w:rsidR="00EF4F14" w:rsidRPr="00EF4F14">
        <w:t xml:space="preserve"> związany z tworzonym stanowiskiem pracy (wraz z opisem):</w:t>
      </w:r>
      <w:r w:rsidR="009871C9">
        <w:br/>
      </w:r>
      <w:sdt>
        <w:sdtPr>
          <w:id w:val="-531261068"/>
          <w:placeholder>
            <w:docPart w:val="A71F6FC03E774E16AC4601CB6A8B6684"/>
          </w:placeholder>
          <w:showingPlcHdr/>
        </w:sdtPr>
        <w:sdtContent>
          <w:r w:rsidR="00012320">
            <w:rPr>
              <w:rStyle w:val="Tekstzastpczy"/>
            </w:rPr>
            <w:t>…</w:t>
          </w:r>
        </w:sdtContent>
      </w:sdt>
    </w:p>
    <w:p w14:paraId="2ED3140F" w14:textId="6E4652F9" w:rsidR="00B472D1" w:rsidRPr="00EF4F14" w:rsidRDefault="00B472D1" w:rsidP="00312EF0">
      <w:pPr>
        <w:pStyle w:val="1Normalny"/>
      </w:pPr>
      <w:r w:rsidRPr="00EF4F14">
        <w:t xml:space="preserve">Data rozpoczęcia </w:t>
      </w:r>
      <w:r w:rsidR="004D47B0">
        <w:t>prowadzenia</w:t>
      </w:r>
      <w:r w:rsidRPr="00EF4F14">
        <w:t xml:space="preserve"> </w:t>
      </w:r>
      <w:r w:rsidR="009871C9">
        <w:t>d</w:t>
      </w:r>
      <w:r w:rsidR="004D47B0">
        <w:t>z</w:t>
      </w:r>
      <w:r w:rsidRPr="00EF4F14">
        <w:t>iałalności:</w:t>
      </w:r>
      <w:r w:rsidR="004F2A2C" w:rsidRPr="00EF4F14">
        <w:t xml:space="preserve"> </w:t>
      </w:r>
      <w:sdt>
        <w:sdtPr>
          <w:alias w:val="Data"/>
          <w:tag w:val="Data"/>
          <w:id w:val="1108626738"/>
          <w:placeholder>
            <w:docPart w:val="01410E7DEF4D43B69EE9938EB04DCE25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965D77" w:rsidRPr="006E2E31">
            <w:rPr>
              <w:rStyle w:val="Tekstzastpczy"/>
            </w:rPr>
            <w:t>Kliknij tutaj, aby wprowadzić datę.</w:t>
          </w:r>
        </w:sdtContent>
      </w:sdt>
    </w:p>
    <w:p w14:paraId="72B560E2" w14:textId="0BA8C9A6" w:rsidR="00B472D1" w:rsidRPr="00EF4F14" w:rsidRDefault="009871C9" w:rsidP="00312EF0">
      <w:pPr>
        <w:pStyle w:val="1Normalny"/>
      </w:pPr>
      <w:r>
        <w:t>F</w:t>
      </w:r>
      <w:r w:rsidR="00EF4F14" w:rsidRPr="00EF4F14">
        <w:t>orma p</w:t>
      </w:r>
      <w:r w:rsidR="00E21F8B" w:rsidRPr="00EF4F14">
        <w:t>r</w:t>
      </w:r>
      <w:r w:rsidR="004F2A2C" w:rsidRPr="00EF4F14">
        <w:t xml:space="preserve">awna </w:t>
      </w:r>
      <w:r w:rsidR="004D47B0">
        <w:t>prowadzonej</w:t>
      </w:r>
      <w:r w:rsidR="004F2A2C" w:rsidRPr="00EF4F14">
        <w:t xml:space="preserve"> </w:t>
      </w:r>
      <w:r>
        <w:t>d</w:t>
      </w:r>
      <w:r w:rsidR="004D47B0">
        <w:t>z</w:t>
      </w:r>
      <w:r w:rsidR="004F2A2C" w:rsidRPr="00EF4F14">
        <w:t xml:space="preserve">iałalności: </w:t>
      </w:r>
      <w:sdt>
        <w:sdtPr>
          <w:id w:val="708922192"/>
          <w:placeholder>
            <w:docPart w:val="C989E9291E56447C8210FCE30967F1C8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3352AB59" w14:textId="390B607A" w:rsidR="00B472D1" w:rsidRPr="00EF4F14" w:rsidRDefault="009871C9" w:rsidP="00312EF0">
      <w:pPr>
        <w:pStyle w:val="1Normalny"/>
        <w:rPr>
          <w:color w:val="000000"/>
          <w:spacing w:val="-1"/>
        </w:rPr>
      </w:pPr>
      <w:r>
        <w:t>S</w:t>
      </w:r>
      <w:r w:rsidR="00EF4F14" w:rsidRPr="00EF4F14">
        <w:t xml:space="preserve">tan zatrudnienia na </w:t>
      </w:r>
      <w:r>
        <w:t>d</w:t>
      </w:r>
      <w:r w:rsidR="004D47B0">
        <w:t>z</w:t>
      </w:r>
      <w:r w:rsidR="00EF4F14" w:rsidRPr="00EF4F14">
        <w:t xml:space="preserve">ień złożenia </w:t>
      </w:r>
      <w:r w:rsidR="004D47B0">
        <w:t>wniosku</w:t>
      </w:r>
      <w:r w:rsidR="00EF4F14" w:rsidRPr="00EF4F14">
        <w:t xml:space="preserve"> w przeliczeniu na p</w:t>
      </w:r>
      <w:r w:rsidR="00965D77">
        <w:t xml:space="preserve">ełny etat: </w:t>
      </w:r>
      <w:sdt>
        <w:sdtPr>
          <w:id w:val="-271315216"/>
          <w:placeholder>
            <w:docPart w:val="93A20D4ECFB04D928D3802FD284F48E8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058448E2" w14:textId="77777777" w:rsidR="00B472D1" w:rsidRPr="00EF4F14" w:rsidRDefault="009871C9" w:rsidP="00312EF0">
      <w:pPr>
        <w:pStyle w:val="1Normalny"/>
        <w:rPr>
          <w:b/>
          <w:bCs/>
        </w:rPr>
      </w:pPr>
      <w:r>
        <w:rPr>
          <w:color w:val="000000"/>
          <w:spacing w:val="-1"/>
        </w:rPr>
        <w:t>L</w:t>
      </w:r>
      <w:r w:rsidR="00EF4F14" w:rsidRPr="00EF4F14">
        <w:rPr>
          <w:color w:val="000000"/>
          <w:spacing w:val="-1"/>
        </w:rPr>
        <w:t xml:space="preserve">iczba zatrudnionych pracowników w przeliczeniu na pełny wymiar czasu pracy w </w:t>
      </w:r>
      <w:r w:rsidRPr="00EF4F14">
        <w:rPr>
          <w:color w:val="000000"/>
          <w:spacing w:val="-1"/>
        </w:rPr>
        <w:t xml:space="preserve">okresie ostatnich 6 miesięcy przed złożeniem </w:t>
      </w:r>
      <w:r>
        <w:rPr>
          <w:color w:val="000000"/>
          <w:spacing w:val="-1"/>
        </w:rPr>
        <w:t>wniosku</w:t>
      </w:r>
      <w:r w:rsidRPr="00EF4F14">
        <w:rPr>
          <w:color w:val="000000"/>
        </w:rPr>
        <w:t>:</w:t>
      </w:r>
    </w:p>
    <w:tbl>
      <w:tblPr>
        <w:tblStyle w:val="Zwykatabela21"/>
        <w:tblW w:w="7895" w:type="dxa"/>
        <w:jc w:val="center"/>
        <w:tblLayout w:type="fixed"/>
        <w:tblLook w:val="0020" w:firstRow="1" w:lastRow="0" w:firstColumn="0" w:lastColumn="0" w:noHBand="0" w:noVBand="0"/>
      </w:tblPr>
      <w:tblGrid>
        <w:gridCol w:w="2038"/>
        <w:gridCol w:w="976"/>
        <w:gridCol w:w="976"/>
        <w:gridCol w:w="976"/>
        <w:gridCol w:w="976"/>
        <w:gridCol w:w="976"/>
        <w:gridCol w:w="977"/>
      </w:tblGrid>
      <w:tr w:rsidR="00B52EB7" w:rsidRPr="009871C9" w14:paraId="64DE4814" w14:textId="77777777" w:rsidTr="00B52E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3"/>
          <w:tblHeader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38" w:type="dxa"/>
          </w:tcPr>
          <w:p w14:paraId="3EECA785" w14:textId="77777777" w:rsidR="00B52EB7" w:rsidRPr="009871C9" w:rsidRDefault="00B52EB7" w:rsidP="00B52EB7">
            <w:pPr>
              <w:pStyle w:val="Zawartotabeli"/>
              <w:spacing w:line="276" w:lineRule="auto"/>
              <w:rPr>
                <w:rFonts w:ascii="Arial" w:hAnsi="Arial" w:cs="Arial"/>
                <w:b w:val="0"/>
              </w:rPr>
            </w:pPr>
            <w:r w:rsidRPr="009871C9">
              <w:rPr>
                <w:rFonts w:ascii="Arial" w:hAnsi="Arial" w:cs="Arial"/>
                <w:b w:val="0"/>
                <w:bCs w:val="0"/>
              </w:rPr>
              <w:t>Lp.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76" w:type="dxa"/>
          </w:tcPr>
          <w:p w14:paraId="17E3739C" w14:textId="77777777" w:rsidR="00B52EB7" w:rsidRPr="009871C9" w:rsidRDefault="00B52EB7" w:rsidP="00B52EB7">
            <w:pPr>
              <w:pStyle w:val="Zawartotabeli"/>
              <w:spacing w:line="276" w:lineRule="auto"/>
              <w:rPr>
                <w:rFonts w:ascii="Arial" w:hAnsi="Arial" w:cs="Arial"/>
                <w:b w:val="0"/>
              </w:rPr>
            </w:pPr>
            <w:r w:rsidRPr="009871C9">
              <w:rPr>
                <w:rFonts w:ascii="Arial" w:hAnsi="Arial" w:cs="Arial"/>
                <w:b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6" w:type="dxa"/>
          </w:tcPr>
          <w:p w14:paraId="0BD6D66E" w14:textId="77777777" w:rsidR="00B52EB7" w:rsidRPr="009871C9" w:rsidRDefault="00B52EB7" w:rsidP="00B52EB7">
            <w:pPr>
              <w:pStyle w:val="Zawartotabeli"/>
              <w:spacing w:line="276" w:lineRule="auto"/>
              <w:rPr>
                <w:rFonts w:ascii="Arial" w:hAnsi="Arial" w:cs="Arial"/>
                <w:b w:val="0"/>
              </w:rPr>
            </w:pPr>
            <w:r w:rsidRPr="009871C9">
              <w:rPr>
                <w:rFonts w:ascii="Arial" w:hAnsi="Arial" w:cs="Arial"/>
                <w:b w:val="0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76" w:type="dxa"/>
          </w:tcPr>
          <w:p w14:paraId="4BECFAA0" w14:textId="77777777" w:rsidR="00B52EB7" w:rsidRPr="009871C9" w:rsidRDefault="00B52EB7" w:rsidP="00B52EB7">
            <w:pPr>
              <w:pStyle w:val="Zawartotabeli"/>
              <w:spacing w:line="276" w:lineRule="auto"/>
              <w:rPr>
                <w:rFonts w:ascii="Arial" w:hAnsi="Arial" w:cs="Arial"/>
                <w:b w:val="0"/>
              </w:rPr>
            </w:pPr>
            <w:r w:rsidRPr="009871C9">
              <w:rPr>
                <w:rFonts w:ascii="Arial" w:hAnsi="Arial" w:cs="Arial"/>
                <w:b w:val="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6" w:type="dxa"/>
          </w:tcPr>
          <w:p w14:paraId="5D579C99" w14:textId="77777777" w:rsidR="00B52EB7" w:rsidRPr="009871C9" w:rsidRDefault="00B52EB7" w:rsidP="00B52EB7">
            <w:pPr>
              <w:pStyle w:val="Zawartotabeli"/>
              <w:spacing w:line="276" w:lineRule="auto"/>
              <w:rPr>
                <w:rFonts w:ascii="Arial" w:hAnsi="Arial" w:cs="Arial"/>
                <w:b w:val="0"/>
              </w:rPr>
            </w:pPr>
            <w:r w:rsidRPr="009871C9">
              <w:rPr>
                <w:rFonts w:ascii="Arial" w:hAnsi="Arial" w:cs="Arial"/>
                <w:b w:val="0"/>
              </w:rPr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76" w:type="dxa"/>
          </w:tcPr>
          <w:p w14:paraId="051F7692" w14:textId="77777777" w:rsidR="00B52EB7" w:rsidRPr="009871C9" w:rsidRDefault="00B52EB7" w:rsidP="00B52EB7">
            <w:pPr>
              <w:pStyle w:val="Zawartotabeli"/>
              <w:spacing w:line="276" w:lineRule="auto"/>
              <w:rPr>
                <w:rFonts w:ascii="Arial" w:hAnsi="Arial" w:cs="Arial"/>
                <w:b w:val="0"/>
              </w:rPr>
            </w:pPr>
            <w:r w:rsidRPr="009871C9">
              <w:rPr>
                <w:rFonts w:ascii="Arial" w:hAnsi="Arial" w:cs="Arial"/>
                <w:b w:val="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7" w:type="dxa"/>
          </w:tcPr>
          <w:p w14:paraId="2314827A" w14:textId="77777777" w:rsidR="00B52EB7" w:rsidRPr="009871C9" w:rsidRDefault="00B52EB7" w:rsidP="00B52EB7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9871C9">
              <w:rPr>
                <w:rFonts w:ascii="Arial" w:hAnsi="Arial" w:cs="Arial"/>
                <w:b w:val="0"/>
              </w:rPr>
              <w:t>6</w:t>
            </w:r>
          </w:p>
        </w:tc>
      </w:tr>
      <w:tr w:rsidR="00B52EB7" w:rsidRPr="009871C9" w14:paraId="6D387A7B" w14:textId="77777777" w:rsidTr="00B52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38" w:type="dxa"/>
          </w:tcPr>
          <w:p w14:paraId="3E80053A" w14:textId="77777777" w:rsidR="00B52EB7" w:rsidRPr="009871C9" w:rsidRDefault="00B52EB7" w:rsidP="00B52EB7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9871C9">
              <w:rPr>
                <w:rFonts w:ascii="Arial" w:hAnsi="Arial" w:cs="Arial"/>
              </w:rPr>
              <w:t>Miesiąc/rok</w:t>
            </w:r>
          </w:p>
        </w:tc>
        <w:sdt>
          <w:sdtPr>
            <w:rPr>
              <w:rFonts w:ascii="Arial" w:hAnsi="Arial" w:cs="Arial"/>
            </w:rPr>
            <w:id w:val="-1543203612"/>
            <w:placeholder>
              <w:docPart w:val="F0FCE13AF1BF47199977E428F950C45D"/>
            </w:placeholder>
            <w:showingPlcHdr/>
            <w:date>
              <w:dateFormat w:val="MM/yyyy"/>
              <w:lid w:val="pl-PL"/>
              <w:storeMappedDataAs w:val="dateTime"/>
              <w:calendar w:val="gregorian"/>
            </w:date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976" w:type="dxa"/>
              </w:tcPr>
              <w:p w14:paraId="5055535E" w14:textId="070277A5" w:rsidR="00B52EB7" w:rsidRPr="009871C9" w:rsidRDefault="00965D77" w:rsidP="00965D7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836225121"/>
            <w:placeholder>
              <w:docPart w:val="4F7623712176490FBF645B85BBD57670"/>
            </w:placeholder>
            <w:showingPlcHdr/>
            <w:date>
              <w:dateFormat w:val="MM/yyyy"/>
              <w:lid w:val="pl-PL"/>
              <w:storeMappedDataAs w:val="dateTime"/>
              <w:calendar w:val="gregorian"/>
            </w:date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976" w:type="dxa"/>
              </w:tcPr>
              <w:p w14:paraId="746C1A0F" w14:textId="18E3A56A" w:rsidR="00B52EB7" w:rsidRPr="009871C9" w:rsidRDefault="00965D77" w:rsidP="00B52EB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758945155"/>
            <w:placeholder>
              <w:docPart w:val="5C25F96F7F95423E9132AA16F21D8EFF"/>
            </w:placeholder>
            <w:showingPlcHdr/>
            <w:date>
              <w:dateFormat w:val="MM/yyyy"/>
              <w:lid w:val="pl-PL"/>
              <w:storeMappedDataAs w:val="dateTime"/>
              <w:calendar w:val="gregorian"/>
            </w:date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976" w:type="dxa"/>
              </w:tcPr>
              <w:p w14:paraId="72309447" w14:textId="19670553" w:rsidR="00B52EB7" w:rsidRPr="009871C9" w:rsidRDefault="00965D77" w:rsidP="00B52EB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1715716"/>
            <w:placeholder>
              <w:docPart w:val="01B80D42915340A4A939ED38C7E229A6"/>
            </w:placeholder>
            <w:showingPlcHdr/>
            <w:date>
              <w:dateFormat w:val="MM/yyyy"/>
              <w:lid w:val="pl-PL"/>
              <w:storeMappedDataAs w:val="dateTime"/>
              <w:calendar w:val="gregorian"/>
            </w:date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976" w:type="dxa"/>
              </w:tcPr>
              <w:p w14:paraId="4CB5581C" w14:textId="167D5525" w:rsidR="00B52EB7" w:rsidRPr="009871C9" w:rsidRDefault="00965D77" w:rsidP="00B52EB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504663575"/>
            <w:placeholder>
              <w:docPart w:val="13D1E338A4B9401C8AFC5D1DFFE9C55C"/>
            </w:placeholder>
            <w:showingPlcHdr/>
            <w:date>
              <w:dateFormat w:val="MM/yyyy"/>
              <w:lid w:val="pl-PL"/>
              <w:storeMappedDataAs w:val="dateTime"/>
              <w:calendar w:val="gregorian"/>
            </w:date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976" w:type="dxa"/>
              </w:tcPr>
              <w:p w14:paraId="64020ECC" w14:textId="04BB469B" w:rsidR="00B52EB7" w:rsidRPr="009871C9" w:rsidRDefault="00965D77" w:rsidP="00B52EB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29168133"/>
            <w:placeholder>
              <w:docPart w:val="F0CAC1DEE6814A2DA0A6467D3F4AC35D"/>
            </w:placeholder>
            <w:showingPlcHdr/>
            <w:date>
              <w:dateFormat w:val="MM/yyyy"/>
              <w:lid w:val="pl-PL"/>
              <w:storeMappedDataAs w:val="dateTime"/>
              <w:calendar w:val="gregorian"/>
            </w:date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977" w:type="dxa"/>
              </w:tcPr>
              <w:p w14:paraId="3DFEA624" w14:textId="212D3E76" w:rsidR="00B52EB7" w:rsidRPr="009871C9" w:rsidRDefault="00965D77" w:rsidP="00B52EB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52EB7" w:rsidRPr="009871C9" w14:paraId="5EEFDA1A" w14:textId="77777777" w:rsidTr="00B52EB7">
        <w:trPr>
          <w:trHeight w:val="34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38" w:type="dxa"/>
          </w:tcPr>
          <w:p w14:paraId="2ABFC4DC" w14:textId="77777777" w:rsidR="00B52EB7" w:rsidRPr="009871C9" w:rsidRDefault="00B52EB7" w:rsidP="00B52EB7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9871C9">
              <w:rPr>
                <w:rFonts w:ascii="Arial" w:hAnsi="Arial" w:cs="Arial"/>
              </w:rPr>
              <w:t>Liczba pracowników</w:t>
            </w:r>
          </w:p>
        </w:tc>
        <w:sdt>
          <w:sdtPr>
            <w:rPr>
              <w:rFonts w:ascii="Arial" w:hAnsi="Arial" w:cs="Arial"/>
            </w:rPr>
            <w:id w:val="-747188936"/>
            <w:placeholder>
              <w:docPart w:val="8CAF030DA566412EB0A0202DAA5EDF72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976" w:type="dxa"/>
              </w:tcPr>
              <w:p w14:paraId="19EFEF49" w14:textId="7190C24E" w:rsidR="00B52EB7" w:rsidRPr="009871C9" w:rsidRDefault="00965D77" w:rsidP="00965D7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633853206"/>
            <w:placeholder>
              <w:docPart w:val="4697FA017B1448E3BB084A1E419115BC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976" w:type="dxa"/>
              </w:tcPr>
              <w:p w14:paraId="24BB8250" w14:textId="2C573098" w:rsidR="00B52EB7" w:rsidRPr="009871C9" w:rsidRDefault="00965D77" w:rsidP="00B52EB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000348736"/>
            <w:placeholder>
              <w:docPart w:val="FF580E5F0A56497A831572AC50F66215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976" w:type="dxa"/>
              </w:tcPr>
              <w:p w14:paraId="4882F2C8" w14:textId="5D06FC1D" w:rsidR="00B52EB7" w:rsidRPr="009871C9" w:rsidRDefault="00965D77" w:rsidP="00B52EB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37400750"/>
            <w:placeholder>
              <w:docPart w:val="213D4DA9133E4B51B018F3C9452F684C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976" w:type="dxa"/>
              </w:tcPr>
              <w:p w14:paraId="62A8B394" w14:textId="6FAFF1DE" w:rsidR="00B52EB7" w:rsidRPr="009871C9" w:rsidRDefault="00965D77" w:rsidP="00B52EB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69588038"/>
            <w:placeholder>
              <w:docPart w:val="4BE30D458DBC4DBFAC13B479DD3813DC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976" w:type="dxa"/>
              </w:tcPr>
              <w:p w14:paraId="7CFE1532" w14:textId="33ACEE3D" w:rsidR="00B52EB7" w:rsidRPr="009871C9" w:rsidRDefault="00965D77" w:rsidP="00B52EB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574253809"/>
            <w:placeholder>
              <w:docPart w:val="8A8EEE76926D4F57820F318F79CC79FA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977" w:type="dxa"/>
              </w:tcPr>
              <w:p w14:paraId="3A80169A" w14:textId="7F204A66" w:rsidR="00B52EB7" w:rsidRPr="009871C9" w:rsidRDefault="00965D77" w:rsidP="00B52EB7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</w:tbl>
    <w:p w14:paraId="328EEE37" w14:textId="5C081179" w:rsidR="00B52EB7" w:rsidRDefault="00B472D1" w:rsidP="00B52EB7">
      <w:pPr>
        <w:spacing w:before="113" w:line="360" w:lineRule="auto"/>
        <w:ind w:left="567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W przypadku zmniejszenia wymiaru czasu pracy lub stanu zatrudnienia w w/w okresie proszę podać przyczynę:</w:t>
      </w:r>
      <w:r w:rsidR="00B52EB7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-1350630707"/>
          <w:placeholder>
            <w:docPart w:val="AAF7110C2065416AADACED641D6D2E23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3055747F" w14:textId="77777777" w:rsidR="00B52EB7" w:rsidRDefault="00B52EB7" w:rsidP="00B52EB7">
      <w:pPr>
        <w:pStyle w:val="1Normalny"/>
      </w:pPr>
      <w:r>
        <w:t>O</w:t>
      </w:r>
      <w:r w:rsidR="00EF4F14" w:rsidRPr="00EF4F14">
        <w:t>soby uprawnione do reprezentowania wnioskodawcy</w:t>
      </w:r>
      <w:r w:rsidR="00B472D1" w:rsidRPr="00EF4F14">
        <w:t>:</w:t>
      </w:r>
    </w:p>
    <w:p w14:paraId="5962EEAC" w14:textId="6E8B9156" w:rsidR="00B52EB7" w:rsidRDefault="00B52EB7" w:rsidP="00B52EB7">
      <w:pPr>
        <w:pStyle w:val="1Normalny"/>
        <w:numPr>
          <w:ilvl w:val="0"/>
          <w:numId w:val="0"/>
        </w:numPr>
        <w:ind w:left="567"/>
        <w:rPr>
          <w:color w:val="000000"/>
        </w:rPr>
      </w:pPr>
      <w:r>
        <w:rPr>
          <w:color w:val="000000"/>
        </w:rPr>
        <w:t>i</w:t>
      </w:r>
      <w:r w:rsidR="00B472D1" w:rsidRPr="00B52EB7">
        <w:rPr>
          <w:color w:val="000000"/>
        </w:rPr>
        <w:t xml:space="preserve">mię i nazwisko: </w:t>
      </w:r>
      <w:sdt>
        <w:sdtPr>
          <w:rPr>
            <w:color w:val="000000"/>
          </w:rPr>
          <w:id w:val="-888105949"/>
          <w:placeholder>
            <w:docPart w:val="BBBE343BFC224DF58DCCED224C9689F0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436B21B6" w14:textId="2E15F8F7" w:rsidR="00B472D1" w:rsidRPr="00EF4F14" w:rsidRDefault="00B52EB7" w:rsidP="00B52EB7">
      <w:pPr>
        <w:pStyle w:val="1Normalny"/>
        <w:numPr>
          <w:ilvl w:val="0"/>
          <w:numId w:val="0"/>
        </w:numPr>
        <w:ind w:left="567"/>
      </w:pPr>
      <w:r>
        <w:rPr>
          <w:color w:val="000000"/>
        </w:rPr>
        <w:t>i</w:t>
      </w:r>
      <w:r w:rsidR="00B472D1" w:rsidRPr="00EF4F14">
        <w:rPr>
          <w:color w:val="000000"/>
        </w:rPr>
        <w:t xml:space="preserve">mię i nazwisko: </w:t>
      </w:r>
      <w:sdt>
        <w:sdtPr>
          <w:rPr>
            <w:color w:val="000000"/>
          </w:rPr>
          <w:id w:val="1795712325"/>
          <w:placeholder>
            <w:docPart w:val="3DF8D97CEC3443969623921EA7A67B6B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7FF92C2A" w14:textId="77777777" w:rsidR="00B472D1" w:rsidRPr="00EF4F14" w:rsidRDefault="00EF4F14" w:rsidP="00B52EB7">
      <w:pPr>
        <w:pStyle w:val="Inormalnybold"/>
      </w:pPr>
      <w:r w:rsidRPr="00EF4F14">
        <w:t>Opis tworzonych stanowisk pracy:</w:t>
      </w:r>
    </w:p>
    <w:p w14:paraId="15203A6D" w14:textId="5E8C516F" w:rsidR="00B472D1" w:rsidRPr="00EF4F14" w:rsidRDefault="00B472D1" w:rsidP="003D6248">
      <w:pPr>
        <w:pStyle w:val="1Normalny"/>
        <w:numPr>
          <w:ilvl w:val="0"/>
          <w:numId w:val="10"/>
        </w:numPr>
        <w:ind w:left="567" w:hanging="567"/>
      </w:pPr>
      <w:r w:rsidRPr="00B52EB7">
        <w:rPr>
          <w:rStyle w:val="aNormalnyZnak"/>
        </w:rPr>
        <w:t xml:space="preserve">Informacja dotycząca </w:t>
      </w:r>
      <w:r w:rsidR="00B52EB7" w:rsidRPr="00B52EB7">
        <w:rPr>
          <w:rStyle w:val="aNormalnyZnak"/>
        </w:rPr>
        <w:t>r</w:t>
      </w:r>
      <w:r w:rsidR="004D47B0" w:rsidRPr="00B52EB7">
        <w:rPr>
          <w:rStyle w:val="aNormalnyZnak"/>
        </w:rPr>
        <w:t>odzaj</w:t>
      </w:r>
      <w:r w:rsidRPr="00B52EB7">
        <w:rPr>
          <w:rStyle w:val="aNormalnyZnak"/>
        </w:rPr>
        <w:t>u tworzonych stanowisk pracy:</w:t>
      </w:r>
      <w:r w:rsidR="00B52EB7" w:rsidRPr="00B52EB7">
        <w:rPr>
          <w:rStyle w:val="aNormalnyZnak"/>
        </w:rPr>
        <w:br/>
      </w:r>
      <w:sdt>
        <w:sdtPr>
          <w:id w:val="-321820166"/>
          <w:placeholder>
            <w:docPart w:val="B2778BFCA4FB4BE9AB93A64911607852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106E221F" w14:textId="3DD91030" w:rsidR="00B52EB7" w:rsidRDefault="00B472D1" w:rsidP="00B52EB7">
      <w:pPr>
        <w:pStyle w:val="1Normalny"/>
      </w:pPr>
      <w:r w:rsidRPr="00EF4F14">
        <w:t xml:space="preserve">Podjęte </w:t>
      </w:r>
      <w:r w:rsidR="00B52EB7">
        <w:t>d</w:t>
      </w:r>
      <w:r w:rsidR="004D47B0">
        <w:t>z</w:t>
      </w:r>
      <w:r w:rsidRPr="00EF4F14">
        <w:t xml:space="preserve">iałania w związku utworzeniem stanowisk pracy: </w:t>
      </w:r>
      <w:r w:rsidR="00B52EB7">
        <w:br/>
      </w:r>
      <w:sdt>
        <w:sdtPr>
          <w:id w:val="211078854"/>
          <w:placeholder>
            <w:docPart w:val="839EF23B053048E58381166464BA9958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6C1FAD6A" w14:textId="1560BB01" w:rsidR="00B472D1" w:rsidRPr="00EF4F14" w:rsidRDefault="00B472D1" w:rsidP="00B52EB7">
      <w:pPr>
        <w:pStyle w:val="1Normalny"/>
      </w:pPr>
      <w:r w:rsidRPr="00B52EB7">
        <w:lastRenderedPageBreak/>
        <w:t>Szanse i zagrożenia związane z tworzonymi stanowiskami pracy:</w:t>
      </w:r>
      <w:r w:rsidR="00B52EB7">
        <w:br/>
      </w:r>
      <w:sdt>
        <w:sdtPr>
          <w:id w:val="1416815162"/>
          <w:placeholder>
            <w:docPart w:val="245A26B50E7C420D9DDD5922D46579E6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164CB784" w14:textId="13C580EB" w:rsidR="00B472D1" w:rsidRPr="00EF4F14" w:rsidRDefault="00EF4F14" w:rsidP="00B52EB7">
      <w:pPr>
        <w:pStyle w:val="1Normalny"/>
      </w:pPr>
      <w:r w:rsidRPr="00EF4F14">
        <w:t xml:space="preserve">Cele długookresowe wnioskodawcy, strategia </w:t>
      </w:r>
      <w:r w:rsidR="00B52EB7">
        <w:t>d</w:t>
      </w:r>
      <w:r w:rsidR="004D47B0">
        <w:t>z</w:t>
      </w:r>
      <w:r w:rsidRPr="00EF4F14">
        <w:t>iałania:</w:t>
      </w:r>
      <w:r w:rsidR="00B52EB7">
        <w:br/>
      </w:r>
      <w:sdt>
        <w:sdtPr>
          <w:id w:val="1292093351"/>
          <w:placeholder>
            <w:docPart w:val="C7FA528C158B449BA8A48088A8241C49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18290E1C" w14:textId="77777777" w:rsidR="00B472D1" w:rsidRPr="00EF4F14" w:rsidRDefault="00EF4F14" w:rsidP="00B52EB7">
      <w:pPr>
        <w:pStyle w:val="Inormalnybold"/>
      </w:pPr>
      <w:r w:rsidRPr="00EF4F14">
        <w:t>Plan marketingowy</w:t>
      </w:r>
    </w:p>
    <w:p w14:paraId="7A0F02C3" w14:textId="25561DBA" w:rsidR="00B52EB7" w:rsidRDefault="00B472D1" w:rsidP="003D6248">
      <w:pPr>
        <w:pStyle w:val="1Normalny"/>
        <w:numPr>
          <w:ilvl w:val="0"/>
          <w:numId w:val="11"/>
        </w:numPr>
        <w:ind w:left="567" w:hanging="567"/>
      </w:pPr>
      <w:r w:rsidRPr="00EF4F14">
        <w:t>Prognoza sprzedaży:</w:t>
      </w:r>
      <w:r w:rsidR="00B52EB7">
        <w:br/>
      </w:r>
      <w:sdt>
        <w:sdtPr>
          <w:id w:val="66692806"/>
          <w:placeholder>
            <w:docPart w:val="6A8D9A7F7F7E4601974E738921115874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2CE9F4B1" w14:textId="1BBA2C60" w:rsidR="00B52EB7" w:rsidRPr="00B52EB7" w:rsidRDefault="00B472D1" w:rsidP="00B52EB7">
      <w:pPr>
        <w:pStyle w:val="1Normalny"/>
      </w:pPr>
      <w:r w:rsidRPr="00B52EB7">
        <w:t>Konkurencja:</w:t>
      </w:r>
      <w:r w:rsidR="00B52EB7" w:rsidRPr="00B52EB7">
        <w:br/>
      </w:r>
      <w:sdt>
        <w:sdtPr>
          <w:id w:val="1416666407"/>
          <w:placeholder>
            <w:docPart w:val="92EC2E0B56F34C068E0315D03F63D616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265CFBE6" w14:textId="77777777" w:rsidR="00B472D1" w:rsidRPr="00B52EB7" w:rsidRDefault="00EF4F14" w:rsidP="00B52EB7">
      <w:pPr>
        <w:pStyle w:val="Inormalnybold"/>
      </w:pPr>
      <w:r w:rsidRPr="00B52EB7">
        <w:t xml:space="preserve">Analiza finansowa </w:t>
      </w:r>
      <w:r w:rsidR="002C797C" w:rsidRPr="00B52EB7">
        <w:t>wnioskodawcy</w:t>
      </w:r>
    </w:p>
    <w:p w14:paraId="583878FA" w14:textId="183B05F1" w:rsidR="00B472D1" w:rsidRPr="00B52EB7" w:rsidRDefault="00EF4F14" w:rsidP="003D6248">
      <w:pPr>
        <w:pStyle w:val="1Normalny"/>
        <w:numPr>
          <w:ilvl w:val="0"/>
          <w:numId w:val="12"/>
        </w:numPr>
        <w:ind w:left="567" w:hanging="567"/>
      </w:pPr>
      <w:r w:rsidRPr="00B52EB7">
        <w:t xml:space="preserve">Aktualna sytuacja </w:t>
      </w:r>
      <w:proofErr w:type="spellStart"/>
      <w:r w:rsidRPr="00B52EB7">
        <w:t>ekonomiczno</w:t>
      </w:r>
      <w:proofErr w:type="spellEnd"/>
      <w:r w:rsidRPr="00B52EB7">
        <w:t xml:space="preserve"> – finansowa wnioskodawcy:</w:t>
      </w:r>
      <w:r w:rsidR="00B52EB7">
        <w:br/>
      </w:r>
      <w:sdt>
        <w:sdtPr>
          <w:id w:val="-1739315701"/>
          <w:placeholder>
            <w:docPart w:val="5C5382DE7BE241BF8966E9B225C0B9BE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0985E12C" w14:textId="7D2E7D51" w:rsidR="00B472D1" w:rsidRPr="00B52EB7" w:rsidRDefault="00B472D1" w:rsidP="00B52EB7">
      <w:pPr>
        <w:pStyle w:val="1Normalny"/>
      </w:pPr>
      <w:r w:rsidRPr="00B52EB7">
        <w:t>Prognoza finansowa (zestawienie planowanych wydatków i przychodów):</w:t>
      </w:r>
      <w:r w:rsidR="00B52EB7">
        <w:br/>
      </w:r>
      <w:sdt>
        <w:sdtPr>
          <w:id w:val="-348414778"/>
          <w:placeholder>
            <w:docPart w:val="5ADB1AF40BAF4106A0AB63B45AEE67FB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701BF9FF" w14:textId="77777777" w:rsidR="00B472D1" w:rsidRPr="00EF4F14" w:rsidRDefault="00EF4F14" w:rsidP="00B52EB7">
      <w:pPr>
        <w:pStyle w:val="Inormalnybold"/>
      </w:pPr>
      <w:r w:rsidRPr="00EF4F14">
        <w:t>Dane dotyczące tworzonych stanowisk pracy:</w:t>
      </w:r>
    </w:p>
    <w:p w14:paraId="7C52A17F" w14:textId="06CBE075" w:rsidR="00B472D1" w:rsidRPr="00EF4F14" w:rsidRDefault="00B472D1" w:rsidP="00EF4F14">
      <w:pPr>
        <w:tabs>
          <w:tab w:val="left" w:pos="390"/>
        </w:tabs>
        <w:spacing w:before="113" w:line="360" w:lineRule="auto"/>
        <w:rPr>
          <w:rFonts w:ascii="Arial" w:hAnsi="Arial" w:cs="Arial"/>
          <w:b/>
          <w:bCs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Liczba wyposażanych lu</w:t>
      </w:r>
      <w:r w:rsidR="00E21F8B" w:rsidRPr="00EF4F14">
        <w:rPr>
          <w:rFonts w:ascii="Arial" w:hAnsi="Arial" w:cs="Arial"/>
          <w:sz w:val="22"/>
          <w:szCs w:val="22"/>
        </w:rPr>
        <w:t xml:space="preserve">b </w:t>
      </w:r>
      <w:proofErr w:type="spellStart"/>
      <w:r w:rsidR="00E21F8B" w:rsidRPr="00EF4F14">
        <w:rPr>
          <w:rFonts w:ascii="Arial" w:hAnsi="Arial" w:cs="Arial"/>
          <w:sz w:val="22"/>
          <w:szCs w:val="22"/>
        </w:rPr>
        <w:t>doposażanych</w:t>
      </w:r>
      <w:proofErr w:type="spellEnd"/>
      <w:r w:rsidR="00E21F8B" w:rsidRPr="00EF4F14">
        <w:rPr>
          <w:rFonts w:ascii="Arial" w:hAnsi="Arial" w:cs="Arial"/>
          <w:sz w:val="22"/>
          <w:szCs w:val="22"/>
        </w:rPr>
        <w:t xml:space="preserve"> stanowisk pracy: </w:t>
      </w:r>
      <w:sdt>
        <w:sdtPr>
          <w:rPr>
            <w:rFonts w:ascii="Arial" w:hAnsi="Arial" w:cs="Arial"/>
            <w:sz w:val="22"/>
            <w:szCs w:val="22"/>
          </w:rPr>
          <w:id w:val="189262148"/>
          <w:placeholder>
            <w:docPart w:val="6C3123921DF4414C938D3925F4454E31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090A7AB4" w14:textId="77777777" w:rsidR="00B472D1" w:rsidRPr="00EF4F14" w:rsidRDefault="00B472D1" w:rsidP="00EF4F14">
      <w:pPr>
        <w:tabs>
          <w:tab w:val="left" w:pos="390"/>
        </w:tabs>
        <w:spacing w:before="113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bCs/>
          <w:sz w:val="22"/>
          <w:szCs w:val="22"/>
        </w:rPr>
        <w:t>A</w:t>
      </w:r>
    </w:p>
    <w:p w14:paraId="7211FEB7" w14:textId="559C69E2" w:rsidR="00B472D1" w:rsidRPr="00F36400" w:rsidRDefault="00E21F8B" w:rsidP="00F36400">
      <w:pPr>
        <w:pStyle w:val="1Normalny0"/>
      </w:pPr>
      <w:r w:rsidRPr="00F36400">
        <w:t xml:space="preserve">Nazwa stanowiska pracy: </w:t>
      </w:r>
      <w:sdt>
        <w:sdtPr>
          <w:id w:val="-1098788913"/>
          <w:placeholder>
            <w:docPart w:val="659EB0C1EA2B40809231F49BE5812311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37659C94" w14:textId="5ACF7D90" w:rsidR="00B472D1" w:rsidRPr="00F36400" w:rsidRDefault="00B472D1" w:rsidP="00F36400">
      <w:pPr>
        <w:pStyle w:val="1Normalny0"/>
      </w:pPr>
      <w:r w:rsidRPr="00F36400">
        <w:lastRenderedPageBreak/>
        <w:t xml:space="preserve">Wymiar czasu pracy: </w:t>
      </w:r>
      <w:sdt>
        <w:sdtPr>
          <w:id w:val="-588081552"/>
          <w:placeholder>
            <w:docPart w:val="762A94B850DA443F8C2E7224C666FAB4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5034BB66" w14:textId="429952AA" w:rsidR="00B472D1" w:rsidRPr="00F36400" w:rsidRDefault="004D47B0" w:rsidP="00F36400">
      <w:pPr>
        <w:pStyle w:val="1Normalny0"/>
      </w:pPr>
      <w:r w:rsidRPr="00F36400">
        <w:t>Rodzaj</w:t>
      </w:r>
      <w:r w:rsidR="00B472D1" w:rsidRPr="00F36400">
        <w:t xml:space="preserve"> wykonywanej pracy przez skierowanego bezrobotnego/</w:t>
      </w:r>
      <w:r w:rsidR="00F36400">
        <w:t xml:space="preserve"> </w:t>
      </w:r>
      <w:r w:rsidR="00B472D1" w:rsidRPr="00F36400">
        <w:t>opiekuna/</w:t>
      </w:r>
      <w:r w:rsidR="00F36400">
        <w:t xml:space="preserve"> </w:t>
      </w:r>
      <w:r w:rsidR="00B472D1" w:rsidRPr="00F36400">
        <w:t>poszukującego pracy:</w:t>
      </w:r>
      <w:r w:rsidR="00F36400">
        <w:br/>
      </w:r>
      <w:sdt>
        <w:sdtPr>
          <w:id w:val="-625534659"/>
          <w:placeholder>
            <w:docPart w:val="8321EF9DE9D546D5ADCDEAE14D6D4A06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12060589" w14:textId="6CFDF1B6" w:rsidR="00B472D1" w:rsidRPr="00EF4F14" w:rsidRDefault="00B472D1" w:rsidP="00F36400">
      <w:pPr>
        <w:pStyle w:val="1Normalny0"/>
      </w:pPr>
      <w:r w:rsidRPr="00EF4F14">
        <w:t>Adres miejsca tworzonego stanowiska pracy:</w:t>
      </w:r>
      <w:r w:rsidR="00F36400">
        <w:br/>
      </w:r>
      <w:sdt>
        <w:sdtPr>
          <w:id w:val="-854647432"/>
          <w:placeholder>
            <w:docPart w:val="CFDAE96729B44EC0B6088CB487D9575B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0C0F0535" w14:textId="71C6E9DE" w:rsidR="00B472D1" w:rsidRPr="00F36400" w:rsidRDefault="00B472D1" w:rsidP="00F36400">
      <w:pPr>
        <w:pStyle w:val="1Normalny0"/>
      </w:pPr>
      <w:r w:rsidRPr="00EF4F14">
        <w:t>Wymagane kwalifikacje, umiejętności i doświadczenie zawodowe niezbędne do wykonywania pracy, jakie powinien posiadać skierowany bezrobotny/</w:t>
      </w:r>
      <w:r w:rsidR="00F36400">
        <w:t xml:space="preserve"> </w:t>
      </w:r>
      <w:r w:rsidRPr="00EF4F14">
        <w:t>opiekun/</w:t>
      </w:r>
      <w:r w:rsidR="00F36400">
        <w:t xml:space="preserve"> </w:t>
      </w:r>
      <w:r w:rsidRPr="00EF4F14">
        <w:t>poszukujący pracy:</w:t>
      </w:r>
      <w:r w:rsidR="00F36400">
        <w:br/>
      </w:r>
      <w:sdt>
        <w:sdtPr>
          <w:id w:val="-390884694"/>
          <w:placeholder>
            <w:docPart w:val="7C1D48E18CA04C1182B31C0B02EF3027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37476AB7" w14:textId="77E771A9" w:rsidR="00E21F8B" w:rsidRPr="00EF4F14" w:rsidRDefault="00EF4F14" w:rsidP="00F36400">
      <w:pPr>
        <w:pStyle w:val="1Normalny0"/>
      </w:pPr>
      <w:r w:rsidRPr="00EF4F14">
        <w:t xml:space="preserve">Proponowane </w:t>
      </w:r>
      <w:r w:rsidR="004D47B0">
        <w:t>wynagrodzenie</w:t>
      </w:r>
      <w:r w:rsidRPr="00EF4F14">
        <w:t xml:space="preserve"> brutto oraz składki </w:t>
      </w:r>
      <w:r w:rsidR="00776EAF">
        <w:t>ZUS</w:t>
      </w:r>
      <w:r w:rsidR="00E21F8B" w:rsidRPr="00EF4F14">
        <w:t>:</w:t>
      </w:r>
      <w:r w:rsidR="00F36400">
        <w:br/>
      </w:r>
      <w:sdt>
        <w:sdtPr>
          <w:id w:val="451912077"/>
          <w:placeholder>
            <w:docPart w:val="F78D4F52B18C4456AB021C3DF65333B6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49D5CB9E" w14:textId="77777777" w:rsidR="00B472D1" w:rsidRPr="00EF4F14" w:rsidRDefault="00B472D1" w:rsidP="00EF4F14">
      <w:pPr>
        <w:tabs>
          <w:tab w:val="left" w:pos="390"/>
        </w:tabs>
        <w:spacing w:before="113" w:after="57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bCs/>
          <w:sz w:val="22"/>
          <w:szCs w:val="22"/>
        </w:rPr>
        <w:t>B</w:t>
      </w:r>
    </w:p>
    <w:p w14:paraId="29F13DC6" w14:textId="70F00EA5" w:rsidR="00F36400" w:rsidRPr="00F36400" w:rsidRDefault="00F36400" w:rsidP="003D6248">
      <w:pPr>
        <w:pStyle w:val="1Normalny0"/>
        <w:numPr>
          <w:ilvl w:val="0"/>
          <w:numId w:val="13"/>
        </w:numPr>
        <w:ind w:left="851" w:hanging="567"/>
      </w:pPr>
      <w:r w:rsidRPr="00F36400">
        <w:t>Nazwa stanowiska pracy:</w:t>
      </w:r>
      <w:r w:rsidR="00965D77">
        <w:t xml:space="preserve"> </w:t>
      </w:r>
      <w:sdt>
        <w:sdtPr>
          <w:id w:val="1883449031"/>
          <w:placeholder>
            <w:docPart w:val="E6CC4A20F023451793A5CCBABAC5D38D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26DB9273" w14:textId="3C0B12FC" w:rsidR="00F36400" w:rsidRPr="00F36400" w:rsidRDefault="00F36400" w:rsidP="00F36400">
      <w:pPr>
        <w:pStyle w:val="1Normalny0"/>
      </w:pPr>
      <w:r w:rsidRPr="00F36400">
        <w:t xml:space="preserve">Wymiar czasu pracy: </w:t>
      </w:r>
      <w:sdt>
        <w:sdtPr>
          <w:id w:val="-1727294408"/>
          <w:placeholder>
            <w:docPart w:val="7D6FDF9E14EF4D9586087C667D91911D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508DFE1F" w14:textId="1729E739" w:rsidR="00F36400" w:rsidRPr="00F36400" w:rsidRDefault="00F36400" w:rsidP="00F36400">
      <w:pPr>
        <w:pStyle w:val="1Normalny0"/>
      </w:pPr>
      <w:r w:rsidRPr="00F36400">
        <w:t>Rodzaj wykonywanej pracy przez skierowanego bezrobotnego/</w:t>
      </w:r>
      <w:r>
        <w:t xml:space="preserve"> </w:t>
      </w:r>
      <w:r w:rsidRPr="00F36400">
        <w:t>opiekuna/</w:t>
      </w:r>
      <w:r>
        <w:t xml:space="preserve"> </w:t>
      </w:r>
      <w:r w:rsidRPr="00F36400">
        <w:t>poszukującego pracy:</w:t>
      </w:r>
      <w:r>
        <w:br/>
      </w:r>
      <w:sdt>
        <w:sdtPr>
          <w:id w:val="1580943104"/>
          <w:placeholder>
            <w:docPart w:val="6C1D5C4FDD414BF0905EA0854627A022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725ADBE0" w14:textId="23687ED7" w:rsidR="00F36400" w:rsidRPr="00EF4F14" w:rsidRDefault="00F36400" w:rsidP="00F36400">
      <w:pPr>
        <w:pStyle w:val="1Normalny0"/>
      </w:pPr>
      <w:r w:rsidRPr="00EF4F14">
        <w:t>Adres miejsca tworzonego stanowiska pracy:</w:t>
      </w:r>
      <w:r>
        <w:br/>
      </w:r>
      <w:sdt>
        <w:sdtPr>
          <w:id w:val="-1684657459"/>
          <w:placeholder>
            <w:docPart w:val="FCD2BEFF902F4708B89DB49A33D79141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22B220CE" w14:textId="050303F7" w:rsidR="00F36400" w:rsidRPr="00F36400" w:rsidRDefault="00F36400" w:rsidP="00F36400">
      <w:pPr>
        <w:pStyle w:val="1Normalny0"/>
      </w:pPr>
      <w:r w:rsidRPr="00EF4F14">
        <w:t>Wymagane kwalifikacje, umiejętności i doświadczenie zawodowe niezbędne do wykonywania pracy, jakie powinien posiadać skierowany bezrobotny/</w:t>
      </w:r>
      <w:r>
        <w:t xml:space="preserve"> </w:t>
      </w:r>
      <w:r w:rsidRPr="00EF4F14">
        <w:t>opiekun/</w:t>
      </w:r>
      <w:r>
        <w:t xml:space="preserve"> </w:t>
      </w:r>
      <w:r w:rsidRPr="00EF4F14">
        <w:lastRenderedPageBreak/>
        <w:t>poszukujący pracy:</w:t>
      </w:r>
      <w:r>
        <w:br/>
      </w:r>
      <w:sdt>
        <w:sdtPr>
          <w:id w:val="2097514111"/>
          <w:placeholder>
            <w:docPart w:val="B772385B851D4D488F23C975CBA23648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26A13F34" w14:textId="12B8A3B6" w:rsidR="00F36400" w:rsidRPr="00EF4F14" w:rsidRDefault="00F36400" w:rsidP="00F36400">
      <w:pPr>
        <w:pStyle w:val="1Normalny0"/>
      </w:pPr>
      <w:r w:rsidRPr="00EF4F14">
        <w:t xml:space="preserve">Proponowane </w:t>
      </w:r>
      <w:r>
        <w:t>wynagrodzenie</w:t>
      </w:r>
      <w:r w:rsidRPr="00EF4F14">
        <w:t xml:space="preserve"> brutto oraz składki </w:t>
      </w:r>
      <w:r>
        <w:t>ZUS</w:t>
      </w:r>
      <w:r w:rsidRPr="00EF4F14">
        <w:t>:</w:t>
      </w:r>
      <w:r>
        <w:br/>
      </w:r>
      <w:sdt>
        <w:sdtPr>
          <w:id w:val="-1577664359"/>
          <w:placeholder>
            <w:docPart w:val="1F9EEE35C7C14DE58CEC76ED963200A7"/>
          </w:placeholder>
          <w:showingPlcHdr/>
        </w:sdtPr>
        <w:sdtContent>
          <w:r w:rsidR="00965D77">
            <w:rPr>
              <w:rStyle w:val="Tekstzastpczy"/>
            </w:rPr>
            <w:t>…</w:t>
          </w:r>
        </w:sdtContent>
      </w:sdt>
    </w:p>
    <w:p w14:paraId="1302627E" w14:textId="77777777" w:rsidR="00B472D1" w:rsidRPr="00EF4F14" w:rsidRDefault="00EF4F14" w:rsidP="00F36400">
      <w:pPr>
        <w:pStyle w:val="Inormalnybold"/>
      </w:pPr>
      <w:r w:rsidRPr="00EF4F14">
        <w:t>Kalkulacja wydatków na wyposażenie lub doposażenie poszczególnych stanowisk pracy i źródła ich finansowania:</w:t>
      </w:r>
    </w:p>
    <w:tbl>
      <w:tblPr>
        <w:tblStyle w:val="Zwykatabela21"/>
        <w:tblW w:w="9695" w:type="dxa"/>
        <w:tblLayout w:type="fixed"/>
        <w:tblLook w:val="0000" w:firstRow="0" w:lastRow="0" w:firstColumn="0" w:lastColumn="0" w:noHBand="0" w:noVBand="0"/>
      </w:tblPr>
      <w:tblGrid>
        <w:gridCol w:w="610"/>
        <w:gridCol w:w="2050"/>
        <w:gridCol w:w="1134"/>
        <w:gridCol w:w="1417"/>
        <w:gridCol w:w="1494"/>
        <w:gridCol w:w="1495"/>
        <w:gridCol w:w="1495"/>
      </w:tblGrid>
      <w:tr w:rsidR="00F36400" w:rsidRPr="00F36400" w14:paraId="31B49F83" w14:textId="77777777" w:rsidTr="00F36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0" w:type="dxa"/>
            <w:vAlign w:val="center"/>
          </w:tcPr>
          <w:p w14:paraId="5D8942E1" w14:textId="77777777" w:rsidR="00F36400" w:rsidRPr="00F36400" w:rsidRDefault="00F36400" w:rsidP="00F36400">
            <w:pPr>
              <w:spacing w:line="276" w:lineRule="auto"/>
              <w:ind w:left="-14" w:right="-31"/>
              <w:rPr>
                <w:rFonts w:ascii="Arial" w:hAnsi="Arial" w:cs="Arial"/>
                <w:bCs/>
              </w:rPr>
            </w:pPr>
            <w:r w:rsidRPr="00F36400">
              <w:rPr>
                <w:rFonts w:ascii="Arial" w:hAnsi="Arial" w:cs="Arial"/>
                <w:bCs/>
              </w:rPr>
              <w:t>Lp.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50" w:type="dxa"/>
            <w:vAlign w:val="center"/>
          </w:tcPr>
          <w:p w14:paraId="75D79A09" w14:textId="77777777" w:rsidR="00F36400" w:rsidRPr="00F36400" w:rsidRDefault="00F36400" w:rsidP="00F36400">
            <w:pPr>
              <w:spacing w:line="276" w:lineRule="auto"/>
              <w:ind w:left="-14" w:right="-31"/>
              <w:rPr>
                <w:rFonts w:ascii="Arial" w:hAnsi="Arial" w:cs="Arial"/>
                <w:bCs/>
              </w:rPr>
            </w:pPr>
            <w:r w:rsidRPr="00F36400">
              <w:rPr>
                <w:rFonts w:ascii="Arial" w:hAnsi="Arial" w:cs="Arial"/>
                <w:bCs/>
              </w:rPr>
              <w:t xml:space="preserve">Nazwa stanowiska zgodna z klasyfikacją zawodów i specjalności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Align w:val="center"/>
          </w:tcPr>
          <w:p w14:paraId="6B3D457A" w14:textId="77777777" w:rsidR="00F36400" w:rsidRPr="00F36400" w:rsidRDefault="00F36400" w:rsidP="00F36400">
            <w:pPr>
              <w:spacing w:line="276" w:lineRule="auto"/>
              <w:ind w:left="-14" w:right="-31"/>
              <w:rPr>
                <w:rFonts w:ascii="Arial" w:hAnsi="Arial" w:cs="Arial"/>
                <w:bCs/>
              </w:rPr>
            </w:pPr>
            <w:r w:rsidRPr="00F36400">
              <w:rPr>
                <w:rFonts w:ascii="Arial" w:hAnsi="Arial" w:cs="Arial"/>
                <w:bCs/>
              </w:rPr>
              <w:t>Liczba stanowisk pracy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vAlign w:val="center"/>
          </w:tcPr>
          <w:p w14:paraId="289F3D0D" w14:textId="77777777" w:rsidR="00F36400" w:rsidRPr="00F36400" w:rsidRDefault="00F36400" w:rsidP="00F36400">
            <w:pPr>
              <w:spacing w:line="276" w:lineRule="auto"/>
              <w:ind w:left="-14" w:right="-31"/>
              <w:rPr>
                <w:rFonts w:ascii="Arial" w:hAnsi="Arial" w:cs="Arial"/>
                <w:bCs/>
              </w:rPr>
            </w:pPr>
            <w:r w:rsidRPr="00F36400">
              <w:rPr>
                <w:rFonts w:ascii="Arial" w:hAnsi="Arial" w:cs="Arial"/>
                <w:bCs/>
              </w:rPr>
              <w:t>Koszt utworzenia stanowiska pracy (brutto)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" w:type="dxa"/>
          </w:tcPr>
          <w:p w14:paraId="7FF5EC91" w14:textId="77777777" w:rsidR="00F36400" w:rsidRDefault="00F36400" w:rsidP="00F36400">
            <w:pPr>
              <w:spacing w:after="120" w:line="276" w:lineRule="auto"/>
              <w:ind w:left="-11" w:right="-28"/>
              <w:rPr>
                <w:rFonts w:ascii="Arial" w:hAnsi="Arial" w:cs="Arial"/>
                <w:bCs/>
              </w:rPr>
            </w:pPr>
            <w:r w:rsidRPr="00F36400">
              <w:rPr>
                <w:rFonts w:ascii="Arial" w:hAnsi="Arial" w:cs="Arial"/>
                <w:bCs/>
              </w:rPr>
              <w:t>Źródł</w:t>
            </w:r>
            <w:r>
              <w:rPr>
                <w:rFonts w:ascii="Arial" w:hAnsi="Arial" w:cs="Arial"/>
                <w:bCs/>
              </w:rPr>
              <w:t>o</w:t>
            </w:r>
            <w:r w:rsidRPr="00F36400">
              <w:rPr>
                <w:rFonts w:ascii="Arial" w:hAnsi="Arial" w:cs="Arial"/>
                <w:bCs/>
              </w:rPr>
              <w:t xml:space="preserve"> finansowania:</w:t>
            </w:r>
          </w:p>
          <w:p w14:paraId="18817682" w14:textId="77777777" w:rsidR="00F36400" w:rsidRPr="00F36400" w:rsidRDefault="00F36400" w:rsidP="00F36400">
            <w:pPr>
              <w:spacing w:after="120" w:line="276" w:lineRule="auto"/>
              <w:ind w:left="-11" w:right="-28"/>
              <w:rPr>
                <w:rFonts w:ascii="Arial" w:hAnsi="Arial" w:cs="Arial"/>
                <w:bCs/>
              </w:rPr>
            </w:pPr>
            <w:r w:rsidRPr="00F36400">
              <w:rPr>
                <w:rFonts w:ascii="Arial" w:hAnsi="Arial" w:cs="Arial"/>
                <w:bCs/>
              </w:rPr>
              <w:t>Środki Funduszu Pracy / EFS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95" w:type="dxa"/>
          </w:tcPr>
          <w:p w14:paraId="39AC0835" w14:textId="77777777" w:rsidR="00F36400" w:rsidRDefault="00F36400" w:rsidP="00F36400">
            <w:pPr>
              <w:spacing w:after="120" w:line="276" w:lineRule="auto"/>
              <w:ind w:left="-11" w:right="-28"/>
              <w:rPr>
                <w:rFonts w:ascii="Arial" w:hAnsi="Arial" w:cs="Arial"/>
                <w:bCs/>
              </w:rPr>
            </w:pPr>
            <w:r w:rsidRPr="00F36400">
              <w:rPr>
                <w:rFonts w:ascii="Arial" w:hAnsi="Arial" w:cs="Arial"/>
                <w:bCs/>
              </w:rPr>
              <w:t>Źródł</w:t>
            </w:r>
            <w:r>
              <w:rPr>
                <w:rFonts w:ascii="Arial" w:hAnsi="Arial" w:cs="Arial"/>
                <w:bCs/>
              </w:rPr>
              <w:t>o</w:t>
            </w:r>
            <w:r w:rsidRPr="00F36400">
              <w:rPr>
                <w:rFonts w:ascii="Arial" w:hAnsi="Arial" w:cs="Arial"/>
                <w:bCs/>
              </w:rPr>
              <w:t xml:space="preserve"> finansowania</w:t>
            </w:r>
            <w:r>
              <w:rPr>
                <w:rFonts w:ascii="Arial" w:hAnsi="Arial" w:cs="Arial"/>
                <w:bCs/>
              </w:rPr>
              <w:t>:</w:t>
            </w:r>
          </w:p>
          <w:p w14:paraId="17C3AED3" w14:textId="77777777" w:rsidR="00F36400" w:rsidRPr="00F36400" w:rsidRDefault="00F36400" w:rsidP="00F36400">
            <w:pPr>
              <w:spacing w:after="120" w:line="276" w:lineRule="auto"/>
              <w:ind w:left="-11" w:right="-28"/>
              <w:rPr>
                <w:rFonts w:ascii="Arial" w:hAnsi="Arial" w:cs="Arial"/>
                <w:bCs/>
              </w:rPr>
            </w:pPr>
            <w:r w:rsidRPr="00F36400">
              <w:rPr>
                <w:rFonts w:ascii="Arial" w:hAnsi="Arial" w:cs="Arial"/>
                <w:bCs/>
              </w:rPr>
              <w:t>Środki własne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5" w:type="dxa"/>
          </w:tcPr>
          <w:p w14:paraId="491698C3" w14:textId="77777777" w:rsidR="00F36400" w:rsidRDefault="00F36400" w:rsidP="00F36400">
            <w:pPr>
              <w:spacing w:after="120" w:line="276" w:lineRule="auto"/>
              <w:ind w:left="-11" w:right="-28"/>
              <w:rPr>
                <w:rFonts w:ascii="Arial" w:hAnsi="Arial" w:cs="Arial"/>
                <w:bCs/>
              </w:rPr>
            </w:pPr>
            <w:r w:rsidRPr="00F36400">
              <w:rPr>
                <w:rFonts w:ascii="Arial" w:hAnsi="Arial" w:cs="Arial"/>
                <w:bCs/>
              </w:rPr>
              <w:t>Źródł</w:t>
            </w:r>
            <w:r>
              <w:rPr>
                <w:rFonts w:ascii="Arial" w:hAnsi="Arial" w:cs="Arial"/>
                <w:bCs/>
              </w:rPr>
              <w:t>o</w:t>
            </w:r>
            <w:r w:rsidRPr="00F36400">
              <w:rPr>
                <w:rFonts w:ascii="Arial" w:hAnsi="Arial" w:cs="Arial"/>
                <w:bCs/>
              </w:rPr>
              <w:t xml:space="preserve"> finansowania</w:t>
            </w:r>
            <w:r>
              <w:rPr>
                <w:rFonts w:ascii="Arial" w:hAnsi="Arial" w:cs="Arial"/>
                <w:bCs/>
              </w:rPr>
              <w:t>:</w:t>
            </w:r>
          </w:p>
          <w:p w14:paraId="02EF4EF4" w14:textId="77777777" w:rsidR="00F36400" w:rsidRPr="00F36400" w:rsidRDefault="00F36400" w:rsidP="00F36400">
            <w:pPr>
              <w:spacing w:after="120" w:line="276" w:lineRule="auto"/>
              <w:ind w:left="-11" w:right="-28"/>
              <w:rPr>
                <w:rFonts w:ascii="Arial" w:hAnsi="Arial" w:cs="Arial"/>
                <w:bCs/>
              </w:rPr>
            </w:pPr>
            <w:r w:rsidRPr="00F36400">
              <w:rPr>
                <w:rFonts w:ascii="Arial" w:hAnsi="Arial" w:cs="Arial"/>
                <w:bCs/>
              </w:rPr>
              <w:t>Inne (podać jakie)</w:t>
            </w:r>
          </w:p>
        </w:tc>
      </w:tr>
      <w:tr w:rsidR="00B472D1" w:rsidRPr="00F36400" w14:paraId="3D1A1227" w14:textId="77777777" w:rsidTr="00F36400">
        <w:trPr>
          <w:trHeight w:val="630"/>
        </w:trPr>
        <w:sdt>
          <w:sdtPr>
            <w:rPr>
              <w:rFonts w:ascii="Arial" w:hAnsi="Arial" w:cs="Arial"/>
              <w:bCs/>
            </w:rPr>
            <w:id w:val="2086716285"/>
            <w:placeholder>
              <w:docPart w:val="6B0B440A520C4B538BEEF28656A0F2ED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610" w:type="dxa"/>
                <w:vAlign w:val="center"/>
              </w:tcPr>
              <w:p w14:paraId="79583942" w14:textId="6A4F465C" w:rsidR="00B472D1" w:rsidRPr="00F36400" w:rsidRDefault="006A5CB6" w:rsidP="006A5CB6">
                <w:pPr>
                  <w:spacing w:line="276" w:lineRule="auto"/>
                  <w:ind w:left="-14" w:right="-31"/>
                  <w:rPr>
                    <w:rFonts w:ascii="Arial" w:hAnsi="Arial" w:cs="Arial"/>
                    <w:bCs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245730824"/>
            <w:placeholder>
              <w:docPart w:val="8A84608F315B49D382E0FCC960407412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2050" w:type="dxa"/>
                <w:vAlign w:val="center"/>
              </w:tcPr>
              <w:p w14:paraId="4899938F" w14:textId="607ECE41" w:rsidR="00B472D1" w:rsidRPr="00F36400" w:rsidRDefault="006A5CB6" w:rsidP="006A5CB6">
                <w:pPr>
                  <w:snapToGrid w:val="0"/>
                  <w:spacing w:line="276" w:lineRule="auto"/>
                  <w:ind w:left="-14" w:right="-31"/>
                  <w:rPr>
                    <w:rFonts w:ascii="Arial" w:hAnsi="Arial" w:cs="Arial"/>
                    <w:bCs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1201317640"/>
            <w:placeholder>
              <w:docPart w:val="0DE34B9BEDB54EC88460E93A8B97E779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1134" w:type="dxa"/>
                <w:vAlign w:val="center"/>
              </w:tcPr>
              <w:p w14:paraId="46BEB515" w14:textId="42BFE9B2" w:rsidR="00B472D1" w:rsidRPr="00F36400" w:rsidRDefault="006A5CB6" w:rsidP="00F36400">
                <w:pPr>
                  <w:snapToGrid w:val="0"/>
                  <w:spacing w:line="276" w:lineRule="auto"/>
                  <w:ind w:left="-14" w:right="-31"/>
                  <w:rPr>
                    <w:rFonts w:ascii="Arial" w:hAnsi="Arial" w:cs="Arial"/>
                    <w:bCs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136385040"/>
            <w:placeholder>
              <w:docPart w:val="FBC86201C91048319F36830864E2F5EC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417" w:type="dxa"/>
                <w:vAlign w:val="center"/>
              </w:tcPr>
              <w:p w14:paraId="1D35C232" w14:textId="225A1B42" w:rsidR="00B472D1" w:rsidRPr="00F36400" w:rsidRDefault="006A5CB6" w:rsidP="00F36400">
                <w:pPr>
                  <w:snapToGrid w:val="0"/>
                  <w:spacing w:line="276" w:lineRule="auto"/>
                  <w:ind w:left="-14" w:right="-31"/>
                  <w:rPr>
                    <w:rFonts w:ascii="Arial" w:hAnsi="Arial" w:cs="Arial"/>
                    <w:bCs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1343777907"/>
            <w:placeholder>
              <w:docPart w:val="D50E99170516482FBAA1F35A4E0BCA4E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1494" w:type="dxa"/>
                <w:vAlign w:val="center"/>
              </w:tcPr>
              <w:p w14:paraId="3267AA4B" w14:textId="759DA4EE" w:rsidR="00B472D1" w:rsidRPr="00F36400" w:rsidRDefault="006A5CB6" w:rsidP="00F36400">
                <w:pPr>
                  <w:snapToGrid w:val="0"/>
                  <w:spacing w:line="276" w:lineRule="auto"/>
                  <w:ind w:left="-14" w:right="-31"/>
                  <w:rPr>
                    <w:rFonts w:ascii="Arial" w:hAnsi="Arial" w:cs="Arial"/>
                    <w:bCs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1360936843"/>
            <w:placeholder>
              <w:docPart w:val="FBA8C12323C747B8B5820DBF9B12DBD8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495" w:type="dxa"/>
                <w:vAlign w:val="center"/>
              </w:tcPr>
              <w:p w14:paraId="4DFCC694" w14:textId="7EB847BD" w:rsidR="00B472D1" w:rsidRPr="00F36400" w:rsidRDefault="006A5CB6" w:rsidP="00F36400">
                <w:pPr>
                  <w:snapToGrid w:val="0"/>
                  <w:spacing w:line="276" w:lineRule="auto"/>
                  <w:ind w:left="-14" w:right="-31"/>
                  <w:rPr>
                    <w:rFonts w:ascii="Arial" w:hAnsi="Arial" w:cs="Arial"/>
                    <w:bCs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183359607"/>
            <w:placeholder>
              <w:docPart w:val="630C4480FBBB4D9F80D3137B01A772F1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1495" w:type="dxa"/>
                <w:vAlign w:val="center"/>
              </w:tcPr>
              <w:p w14:paraId="755AF29B" w14:textId="7B7AF91A" w:rsidR="00B472D1" w:rsidRPr="00F36400" w:rsidRDefault="006A5CB6" w:rsidP="00F36400">
                <w:pPr>
                  <w:snapToGrid w:val="0"/>
                  <w:spacing w:line="276" w:lineRule="auto"/>
                  <w:ind w:left="-14" w:right="-31"/>
                  <w:rPr>
                    <w:rFonts w:ascii="Arial" w:hAnsi="Arial" w:cs="Arial"/>
                    <w:bCs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</w:tbl>
    <w:p w14:paraId="2C374719" w14:textId="77777777" w:rsidR="00B472D1" w:rsidRPr="00EF4F14" w:rsidRDefault="00EF4F14" w:rsidP="00F36400">
      <w:pPr>
        <w:pStyle w:val="Inormalnybold"/>
      </w:pPr>
      <w:r w:rsidRPr="00EF4F14">
        <w:t>Forma zabezpieczenia zwrotu refundacji (właściwe zakreślić):</w:t>
      </w:r>
    </w:p>
    <w:p w14:paraId="00887809" w14:textId="687E1077" w:rsidR="00042438" w:rsidRDefault="006A5CB6" w:rsidP="00F36400">
      <w:pPr>
        <w:spacing w:after="170" w:line="360" w:lineRule="auto"/>
        <w:ind w:left="567" w:hanging="567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1121661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 w:rsidR="00B472D1" w:rsidRPr="00EF4F14">
        <w:rPr>
          <w:rFonts w:ascii="Arial" w:hAnsi="Arial" w:cs="Arial"/>
          <w:color w:val="000000"/>
          <w:sz w:val="22"/>
          <w:szCs w:val="22"/>
        </w:rPr>
        <w:tab/>
      </w:r>
      <w:r w:rsidR="00042438" w:rsidRPr="00EF4F14">
        <w:rPr>
          <w:rFonts w:ascii="Arial" w:hAnsi="Arial" w:cs="Arial"/>
          <w:color w:val="000000"/>
          <w:sz w:val="22"/>
          <w:szCs w:val="22"/>
        </w:rPr>
        <w:t xml:space="preserve">poręczenie osób fizycznych, prawnych oraz nieposiadających osobowości prawnej, </w:t>
      </w:r>
      <w:r w:rsidR="00042438">
        <w:rPr>
          <w:rFonts w:ascii="Arial" w:hAnsi="Arial" w:cs="Arial"/>
          <w:color w:val="000000"/>
          <w:sz w:val="22"/>
          <w:szCs w:val="22"/>
        </w:rPr>
        <w:t xml:space="preserve">a </w:t>
      </w:r>
      <w:r w:rsidR="00042438" w:rsidRPr="00EF4F14">
        <w:rPr>
          <w:rFonts w:ascii="Arial" w:hAnsi="Arial" w:cs="Arial"/>
          <w:color w:val="000000"/>
          <w:sz w:val="22"/>
          <w:szCs w:val="22"/>
        </w:rPr>
        <w:t xml:space="preserve">posiadających zdolność do czynności prawnych </w:t>
      </w:r>
    </w:p>
    <w:p w14:paraId="78CD9CF0" w14:textId="1BFD6A6C" w:rsidR="00B472D1" w:rsidRPr="00EF4F14" w:rsidRDefault="006A5CB6" w:rsidP="00C56A1B">
      <w:pPr>
        <w:spacing w:after="170" w:line="360" w:lineRule="auto"/>
        <w:ind w:left="567" w:hanging="567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917062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 w:rsidR="00C56A1B">
        <w:rPr>
          <w:rFonts w:ascii="Arial" w:hAnsi="Arial" w:cs="Arial"/>
          <w:color w:val="000000"/>
          <w:sz w:val="22"/>
          <w:szCs w:val="22"/>
        </w:rPr>
        <w:tab/>
      </w:r>
      <w:r w:rsidR="00B472D1" w:rsidRPr="00EF4F14">
        <w:rPr>
          <w:rFonts w:ascii="Arial" w:hAnsi="Arial" w:cs="Arial"/>
          <w:color w:val="000000"/>
          <w:sz w:val="22"/>
          <w:szCs w:val="22"/>
        </w:rPr>
        <w:t>gwarancja bankowa</w:t>
      </w:r>
    </w:p>
    <w:p w14:paraId="030AA903" w14:textId="5456CD89" w:rsidR="00B472D1" w:rsidRPr="00EF4F14" w:rsidRDefault="006A5CB6" w:rsidP="00F36400">
      <w:pPr>
        <w:spacing w:after="170" w:line="360" w:lineRule="auto"/>
        <w:ind w:left="567" w:hanging="567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-83384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 w:rsidR="00B472D1" w:rsidRPr="00EF4F14">
        <w:rPr>
          <w:rFonts w:ascii="Arial" w:hAnsi="Arial" w:cs="Arial"/>
          <w:color w:val="000000"/>
          <w:sz w:val="22"/>
          <w:szCs w:val="22"/>
        </w:rPr>
        <w:tab/>
        <w:t xml:space="preserve">blokada środków </w:t>
      </w:r>
      <w:r w:rsidR="004D47B0">
        <w:rPr>
          <w:rFonts w:ascii="Arial" w:hAnsi="Arial" w:cs="Arial"/>
          <w:color w:val="000000"/>
          <w:sz w:val="22"/>
          <w:szCs w:val="22"/>
        </w:rPr>
        <w:t>zgromadzonych</w:t>
      </w:r>
      <w:r w:rsidR="00B472D1" w:rsidRPr="00EF4F14">
        <w:rPr>
          <w:rFonts w:ascii="Arial" w:hAnsi="Arial" w:cs="Arial"/>
          <w:color w:val="000000"/>
          <w:sz w:val="22"/>
          <w:szCs w:val="22"/>
        </w:rPr>
        <w:t xml:space="preserve"> na rachunku </w:t>
      </w:r>
      <w:r w:rsidR="000C02E7">
        <w:rPr>
          <w:rFonts w:ascii="Arial" w:hAnsi="Arial" w:cs="Arial"/>
          <w:color w:val="000000"/>
          <w:sz w:val="22"/>
          <w:szCs w:val="22"/>
        </w:rPr>
        <w:t>płatniczym</w:t>
      </w:r>
    </w:p>
    <w:p w14:paraId="4B029B73" w14:textId="7A09A0BC" w:rsidR="00B472D1" w:rsidRPr="00EF4F14" w:rsidRDefault="006A5CB6" w:rsidP="00F36400">
      <w:pPr>
        <w:spacing w:after="170" w:line="360" w:lineRule="auto"/>
        <w:ind w:left="567" w:hanging="567"/>
        <w:rPr>
          <w:rFonts w:ascii="Arial" w:hAnsi="Arial" w:cs="Arial"/>
          <w:b/>
          <w:sz w:val="22"/>
          <w:szCs w:val="22"/>
          <w:u w:val="single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-1121997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 w:rsidR="00B472D1" w:rsidRPr="00EF4F14">
        <w:rPr>
          <w:rFonts w:ascii="Arial" w:hAnsi="Arial" w:cs="Arial"/>
          <w:color w:val="000000"/>
          <w:sz w:val="22"/>
          <w:szCs w:val="22"/>
        </w:rPr>
        <w:tab/>
        <w:t>akt notarialny o poddaniu się egzekucji przez dłużnika</w:t>
      </w:r>
    </w:p>
    <w:p w14:paraId="6004D014" w14:textId="55D8FCBF" w:rsidR="00071962" w:rsidRPr="00240EDD" w:rsidRDefault="00071962" w:rsidP="00767276">
      <w:pPr>
        <w:spacing w:before="240" w:line="360" w:lineRule="auto"/>
        <w:rPr>
          <w:rFonts w:ascii="Arial" w:hAnsi="Arial" w:cs="Arial"/>
          <w:bCs/>
          <w:sz w:val="22"/>
          <w:szCs w:val="22"/>
        </w:rPr>
      </w:pPr>
      <w:r w:rsidRPr="00240EDD">
        <w:rPr>
          <w:rFonts w:ascii="Arial" w:hAnsi="Arial" w:cs="Arial"/>
          <w:b/>
          <w:bCs/>
          <w:sz w:val="22"/>
          <w:szCs w:val="22"/>
        </w:rPr>
        <w:t>Poręczenie osób fizycznych, prawnych oraz nieposiadających osobowości prawnej, a posiadających zdolność do czynności prawnych:</w:t>
      </w:r>
    </w:p>
    <w:p w14:paraId="33AF8BF3" w14:textId="77777777" w:rsidR="00071962" w:rsidRPr="00EF4F14" w:rsidRDefault="00071962" w:rsidP="00071962">
      <w:pPr>
        <w:spacing w:after="57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Cs/>
          <w:sz w:val="22"/>
          <w:szCs w:val="22"/>
        </w:rPr>
        <w:t>W przypadku tej formy zabezpieczenia na jedno stanowisko pracy akceptowalne są:</w:t>
      </w:r>
    </w:p>
    <w:p w14:paraId="7098A657" w14:textId="707AF141" w:rsidR="00071962" w:rsidRPr="00E7670D" w:rsidRDefault="00071962" w:rsidP="009017B5">
      <w:pPr>
        <w:pStyle w:val="-Normalny"/>
      </w:pPr>
      <w:r>
        <w:t>p</w:t>
      </w:r>
      <w:r w:rsidRPr="00EF4F14">
        <w:t xml:space="preserve">oręczenie osób fizycznych zgodne z przepisami prawa cywilnego – dwóch poręczycieli, z których każdy osiąga </w:t>
      </w:r>
      <w:r>
        <w:t>wynagrodzenie</w:t>
      </w:r>
      <w:r w:rsidRPr="00EF4F14">
        <w:t xml:space="preserve"> lub dochód na poziomie </w:t>
      </w:r>
      <w:r w:rsidRPr="00C56A1B">
        <w:t>co najmniej</w:t>
      </w:r>
      <w:r w:rsidR="00C33911">
        <w:t xml:space="preserve"> 60% przeciętnego wynagrodzenia</w:t>
      </w:r>
      <w:r w:rsidRPr="00C56A1B">
        <w:t xml:space="preserve"> w każdym z ostatnich 3 miesięcy</w:t>
      </w:r>
      <w:r w:rsidR="00C56A1B">
        <w:t>;</w:t>
      </w:r>
      <w:r w:rsidR="007B250E" w:rsidRPr="00C56A1B">
        <w:t xml:space="preserve"> </w:t>
      </w:r>
    </w:p>
    <w:p w14:paraId="2B32593C" w14:textId="2105716A" w:rsidR="00071962" w:rsidRPr="00EF4F14" w:rsidRDefault="00071962" w:rsidP="009017B5">
      <w:pPr>
        <w:pStyle w:val="-Normalny"/>
        <w:rPr>
          <w:b/>
        </w:rPr>
      </w:pPr>
      <w:r>
        <w:t>p</w:t>
      </w:r>
      <w:r w:rsidRPr="00EF4F14">
        <w:t xml:space="preserve">oręczenia zgodne z przepisami prawa cywilnego, </w:t>
      </w:r>
      <w:r>
        <w:t>udzielone</w:t>
      </w:r>
      <w:r w:rsidRPr="00EF4F14">
        <w:t xml:space="preserve"> przez osoby prawne lub podmioty nieposiadające osobowości prawnej, a posiadające zdolność do czynności prawnych, których zdolność zabezpieczenia środków badana </w:t>
      </w:r>
      <w:r>
        <w:t>będzie</w:t>
      </w:r>
      <w:r w:rsidRPr="00EF4F14">
        <w:t xml:space="preserve"> na podstawie dokumentów finansowych, tj. </w:t>
      </w:r>
      <w:r w:rsidR="004D564D">
        <w:t>b</w:t>
      </w:r>
      <w:r w:rsidRPr="00EF4F14">
        <w:t>ilans oraz rachunek zysków i strat</w:t>
      </w:r>
      <w:r w:rsidR="004D564D">
        <w:t xml:space="preserve"> za rok ubiegły</w:t>
      </w:r>
      <w:r w:rsidR="00A17743">
        <w:t xml:space="preserve"> oraz dokument poświadczający uzyskiwany dochód z ostatnich 3 miesięcy</w:t>
      </w:r>
      <w:r w:rsidRPr="00EF4F14">
        <w:t>.</w:t>
      </w:r>
    </w:p>
    <w:p w14:paraId="2323309D" w14:textId="484470DB" w:rsidR="00767276" w:rsidRPr="00240EDD" w:rsidRDefault="00767276" w:rsidP="00456C6C">
      <w:pPr>
        <w:spacing w:before="480" w:line="360" w:lineRule="auto"/>
        <w:rPr>
          <w:rFonts w:ascii="Arial" w:hAnsi="Arial" w:cs="Arial"/>
          <w:sz w:val="22"/>
          <w:szCs w:val="22"/>
        </w:rPr>
      </w:pPr>
      <w:r w:rsidRPr="00240EDD">
        <w:rPr>
          <w:rFonts w:ascii="Arial" w:hAnsi="Arial" w:cs="Arial"/>
          <w:b/>
          <w:sz w:val="22"/>
          <w:szCs w:val="22"/>
        </w:rPr>
        <w:t xml:space="preserve">Gwarancja bankowa, blokada środków </w:t>
      </w:r>
      <w:r>
        <w:rPr>
          <w:rFonts w:ascii="Arial" w:hAnsi="Arial" w:cs="Arial"/>
          <w:b/>
          <w:sz w:val="22"/>
          <w:szCs w:val="22"/>
        </w:rPr>
        <w:t>zgromadzonych</w:t>
      </w:r>
      <w:r w:rsidRPr="00240EDD">
        <w:rPr>
          <w:rFonts w:ascii="Arial" w:hAnsi="Arial" w:cs="Arial"/>
          <w:b/>
          <w:sz w:val="22"/>
          <w:szCs w:val="22"/>
        </w:rPr>
        <w:t xml:space="preserve"> na rachunku </w:t>
      </w:r>
      <w:r>
        <w:rPr>
          <w:rFonts w:ascii="Arial" w:hAnsi="Arial" w:cs="Arial"/>
          <w:b/>
          <w:sz w:val="22"/>
          <w:szCs w:val="22"/>
        </w:rPr>
        <w:t>płatniczym</w:t>
      </w:r>
      <w:r w:rsidRPr="00240EDD">
        <w:rPr>
          <w:rFonts w:ascii="Arial" w:hAnsi="Arial" w:cs="Arial"/>
          <w:b/>
          <w:sz w:val="22"/>
          <w:szCs w:val="22"/>
        </w:rPr>
        <w:t>:</w:t>
      </w:r>
    </w:p>
    <w:p w14:paraId="180CB48E" w14:textId="77777777" w:rsidR="00767276" w:rsidRDefault="00767276" w:rsidP="005A0189">
      <w:pPr>
        <w:spacing w:after="57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lastRenderedPageBreak/>
        <w:t xml:space="preserve">Kwota zablokowanych lub gwarantowanych przez bank środków </w:t>
      </w:r>
      <w:r>
        <w:rPr>
          <w:rFonts w:ascii="Arial" w:hAnsi="Arial" w:cs="Arial"/>
          <w:sz w:val="22"/>
          <w:szCs w:val="22"/>
        </w:rPr>
        <w:t>będzie</w:t>
      </w:r>
      <w:r w:rsidRPr="00EF4F14">
        <w:rPr>
          <w:rFonts w:ascii="Arial" w:hAnsi="Arial" w:cs="Arial"/>
          <w:sz w:val="22"/>
          <w:szCs w:val="22"/>
        </w:rPr>
        <w:t xml:space="preserve"> podwyższona o 35% kwoty otrzymanej, a termin, na który zostaną ustanowione wynosić </w:t>
      </w:r>
      <w:r>
        <w:rPr>
          <w:rFonts w:ascii="Arial" w:hAnsi="Arial" w:cs="Arial"/>
          <w:sz w:val="22"/>
          <w:szCs w:val="22"/>
        </w:rPr>
        <w:t>będzie</w:t>
      </w:r>
      <w:r w:rsidRPr="00EF4F14">
        <w:rPr>
          <w:rFonts w:ascii="Arial" w:hAnsi="Arial" w:cs="Arial"/>
          <w:sz w:val="22"/>
          <w:szCs w:val="22"/>
        </w:rPr>
        <w:t xml:space="preserve"> minimum 4 lata licząc od dnia podpisania umowy.</w:t>
      </w:r>
    </w:p>
    <w:p w14:paraId="5FA66A05" w14:textId="7FC40334" w:rsidR="005A0189" w:rsidRPr="00240EDD" w:rsidRDefault="005A0189" w:rsidP="005A0189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240EDD">
        <w:rPr>
          <w:rFonts w:ascii="Arial" w:hAnsi="Arial" w:cs="Arial"/>
          <w:b/>
          <w:sz w:val="22"/>
          <w:szCs w:val="22"/>
        </w:rPr>
        <w:t>Akt notarialny o poddaniu się egzekucji przez dłużnika</w:t>
      </w:r>
      <w:r w:rsidR="00B60982">
        <w:rPr>
          <w:rFonts w:ascii="Arial" w:hAnsi="Arial" w:cs="Arial"/>
          <w:b/>
          <w:sz w:val="22"/>
          <w:szCs w:val="22"/>
        </w:rPr>
        <w:t xml:space="preserve"> z ustanowionym dodatkow</w:t>
      </w:r>
      <w:r w:rsidR="00E164F4">
        <w:rPr>
          <w:rFonts w:ascii="Arial" w:hAnsi="Arial" w:cs="Arial"/>
          <w:b/>
          <w:sz w:val="22"/>
          <w:szCs w:val="22"/>
        </w:rPr>
        <w:t>ym zabezpieczeniem</w:t>
      </w:r>
      <w:r w:rsidRPr="00240EDD">
        <w:rPr>
          <w:rFonts w:ascii="Arial" w:hAnsi="Arial" w:cs="Arial"/>
          <w:b/>
          <w:sz w:val="22"/>
          <w:szCs w:val="22"/>
        </w:rPr>
        <w:t>:</w:t>
      </w:r>
    </w:p>
    <w:p w14:paraId="0E3E1F2E" w14:textId="77777777" w:rsidR="005A0189" w:rsidRDefault="005A0189" w:rsidP="005A0189">
      <w:pPr>
        <w:spacing w:after="57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Kwota podlegająca egzekucji w formie aktu notarialnego będzie</w:t>
      </w:r>
      <w:r w:rsidRPr="00EF4F14">
        <w:rPr>
          <w:rFonts w:ascii="Arial" w:hAnsi="Arial" w:cs="Arial"/>
          <w:sz w:val="22"/>
          <w:szCs w:val="22"/>
        </w:rPr>
        <w:t xml:space="preserve"> po</w:t>
      </w:r>
      <w:r>
        <w:rPr>
          <w:rFonts w:ascii="Arial" w:hAnsi="Arial" w:cs="Arial"/>
          <w:sz w:val="22"/>
          <w:szCs w:val="22"/>
        </w:rPr>
        <w:t xml:space="preserve">dwyższona o </w:t>
      </w:r>
      <w:r w:rsidRPr="00EF4F14">
        <w:rPr>
          <w:rFonts w:ascii="Arial" w:hAnsi="Arial" w:cs="Arial"/>
          <w:sz w:val="22"/>
          <w:szCs w:val="22"/>
        </w:rPr>
        <w:t xml:space="preserve">35% w stosunku do otrzymanej refundacji, a termin, na który akt zostanie ustanowiony wynosić </w:t>
      </w:r>
      <w:r>
        <w:rPr>
          <w:rFonts w:ascii="Arial" w:hAnsi="Arial" w:cs="Arial"/>
          <w:sz w:val="22"/>
          <w:szCs w:val="22"/>
        </w:rPr>
        <w:t>będzie</w:t>
      </w:r>
      <w:r w:rsidRPr="00EF4F14">
        <w:rPr>
          <w:rFonts w:ascii="Arial" w:hAnsi="Arial" w:cs="Arial"/>
          <w:sz w:val="22"/>
          <w:szCs w:val="22"/>
        </w:rPr>
        <w:t xml:space="preserve"> minimum 4 lata licząc od dnia podpisania umowy o refundację, obejmujący obowiązek zwrotu otrzymanego dofinansowania wraz z odsetkami ustawowymi oraz odsetkami ustawowymi za opóźnienie, a zdarzeniem, od którego uzależniony jest obowiązek zwrotu </w:t>
      </w:r>
      <w:r>
        <w:rPr>
          <w:rFonts w:ascii="Arial" w:hAnsi="Arial" w:cs="Arial"/>
          <w:sz w:val="22"/>
          <w:szCs w:val="22"/>
        </w:rPr>
        <w:t>będzie</w:t>
      </w:r>
      <w:r w:rsidRPr="00EF4F14">
        <w:rPr>
          <w:rFonts w:ascii="Arial" w:hAnsi="Arial" w:cs="Arial"/>
          <w:sz w:val="22"/>
          <w:szCs w:val="22"/>
        </w:rPr>
        <w:t xml:space="preserve"> żądanie zwrotu dofinansowania wraz z odsetkami ustawowymi dokonane w trybie określonym w umowie</w:t>
      </w:r>
      <w:r>
        <w:rPr>
          <w:rFonts w:ascii="Arial" w:hAnsi="Arial" w:cs="Arial"/>
          <w:sz w:val="22"/>
          <w:szCs w:val="22"/>
        </w:rPr>
        <w:t>.</w:t>
      </w:r>
    </w:p>
    <w:p w14:paraId="45F525B6" w14:textId="77777777" w:rsidR="00A431B1" w:rsidRPr="00FE219D" w:rsidRDefault="00A431B1" w:rsidP="00A431B1">
      <w:pPr>
        <w:spacing w:after="57" w:line="360" w:lineRule="auto"/>
        <w:rPr>
          <w:rFonts w:ascii="Arial" w:hAnsi="Arial" w:cs="Arial"/>
          <w:sz w:val="22"/>
          <w:szCs w:val="22"/>
        </w:rPr>
      </w:pPr>
      <w:r w:rsidRPr="00FE219D">
        <w:rPr>
          <w:rFonts w:ascii="Arial" w:hAnsi="Arial" w:cs="Arial"/>
          <w:sz w:val="22"/>
          <w:szCs w:val="22"/>
        </w:rPr>
        <w:t xml:space="preserve">W przypadku tej formy zabezpieczenia </w:t>
      </w:r>
      <w:r>
        <w:rPr>
          <w:rFonts w:ascii="Arial" w:hAnsi="Arial" w:cs="Arial"/>
          <w:sz w:val="22"/>
          <w:szCs w:val="22"/>
        </w:rPr>
        <w:t xml:space="preserve">na jedno stanowisko pracy </w:t>
      </w:r>
      <w:r w:rsidRPr="00FE219D">
        <w:rPr>
          <w:rFonts w:ascii="Arial" w:hAnsi="Arial" w:cs="Arial"/>
          <w:sz w:val="22"/>
          <w:szCs w:val="22"/>
        </w:rPr>
        <w:t xml:space="preserve">konieczne jest dodatkowe zabezpieczenie, takie jak: </w:t>
      </w:r>
    </w:p>
    <w:p w14:paraId="68B49526" w14:textId="66432393" w:rsidR="00A431B1" w:rsidRPr="00DC45EC" w:rsidRDefault="00A431B1" w:rsidP="00456C6C">
      <w:pPr>
        <w:numPr>
          <w:ilvl w:val="0"/>
          <w:numId w:val="31"/>
        </w:numPr>
        <w:spacing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C06258">
        <w:rPr>
          <w:rFonts w:ascii="Arial" w:hAnsi="Arial" w:cs="Arial"/>
          <w:sz w:val="22"/>
          <w:szCs w:val="22"/>
        </w:rPr>
        <w:t xml:space="preserve">poręczenie osoby fizycznej zgodne z przepisami prawa cywilnego – jeden poręczyciel, który osiąga wynagrodzenie lub dochód na poziomie </w:t>
      </w:r>
      <w:r w:rsidRPr="00DC45EC">
        <w:rPr>
          <w:rFonts w:ascii="Arial" w:hAnsi="Arial" w:cs="Arial"/>
          <w:sz w:val="22"/>
          <w:szCs w:val="22"/>
        </w:rPr>
        <w:t>co najmniej</w:t>
      </w:r>
      <w:r w:rsidR="00A74CA7">
        <w:rPr>
          <w:rFonts w:ascii="Arial" w:hAnsi="Arial" w:cs="Arial"/>
          <w:sz w:val="22"/>
          <w:szCs w:val="22"/>
        </w:rPr>
        <w:t xml:space="preserve"> 60 % przeciętnego wynagrodzenia </w:t>
      </w:r>
      <w:r w:rsidRPr="00DC45EC">
        <w:rPr>
          <w:rFonts w:ascii="Arial" w:hAnsi="Arial" w:cs="Arial"/>
          <w:sz w:val="22"/>
          <w:szCs w:val="22"/>
        </w:rPr>
        <w:t>w każdym z ostatnich 3 miesięcy;</w:t>
      </w:r>
    </w:p>
    <w:p w14:paraId="72CAD16E" w14:textId="568367C0" w:rsidR="00A431B1" w:rsidRPr="00E926B4" w:rsidRDefault="00A431B1" w:rsidP="00456C6C">
      <w:pPr>
        <w:numPr>
          <w:ilvl w:val="0"/>
          <w:numId w:val="31"/>
        </w:numPr>
        <w:spacing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C06258">
        <w:rPr>
          <w:rFonts w:ascii="Arial" w:hAnsi="Arial" w:cs="Arial"/>
          <w:sz w:val="22"/>
          <w:szCs w:val="22"/>
        </w:rPr>
        <w:t>poręczeni</w:t>
      </w:r>
      <w:r>
        <w:rPr>
          <w:rFonts w:ascii="Arial" w:hAnsi="Arial" w:cs="Arial"/>
          <w:sz w:val="22"/>
          <w:szCs w:val="22"/>
        </w:rPr>
        <w:t>e</w:t>
      </w:r>
      <w:r w:rsidRPr="00C06258">
        <w:rPr>
          <w:rFonts w:ascii="Arial" w:hAnsi="Arial" w:cs="Arial"/>
          <w:sz w:val="22"/>
          <w:szCs w:val="22"/>
        </w:rPr>
        <w:t xml:space="preserve"> zgodne z przepisami prawa cywilnego, udzielone przez osob</w:t>
      </w:r>
      <w:r>
        <w:rPr>
          <w:rFonts w:ascii="Arial" w:hAnsi="Arial" w:cs="Arial"/>
          <w:sz w:val="22"/>
          <w:szCs w:val="22"/>
        </w:rPr>
        <w:t xml:space="preserve">ę </w:t>
      </w:r>
      <w:r w:rsidRPr="00C06258">
        <w:rPr>
          <w:rFonts w:ascii="Arial" w:hAnsi="Arial" w:cs="Arial"/>
          <w:sz w:val="22"/>
          <w:szCs w:val="22"/>
        </w:rPr>
        <w:t>prawn</w:t>
      </w:r>
      <w:r>
        <w:rPr>
          <w:rFonts w:ascii="Arial" w:hAnsi="Arial" w:cs="Arial"/>
          <w:sz w:val="22"/>
          <w:szCs w:val="22"/>
        </w:rPr>
        <w:t>ą</w:t>
      </w:r>
      <w:r w:rsidRPr="00C06258">
        <w:rPr>
          <w:rFonts w:ascii="Arial" w:hAnsi="Arial" w:cs="Arial"/>
          <w:sz w:val="22"/>
          <w:szCs w:val="22"/>
        </w:rPr>
        <w:t xml:space="preserve"> lub podmiot nieposiadając</w:t>
      </w:r>
      <w:r>
        <w:rPr>
          <w:rFonts w:ascii="Arial" w:hAnsi="Arial" w:cs="Arial"/>
          <w:sz w:val="22"/>
          <w:szCs w:val="22"/>
        </w:rPr>
        <w:t xml:space="preserve">y </w:t>
      </w:r>
      <w:r w:rsidRPr="00C06258">
        <w:rPr>
          <w:rFonts w:ascii="Arial" w:hAnsi="Arial" w:cs="Arial"/>
          <w:sz w:val="22"/>
          <w:szCs w:val="22"/>
        </w:rPr>
        <w:t>osobowości prawnej, a posiadając</w:t>
      </w:r>
      <w:r>
        <w:rPr>
          <w:rFonts w:ascii="Arial" w:hAnsi="Arial" w:cs="Arial"/>
          <w:sz w:val="22"/>
          <w:szCs w:val="22"/>
        </w:rPr>
        <w:t>y</w:t>
      </w:r>
      <w:r w:rsidRPr="00C06258">
        <w:rPr>
          <w:rFonts w:ascii="Arial" w:hAnsi="Arial" w:cs="Arial"/>
          <w:sz w:val="22"/>
          <w:szCs w:val="22"/>
        </w:rPr>
        <w:t xml:space="preserve"> zdolność do czynności prawnych, któr</w:t>
      </w:r>
      <w:r>
        <w:rPr>
          <w:rFonts w:ascii="Arial" w:hAnsi="Arial" w:cs="Arial"/>
          <w:sz w:val="22"/>
          <w:szCs w:val="22"/>
        </w:rPr>
        <w:t xml:space="preserve">ego </w:t>
      </w:r>
      <w:r w:rsidRPr="00C06258">
        <w:rPr>
          <w:rFonts w:ascii="Arial" w:hAnsi="Arial" w:cs="Arial"/>
          <w:sz w:val="22"/>
          <w:szCs w:val="22"/>
        </w:rPr>
        <w:t>zdolność zabezpieczenia środków badana będzie na podstawie dokumentów finansowych, tj. bilans oraz rachunek zysków i strat za rok ubiegły</w:t>
      </w:r>
      <w:r w:rsidR="00E926B4">
        <w:rPr>
          <w:rFonts w:ascii="Arial" w:hAnsi="Arial" w:cs="Arial"/>
          <w:sz w:val="22"/>
          <w:szCs w:val="22"/>
        </w:rPr>
        <w:t xml:space="preserve"> </w:t>
      </w:r>
      <w:r w:rsidR="00E926B4" w:rsidRPr="0016083E">
        <w:rPr>
          <w:rFonts w:ascii="Arial" w:hAnsi="Arial" w:cs="Arial"/>
          <w:sz w:val="22"/>
          <w:szCs w:val="22"/>
        </w:rPr>
        <w:t>oraz dokument poświadczający uzyskiwany dochód z ostatnich 3 miesięc</w:t>
      </w:r>
      <w:r w:rsidR="0016083E">
        <w:rPr>
          <w:rFonts w:ascii="Arial" w:hAnsi="Arial" w:cs="Arial"/>
          <w:sz w:val="22"/>
          <w:szCs w:val="22"/>
        </w:rPr>
        <w:t>y</w:t>
      </w:r>
      <w:r w:rsidRPr="00E926B4">
        <w:rPr>
          <w:rFonts w:ascii="Arial" w:hAnsi="Arial" w:cs="Arial"/>
          <w:sz w:val="22"/>
          <w:szCs w:val="22"/>
        </w:rPr>
        <w:t>.</w:t>
      </w:r>
    </w:p>
    <w:p w14:paraId="7F5396DB" w14:textId="77777777" w:rsidR="00B472D1" w:rsidRPr="00EF4F14" w:rsidRDefault="00EF4F14" w:rsidP="002E29F0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Uwaga:</w:t>
      </w:r>
    </w:p>
    <w:p w14:paraId="44CF4CEA" w14:textId="76EE9DB2" w:rsidR="00B472D1" w:rsidRPr="00EF4F14" w:rsidRDefault="00B472D1" w:rsidP="00EF4F14">
      <w:pPr>
        <w:spacing w:after="57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W </w:t>
      </w:r>
      <w:r w:rsidR="004775CC">
        <w:rPr>
          <w:rFonts w:ascii="Arial" w:hAnsi="Arial" w:cs="Arial"/>
          <w:sz w:val="22"/>
          <w:szCs w:val="22"/>
        </w:rPr>
        <w:t>ww.</w:t>
      </w:r>
      <w:r w:rsidRPr="00EF4F14">
        <w:rPr>
          <w:rFonts w:ascii="Arial" w:hAnsi="Arial" w:cs="Arial"/>
          <w:sz w:val="22"/>
          <w:szCs w:val="22"/>
        </w:rPr>
        <w:t xml:space="preserve"> formach zabezpieczenia zwrotu refundacji przez poręczenie osób fizycznych poręczycielem może być osoba:</w:t>
      </w:r>
    </w:p>
    <w:p w14:paraId="5FC68280" w14:textId="77777777" w:rsidR="00B472D1" w:rsidRPr="00EF4F14" w:rsidRDefault="002E29F0" w:rsidP="009017B5">
      <w:pPr>
        <w:pStyle w:val="-Normalny"/>
      </w:pPr>
      <w:r>
        <w:t>p</w:t>
      </w:r>
      <w:r w:rsidR="00EF4F14" w:rsidRPr="00EF4F14">
        <w:t>ozostająca w stosunku pracy z pracodawc</w:t>
      </w:r>
      <w:r w:rsidR="00B472D1" w:rsidRPr="00EF4F14">
        <w:t xml:space="preserve">ą nie będącym w stanie likwidacji lub upadłości, nie będąca w okresie </w:t>
      </w:r>
      <w:r w:rsidR="004D47B0">
        <w:t>wypowiedzenia</w:t>
      </w:r>
      <w:r w:rsidR="00B472D1" w:rsidRPr="00EF4F14">
        <w:t xml:space="preserve">, zatrudniona na czas nieokreślony </w:t>
      </w:r>
      <w:r w:rsidR="00B94969" w:rsidRPr="00EF4F14">
        <w:t xml:space="preserve">lub określony nie krótszy niż 3 </w:t>
      </w:r>
      <w:r w:rsidR="00B472D1" w:rsidRPr="00EF4F14">
        <w:t xml:space="preserve">lata, licząc od dnia złożenia </w:t>
      </w:r>
      <w:r w:rsidR="004D47B0">
        <w:t>wniosku</w:t>
      </w:r>
      <w:r w:rsidR="00B472D1" w:rsidRPr="00EF4F14">
        <w:t>, wobec której nie są ustanowione zajęcia w egzekucji sądowej lub administracyjnej;</w:t>
      </w:r>
    </w:p>
    <w:p w14:paraId="5D894C01" w14:textId="5B17DFE9" w:rsidR="00B472D1" w:rsidRPr="00EF4F14" w:rsidRDefault="002E29F0" w:rsidP="009017B5">
      <w:pPr>
        <w:pStyle w:val="-Normalny"/>
      </w:pPr>
      <w:r>
        <w:t>p</w:t>
      </w:r>
      <w:r w:rsidR="004D47B0">
        <w:t>rowadząca</w:t>
      </w:r>
      <w:r w:rsidR="00EF4F14" w:rsidRPr="00EF4F14">
        <w:t xml:space="preserve"> </w:t>
      </w:r>
      <w:r>
        <w:t>d</w:t>
      </w:r>
      <w:r w:rsidR="004D47B0">
        <w:t>z</w:t>
      </w:r>
      <w:r w:rsidR="00EF4F14" w:rsidRPr="00EF4F14">
        <w:t xml:space="preserve">iałalność gospodarczą, która to </w:t>
      </w:r>
      <w:r>
        <w:t>d</w:t>
      </w:r>
      <w:r w:rsidR="004D47B0">
        <w:t>z</w:t>
      </w:r>
      <w:r w:rsidR="00EF4F14" w:rsidRPr="00EF4F14">
        <w:t xml:space="preserve">iałalność nie jest </w:t>
      </w:r>
      <w:r w:rsidR="003B2CB3">
        <w:t xml:space="preserve">zawieszona, </w:t>
      </w:r>
      <w:r w:rsidR="00EF4F14" w:rsidRPr="00EF4F14">
        <w:t xml:space="preserve">w stanie likwidacji lub upadłości, a osoba </w:t>
      </w:r>
      <w:r>
        <w:t>p</w:t>
      </w:r>
      <w:r w:rsidR="004D47B0">
        <w:t>rowadząca</w:t>
      </w:r>
      <w:r w:rsidR="00EF4F14" w:rsidRPr="00EF4F14">
        <w:t xml:space="preserve"> w/w </w:t>
      </w:r>
      <w:r>
        <w:t>d</w:t>
      </w:r>
      <w:r w:rsidR="004D47B0">
        <w:t>z</w:t>
      </w:r>
      <w:r w:rsidR="00EF4F14" w:rsidRPr="00EF4F14">
        <w:t xml:space="preserve">iałalność nie posiada zaległości w </w:t>
      </w:r>
      <w:r w:rsidR="00776EAF">
        <w:t>ZUS</w:t>
      </w:r>
      <w:r w:rsidR="00EF4F14" w:rsidRPr="00EF4F14">
        <w:t xml:space="preserve"> i </w:t>
      </w:r>
      <w:r w:rsidR="003B2CB3">
        <w:t>U</w:t>
      </w:r>
      <w:r w:rsidR="004D47B0">
        <w:t>rzędzie</w:t>
      </w:r>
      <w:r w:rsidR="00EF4F14" w:rsidRPr="00EF4F14">
        <w:t xml:space="preserve"> </w:t>
      </w:r>
      <w:r w:rsidR="00FC5F33">
        <w:t>S</w:t>
      </w:r>
      <w:r w:rsidR="00FC5F33" w:rsidRPr="00EF4F14">
        <w:t>karbowym</w:t>
      </w:r>
      <w:r w:rsidR="00EF4F14" w:rsidRPr="00EF4F14">
        <w:t xml:space="preserve"> z tytułu jej </w:t>
      </w:r>
      <w:r w:rsidR="004D47B0">
        <w:t>prowadzenia</w:t>
      </w:r>
      <w:r w:rsidR="00EF4F14" w:rsidRPr="00EF4F14">
        <w:t>;</w:t>
      </w:r>
    </w:p>
    <w:p w14:paraId="7735A497" w14:textId="2C36C215" w:rsidR="00B472D1" w:rsidRPr="00EF4F14" w:rsidRDefault="00EF4F14" w:rsidP="009017B5">
      <w:pPr>
        <w:pStyle w:val="-Normalny"/>
      </w:pPr>
      <w:r w:rsidRPr="00EF4F14">
        <w:t>posiadająca prawo do em</w:t>
      </w:r>
      <w:r w:rsidR="00B472D1" w:rsidRPr="00EF4F14">
        <w:t>erytury lub renty stałej.</w:t>
      </w:r>
    </w:p>
    <w:p w14:paraId="5FF83A14" w14:textId="77777777" w:rsidR="00B472D1" w:rsidRPr="00EF4F14" w:rsidRDefault="00B472D1" w:rsidP="002E29F0">
      <w:pPr>
        <w:spacing w:before="240" w:after="57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W przypadku zabezpieczenia przez poręczenie osób fizycznych, poręczycielem nie może być:</w:t>
      </w:r>
    </w:p>
    <w:p w14:paraId="50D8E99B" w14:textId="77777777" w:rsidR="00B472D1" w:rsidRPr="002E29F0" w:rsidRDefault="002E29F0" w:rsidP="009017B5">
      <w:pPr>
        <w:pStyle w:val="-Normalny"/>
      </w:pPr>
      <w:r w:rsidRPr="002E29F0">
        <w:t>o</w:t>
      </w:r>
      <w:r w:rsidR="00EF4F14" w:rsidRPr="002E29F0">
        <w:t xml:space="preserve">soba </w:t>
      </w:r>
      <w:r w:rsidRPr="002E29F0">
        <w:t>p</w:t>
      </w:r>
      <w:r w:rsidR="004D47B0" w:rsidRPr="002E29F0">
        <w:t>rowadząca</w:t>
      </w:r>
      <w:r w:rsidR="00EF4F14" w:rsidRPr="002E29F0">
        <w:t xml:space="preserve"> </w:t>
      </w:r>
      <w:r w:rsidRPr="002E29F0">
        <w:t>d</w:t>
      </w:r>
      <w:r w:rsidR="004D47B0" w:rsidRPr="002E29F0">
        <w:t>z</w:t>
      </w:r>
      <w:r w:rsidR="00EF4F14" w:rsidRPr="002E29F0">
        <w:t xml:space="preserve">iałalność gospodarczą rozliczająca się z podatku dochodowego </w:t>
      </w:r>
      <w:r w:rsidR="00B472D1" w:rsidRPr="002E29F0">
        <w:t>w</w:t>
      </w:r>
      <w:r w:rsidR="00240EDD" w:rsidRPr="002E29F0">
        <w:t xml:space="preserve"> </w:t>
      </w:r>
      <w:r w:rsidR="00B472D1" w:rsidRPr="002E29F0">
        <w:t>formie karty podatkowej oraz w formie ryczałtu od przychodów ewidencjonowanych;</w:t>
      </w:r>
    </w:p>
    <w:p w14:paraId="2C86BF12" w14:textId="77777777" w:rsidR="00B472D1" w:rsidRPr="002E29F0" w:rsidRDefault="002E29F0" w:rsidP="009017B5">
      <w:pPr>
        <w:pStyle w:val="-Normalny"/>
      </w:pPr>
      <w:r>
        <w:lastRenderedPageBreak/>
        <w:t>w</w:t>
      </w:r>
      <w:r w:rsidR="00EF4F14" w:rsidRPr="002E29F0">
        <w:t xml:space="preserve">spółmałżonek wnioskodawcy </w:t>
      </w:r>
      <w:r w:rsidR="00B472D1" w:rsidRPr="002E29F0">
        <w:t xml:space="preserve">(z wyjątkiem sytuacji, w której małżonkowie posiadają </w:t>
      </w:r>
      <w:r w:rsidR="004D47B0" w:rsidRPr="002E29F0">
        <w:t>rozdzielność</w:t>
      </w:r>
      <w:r w:rsidR="00B472D1" w:rsidRPr="002E29F0">
        <w:t xml:space="preserve"> majątkową);</w:t>
      </w:r>
    </w:p>
    <w:p w14:paraId="485CCE42" w14:textId="77777777" w:rsidR="00B472D1" w:rsidRPr="00EF4F14" w:rsidRDefault="002E29F0" w:rsidP="009017B5">
      <w:pPr>
        <w:pStyle w:val="-Normalny"/>
      </w:pPr>
      <w:r>
        <w:t>o</w:t>
      </w:r>
      <w:r w:rsidR="00EF4F14" w:rsidRPr="00EF4F14">
        <w:t>soba w wieku powyżej 67 lat</w:t>
      </w:r>
      <w:r w:rsidR="00B472D1" w:rsidRPr="00EF4F14">
        <w:t>;</w:t>
      </w:r>
    </w:p>
    <w:p w14:paraId="2B61A713" w14:textId="77777777" w:rsidR="00B472D1" w:rsidRPr="00EF4F14" w:rsidRDefault="002E29F0" w:rsidP="009017B5">
      <w:pPr>
        <w:pStyle w:val="-Normalny"/>
      </w:pPr>
      <w:r>
        <w:t>o</w:t>
      </w:r>
      <w:r w:rsidRPr="002E29F0">
        <w:t>soba, która udzieliła już poręczenia na niezakończone umowy dotyczące uzyskania środków będących w dyspozycji</w:t>
      </w:r>
      <w:r w:rsidRPr="00EF4F14">
        <w:t xml:space="preserve"> </w:t>
      </w:r>
      <w:r>
        <w:t>P</w:t>
      </w:r>
      <w:r w:rsidRPr="00EF4F14">
        <w:t xml:space="preserve">owiatowego </w:t>
      </w:r>
      <w:r>
        <w:t>Urzędu</w:t>
      </w:r>
      <w:r w:rsidRPr="00EF4F14">
        <w:t xml:space="preserve"> </w:t>
      </w:r>
      <w:r>
        <w:t>P</w:t>
      </w:r>
      <w:r w:rsidRPr="00EF4F14">
        <w:t xml:space="preserve">racy </w:t>
      </w:r>
      <w:r>
        <w:t>w</w:t>
      </w:r>
      <w:r w:rsidRPr="00EF4F14">
        <w:t xml:space="preserve"> Pszczynie (dotacje, refundacje);</w:t>
      </w:r>
    </w:p>
    <w:p w14:paraId="67A92ECD" w14:textId="1E6E0CD0" w:rsidR="00BA2046" w:rsidRDefault="002E29F0" w:rsidP="009017B5">
      <w:pPr>
        <w:pStyle w:val="-Normalny"/>
      </w:pPr>
      <w:r>
        <w:t>o</w:t>
      </w:r>
      <w:r w:rsidR="00EF4F14" w:rsidRPr="00EF4F14">
        <w:t xml:space="preserve">soba, której aktualne zobowiązania finansowe pomniejszają miesięcznie </w:t>
      </w:r>
      <w:r w:rsidR="004D47B0">
        <w:t>wynagrodzenie</w:t>
      </w:r>
      <w:r w:rsidR="00EF4F14" w:rsidRPr="00EF4F14">
        <w:t xml:space="preserve"> lub dochód poniżej kwoty 60% przecięt</w:t>
      </w:r>
      <w:r w:rsidR="00B472D1" w:rsidRPr="00EF4F14">
        <w:t xml:space="preserve">nego </w:t>
      </w:r>
      <w:r w:rsidR="004D47B0">
        <w:t>wynagrodzenia</w:t>
      </w:r>
      <w:r w:rsidR="00B472D1" w:rsidRPr="00EF4F14">
        <w:t xml:space="preserve"> dla poręczenia cywilnego</w:t>
      </w:r>
      <w:r w:rsidR="00A85920">
        <w:t>;</w:t>
      </w:r>
    </w:p>
    <w:p w14:paraId="3BD0785C" w14:textId="77777777" w:rsidR="00C7284F" w:rsidRDefault="004C3B1C" w:rsidP="009017B5">
      <w:pPr>
        <w:pStyle w:val="-Normalny"/>
      </w:pPr>
      <w:r>
        <w:t xml:space="preserve">pracownik </w:t>
      </w:r>
      <w:r w:rsidR="001950FD">
        <w:t xml:space="preserve">wnioskodawcy </w:t>
      </w:r>
      <w:r>
        <w:t>ani jego współmałżonek</w:t>
      </w:r>
      <w:r w:rsidR="00C7284F">
        <w:t>;</w:t>
      </w:r>
    </w:p>
    <w:p w14:paraId="5C53495C" w14:textId="39714345" w:rsidR="00B472D1" w:rsidRPr="00EF4F14" w:rsidRDefault="00C7284F" w:rsidP="009017B5">
      <w:pPr>
        <w:pStyle w:val="-Normalny"/>
      </w:pPr>
      <w:r>
        <w:t xml:space="preserve">wspólnik, członek zarządu lub prokurent spółki składającej wniosek </w:t>
      </w:r>
      <w:r w:rsidRPr="00B7100C">
        <w:t>(</w:t>
      </w:r>
      <w:r>
        <w:t>z</w:t>
      </w:r>
      <w:r w:rsidRPr="00B7100C">
        <w:t xml:space="preserve"> wyjątkiem sytuacji, w której </w:t>
      </w:r>
      <w:r>
        <w:t xml:space="preserve">wspólnik, członek zarządu lub prokurent spółki składającej wniosek posiada inne źródło dochodu, z którego osiąga </w:t>
      </w:r>
      <w:r w:rsidRPr="00B7100C">
        <w:t>wynagrod</w:t>
      </w:r>
      <w:r>
        <w:t>z</w:t>
      </w:r>
      <w:r w:rsidRPr="00B7100C">
        <w:t>enie lub dochód na po</w:t>
      </w:r>
      <w:r>
        <w:t>z</w:t>
      </w:r>
      <w:r w:rsidRPr="00B7100C">
        <w:t>iomie co najmniej 60% pr</w:t>
      </w:r>
      <w:r>
        <w:t>z</w:t>
      </w:r>
      <w:r w:rsidRPr="00B7100C">
        <w:t>eciętnego wynagrod</w:t>
      </w:r>
      <w:r>
        <w:t>z</w:t>
      </w:r>
      <w:r w:rsidRPr="00B7100C">
        <w:t>enia</w:t>
      </w:r>
      <w:r>
        <w:t xml:space="preserve"> </w:t>
      </w:r>
      <w:r w:rsidRPr="00B7100C">
        <w:t xml:space="preserve">w każdym </w:t>
      </w:r>
      <w:r>
        <w:t>z</w:t>
      </w:r>
      <w:r w:rsidRPr="00B7100C">
        <w:t xml:space="preserve"> ostatnich 3 miesięcy</w:t>
      </w:r>
      <w:r>
        <w:t>).</w:t>
      </w:r>
    </w:p>
    <w:p w14:paraId="023236E0" w14:textId="7A77312C" w:rsidR="00B472D1" w:rsidRPr="00EF4F14" w:rsidRDefault="00B472D1" w:rsidP="002E29F0">
      <w:pPr>
        <w:spacing w:before="240" w:after="57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Poręczyciele są zobowiązani dołączyć do </w:t>
      </w:r>
      <w:r w:rsidR="004D47B0">
        <w:rPr>
          <w:rFonts w:ascii="Arial" w:hAnsi="Arial" w:cs="Arial"/>
          <w:sz w:val="22"/>
          <w:szCs w:val="22"/>
        </w:rPr>
        <w:t>wniosku</w:t>
      </w:r>
      <w:r w:rsidRPr="00EF4F14">
        <w:rPr>
          <w:rFonts w:ascii="Arial" w:hAnsi="Arial" w:cs="Arial"/>
          <w:sz w:val="22"/>
          <w:szCs w:val="22"/>
        </w:rPr>
        <w:t xml:space="preserve"> zaświadczenia o</w:t>
      </w:r>
      <w:r w:rsidR="002E29F0">
        <w:rPr>
          <w:rFonts w:ascii="Arial" w:hAnsi="Arial" w:cs="Arial"/>
          <w:sz w:val="22"/>
          <w:szCs w:val="22"/>
        </w:rPr>
        <w:t xml:space="preserve"> </w:t>
      </w:r>
      <w:r w:rsidRPr="00EF4F14">
        <w:rPr>
          <w:rFonts w:ascii="Arial" w:hAnsi="Arial" w:cs="Arial"/>
          <w:sz w:val="22"/>
          <w:szCs w:val="22"/>
        </w:rPr>
        <w:t xml:space="preserve">zarobkach na druku, który stanowi załącznik do </w:t>
      </w:r>
      <w:r w:rsidR="004D47B0">
        <w:rPr>
          <w:rFonts w:ascii="Arial" w:hAnsi="Arial" w:cs="Arial"/>
          <w:sz w:val="22"/>
          <w:szCs w:val="22"/>
        </w:rPr>
        <w:t>wniosku</w:t>
      </w:r>
      <w:r w:rsidRPr="00EF4F14">
        <w:rPr>
          <w:rFonts w:ascii="Arial" w:hAnsi="Arial" w:cs="Arial"/>
          <w:sz w:val="22"/>
          <w:szCs w:val="22"/>
        </w:rPr>
        <w:t xml:space="preserve"> wydane nie wcześniej niż 14 dni od daty złożenia </w:t>
      </w:r>
      <w:r w:rsidR="004D47B0">
        <w:rPr>
          <w:rFonts w:ascii="Arial" w:hAnsi="Arial" w:cs="Arial"/>
          <w:sz w:val="22"/>
          <w:szCs w:val="22"/>
        </w:rPr>
        <w:t>wniosku.</w:t>
      </w:r>
    </w:p>
    <w:p w14:paraId="5B6FEACB" w14:textId="77777777" w:rsidR="00B472D1" w:rsidRPr="00EF4F14" w:rsidRDefault="00B472D1" w:rsidP="002E29F0">
      <w:pPr>
        <w:spacing w:before="240" w:after="57" w:line="360" w:lineRule="auto"/>
        <w:rPr>
          <w:rFonts w:ascii="Arial" w:hAnsi="Arial" w:cs="Arial"/>
          <w:color w:val="000000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W przypadku, gdy </w:t>
      </w:r>
      <w:r w:rsidR="002E29F0">
        <w:rPr>
          <w:rFonts w:ascii="Arial" w:hAnsi="Arial" w:cs="Arial"/>
          <w:sz w:val="22"/>
          <w:szCs w:val="22"/>
        </w:rPr>
        <w:t>P</w:t>
      </w:r>
      <w:r w:rsidRPr="00EF4F14">
        <w:rPr>
          <w:rFonts w:ascii="Arial" w:hAnsi="Arial" w:cs="Arial"/>
          <w:sz w:val="22"/>
          <w:szCs w:val="22"/>
        </w:rPr>
        <w:t xml:space="preserve">oręczycielem jest emeryt/rencista należy przedstawić decyzję o przyznaniu emerytury/renty lub ostatnią decyzję o jej waloryzacji oraz aktualny wyciąg bankowy </w:t>
      </w:r>
      <w:r w:rsidR="004D47B0">
        <w:rPr>
          <w:rFonts w:ascii="Arial" w:hAnsi="Arial" w:cs="Arial"/>
          <w:sz w:val="22"/>
          <w:szCs w:val="22"/>
        </w:rPr>
        <w:t>potwierdzający</w:t>
      </w:r>
      <w:r w:rsidRPr="00EF4F14">
        <w:rPr>
          <w:rFonts w:ascii="Arial" w:hAnsi="Arial" w:cs="Arial"/>
          <w:sz w:val="22"/>
          <w:szCs w:val="22"/>
        </w:rPr>
        <w:t xml:space="preserve"> wpływ emerytury/renty na konto bankowe lub </w:t>
      </w:r>
      <w:r w:rsidR="00EF4F14" w:rsidRPr="00EF4F14">
        <w:rPr>
          <w:rFonts w:ascii="Arial" w:hAnsi="Arial" w:cs="Arial"/>
          <w:sz w:val="22"/>
          <w:szCs w:val="22"/>
        </w:rPr>
        <w:t xml:space="preserve">ostatni odcinek emerytury/renty, bądź zaświadczenie z </w:t>
      </w:r>
      <w:r w:rsidR="00776EAF">
        <w:rPr>
          <w:rFonts w:ascii="Arial" w:hAnsi="Arial" w:cs="Arial"/>
          <w:sz w:val="22"/>
          <w:szCs w:val="22"/>
        </w:rPr>
        <w:t>ZUS</w:t>
      </w:r>
      <w:r w:rsidR="00EF4F14" w:rsidRPr="00EF4F14">
        <w:rPr>
          <w:rFonts w:ascii="Arial" w:hAnsi="Arial" w:cs="Arial"/>
          <w:sz w:val="22"/>
          <w:szCs w:val="22"/>
        </w:rPr>
        <w:t xml:space="preserve"> o</w:t>
      </w:r>
      <w:r w:rsidR="002C797C">
        <w:rPr>
          <w:rFonts w:ascii="Arial" w:hAnsi="Arial" w:cs="Arial"/>
          <w:sz w:val="22"/>
          <w:szCs w:val="22"/>
        </w:rPr>
        <w:t xml:space="preserve"> </w:t>
      </w:r>
      <w:r w:rsidR="00EF4F14" w:rsidRPr="00EF4F14">
        <w:rPr>
          <w:rFonts w:ascii="Arial" w:hAnsi="Arial" w:cs="Arial"/>
          <w:sz w:val="22"/>
          <w:szCs w:val="22"/>
        </w:rPr>
        <w:t>wysokości otrzymanego świadczenia.</w:t>
      </w:r>
    </w:p>
    <w:p w14:paraId="742F87CB" w14:textId="77777777" w:rsidR="007F061F" w:rsidRPr="00D879DF" w:rsidRDefault="007F061F" w:rsidP="00402BE8">
      <w:pPr>
        <w:spacing w:before="120" w:after="360" w:line="360" w:lineRule="auto"/>
        <w:rPr>
          <w:rFonts w:ascii="Arial" w:hAnsi="Arial" w:cs="Arial"/>
          <w:sz w:val="22"/>
          <w:szCs w:val="22"/>
        </w:rPr>
      </w:pPr>
      <w:r w:rsidRPr="00226DAD">
        <w:rPr>
          <w:rFonts w:ascii="Arial" w:hAnsi="Arial" w:cs="Arial"/>
          <w:sz w:val="22"/>
          <w:szCs w:val="22"/>
        </w:rPr>
        <w:t>W przypadku osoby prowadzącej działalność gospodarczą należy przedłożyć zaświadczenie z ZUS i Urzędu Skarbowego o braku posiadania zaległości podatkowych lub składkowych, o braku postępowań mających na celu ujawnienie zaległości podatkowych lub składkowych i określenia</w:t>
      </w:r>
      <w:r>
        <w:rPr>
          <w:rFonts w:ascii="Arial" w:hAnsi="Arial" w:cs="Arial"/>
          <w:sz w:val="22"/>
          <w:szCs w:val="22"/>
        </w:rPr>
        <w:t xml:space="preserve"> </w:t>
      </w:r>
      <w:r w:rsidRPr="00226DAD">
        <w:rPr>
          <w:rFonts w:ascii="Arial" w:hAnsi="Arial" w:cs="Arial"/>
          <w:sz w:val="22"/>
          <w:szCs w:val="22"/>
        </w:rPr>
        <w:t>ich wysokości, o braku postępowań egzekucyjnych, również w zakresie innych niż składkowe</w:t>
      </w:r>
      <w:r>
        <w:rPr>
          <w:rFonts w:ascii="Arial" w:hAnsi="Arial" w:cs="Arial"/>
          <w:sz w:val="22"/>
          <w:szCs w:val="22"/>
        </w:rPr>
        <w:t xml:space="preserve"> </w:t>
      </w:r>
      <w:r w:rsidRPr="00226DAD">
        <w:rPr>
          <w:rFonts w:ascii="Arial" w:hAnsi="Arial" w:cs="Arial"/>
          <w:sz w:val="22"/>
          <w:szCs w:val="22"/>
        </w:rPr>
        <w:t>i podatkowe zobowiązania oraz dotyczące podatków lub składek, których termin płatności został odroczony lub których płatność została rozłożona na raty, zaświadczenie z Urzędu Skarbowego</w:t>
      </w:r>
      <w:r>
        <w:rPr>
          <w:rFonts w:ascii="Arial" w:hAnsi="Arial" w:cs="Arial"/>
          <w:sz w:val="22"/>
          <w:szCs w:val="22"/>
        </w:rPr>
        <w:t xml:space="preserve"> </w:t>
      </w:r>
      <w:r w:rsidRPr="00226DAD">
        <w:rPr>
          <w:rFonts w:ascii="Arial" w:hAnsi="Arial" w:cs="Arial"/>
          <w:sz w:val="22"/>
          <w:szCs w:val="22"/>
        </w:rPr>
        <w:t>o wysokości przychodu i dochodu podatnika wykazanego w poprzednim roku kalendarzowym, wydane nie wcześniej niż 14 dni od daty złożenia Wniosku.</w:t>
      </w:r>
    </w:p>
    <w:p w14:paraId="5DE7D885" w14:textId="77777777" w:rsidR="00883C12" w:rsidRPr="00402BE8" w:rsidRDefault="00B472D1" w:rsidP="00402BE8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402BE8">
        <w:rPr>
          <w:rFonts w:ascii="Arial" w:hAnsi="Arial" w:cs="Arial"/>
          <w:b/>
          <w:bCs/>
          <w:sz w:val="22"/>
          <w:szCs w:val="22"/>
        </w:rPr>
        <w:t xml:space="preserve">Wszelkie koszty związane z zabezpieczeniem ponosi podmiot, przedszkole, szkoła, producent rolny, żłobek, klub </w:t>
      </w:r>
      <w:r w:rsidR="002E29F0" w:rsidRPr="00402BE8">
        <w:rPr>
          <w:rFonts w:ascii="Arial" w:hAnsi="Arial" w:cs="Arial"/>
          <w:b/>
          <w:bCs/>
          <w:sz w:val="22"/>
          <w:szCs w:val="22"/>
        </w:rPr>
        <w:t>d</w:t>
      </w:r>
      <w:r w:rsidR="004D47B0" w:rsidRPr="00402BE8">
        <w:rPr>
          <w:rFonts w:ascii="Arial" w:hAnsi="Arial" w:cs="Arial"/>
          <w:b/>
          <w:bCs/>
          <w:sz w:val="22"/>
          <w:szCs w:val="22"/>
        </w:rPr>
        <w:t>z</w:t>
      </w:r>
      <w:r w:rsidRPr="00402BE8">
        <w:rPr>
          <w:rFonts w:ascii="Arial" w:hAnsi="Arial" w:cs="Arial"/>
          <w:b/>
          <w:bCs/>
          <w:sz w:val="22"/>
          <w:szCs w:val="22"/>
        </w:rPr>
        <w:t>iecięcy lub podmiot świ</w:t>
      </w:r>
      <w:r w:rsidR="0034031D" w:rsidRPr="00402BE8">
        <w:rPr>
          <w:rFonts w:ascii="Arial" w:hAnsi="Arial" w:cs="Arial"/>
          <w:b/>
          <w:bCs/>
          <w:sz w:val="22"/>
          <w:szCs w:val="22"/>
        </w:rPr>
        <w:t>adczący usługi rehabilitacyjne.</w:t>
      </w:r>
    </w:p>
    <w:p w14:paraId="226A4A63" w14:textId="77777777" w:rsidR="00883C12" w:rsidRDefault="00883C12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2B46E83" w14:textId="77777777" w:rsidR="00B472D1" w:rsidRPr="00EF4F14" w:rsidRDefault="00B472D1" w:rsidP="002E29F0">
      <w:pPr>
        <w:pStyle w:val="Inormalnybold"/>
        <w:rPr>
          <w:bCs/>
        </w:rPr>
      </w:pPr>
      <w:r w:rsidRPr="00EF4F14">
        <w:lastRenderedPageBreak/>
        <w:t>Szczegółowa specyfikacja zakupów w ramach wnioskowanej refundacji kosztów wyposażenia lub doposażenia stanowiska pracy:</w:t>
      </w:r>
    </w:p>
    <w:p w14:paraId="3F007A6C" w14:textId="492D9745" w:rsidR="00B472D1" w:rsidRPr="00EF4F14" w:rsidRDefault="00B472D1" w:rsidP="00EF4F14">
      <w:pPr>
        <w:tabs>
          <w:tab w:val="left" w:pos="45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bCs/>
          <w:sz w:val="22"/>
          <w:szCs w:val="22"/>
        </w:rPr>
        <w:t>A</w:t>
      </w:r>
      <w:r w:rsidR="00883C12">
        <w:rPr>
          <w:rFonts w:ascii="Arial" w:hAnsi="Arial" w:cs="Arial"/>
          <w:b/>
          <w:bCs/>
          <w:sz w:val="22"/>
          <w:szCs w:val="22"/>
        </w:rPr>
        <w:t xml:space="preserve"> </w:t>
      </w:r>
      <w:r w:rsidR="00EF4F14" w:rsidRPr="00EF4F14">
        <w:rPr>
          <w:rFonts w:ascii="Arial" w:hAnsi="Arial" w:cs="Arial"/>
          <w:sz w:val="22"/>
          <w:szCs w:val="22"/>
        </w:rPr>
        <w:t xml:space="preserve">nazwa stanowiska pracy: </w:t>
      </w:r>
      <w:sdt>
        <w:sdtPr>
          <w:rPr>
            <w:rFonts w:ascii="Arial" w:hAnsi="Arial" w:cs="Arial"/>
            <w:sz w:val="22"/>
            <w:szCs w:val="22"/>
          </w:rPr>
          <w:id w:val="1934397584"/>
          <w:placeholder>
            <w:docPart w:val="FB9827936E224068A3D33093B06E8F51"/>
          </w:placeholder>
          <w:showingPlcHdr/>
        </w:sdtPr>
        <w:sdtContent>
          <w:r w:rsidR="00763578">
            <w:rPr>
              <w:rStyle w:val="Tekstzastpczy"/>
            </w:rPr>
            <w:t>…</w:t>
          </w:r>
        </w:sdtContent>
      </w:sdt>
    </w:p>
    <w:tbl>
      <w:tblPr>
        <w:tblStyle w:val="Zwykatabela21"/>
        <w:tblW w:w="9072" w:type="dxa"/>
        <w:tblInd w:w="108" w:type="dxa"/>
        <w:tblLayout w:type="fixed"/>
        <w:tblLook w:val="0020" w:firstRow="1" w:lastRow="0" w:firstColumn="0" w:lastColumn="0" w:noHBand="0" w:noVBand="0"/>
      </w:tblPr>
      <w:tblGrid>
        <w:gridCol w:w="709"/>
        <w:gridCol w:w="4394"/>
        <w:gridCol w:w="2070"/>
        <w:gridCol w:w="1899"/>
      </w:tblGrid>
      <w:tr w:rsidR="00B472D1" w:rsidRPr="00EF4F14" w14:paraId="7AC51C9C" w14:textId="77777777" w:rsidTr="006539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</w:tcPr>
          <w:p w14:paraId="10654B1E" w14:textId="77777777" w:rsidR="00B472D1" w:rsidRPr="00EF4F14" w:rsidRDefault="00B472D1" w:rsidP="00EF4F14">
            <w:pPr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F4F14">
              <w:rPr>
                <w:rFonts w:ascii="Arial" w:hAnsi="Arial" w:cs="Arial"/>
                <w:b w:val="0"/>
                <w:sz w:val="22"/>
                <w:szCs w:val="22"/>
              </w:rPr>
              <w:t>Lp.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94" w:type="dxa"/>
          </w:tcPr>
          <w:p w14:paraId="18FF7520" w14:textId="77777777" w:rsidR="00B472D1" w:rsidRPr="00EF4F14" w:rsidRDefault="00B472D1" w:rsidP="00EF4F14">
            <w:pPr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F4F14">
              <w:rPr>
                <w:rFonts w:ascii="Arial" w:hAnsi="Arial" w:cs="Arial"/>
                <w:b w:val="0"/>
                <w:sz w:val="22"/>
                <w:szCs w:val="22"/>
              </w:rPr>
              <w:t>Wydatek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</w:tcPr>
          <w:p w14:paraId="1B3CFB15" w14:textId="77777777" w:rsidR="00B472D1" w:rsidRPr="00EF4F14" w:rsidRDefault="00B472D1" w:rsidP="00EF4F14">
            <w:pPr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F4F14">
              <w:rPr>
                <w:rFonts w:ascii="Arial" w:hAnsi="Arial" w:cs="Arial"/>
                <w:b w:val="0"/>
                <w:sz w:val="22"/>
                <w:szCs w:val="22"/>
              </w:rPr>
              <w:t>Kwota brutto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9" w:type="dxa"/>
          </w:tcPr>
          <w:p w14:paraId="0D791FC9" w14:textId="77777777" w:rsidR="00B472D1" w:rsidRPr="00EF4F14" w:rsidRDefault="00B472D1" w:rsidP="00EF4F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F4F14">
              <w:rPr>
                <w:rFonts w:ascii="Arial" w:hAnsi="Arial" w:cs="Arial"/>
                <w:b w:val="0"/>
                <w:sz w:val="22"/>
                <w:szCs w:val="22"/>
              </w:rPr>
              <w:t>Termin zakupu</w:t>
            </w:r>
          </w:p>
        </w:tc>
      </w:tr>
      <w:tr w:rsidR="00B472D1" w:rsidRPr="00EF4F14" w14:paraId="6C71ADC8" w14:textId="77777777" w:rsidTr="00653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-1433198079"/>
            <w:placeholder>
              <w:docPart w:val="DCF20AA1EE204237A6F980F8E44607BE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76E78E85" w14:textId="6950A374" w:rsidR="00B472D1" w:rsidRPr="00763578" w:rsidRDefault="00763578" w:rsidP="00763578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318032583"/>
            <w:placeholder>
              <w:docPart w:val="B815612A8BBF450E9944102FDC57A427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2C537C47" w14:textId="5ABDD54B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744839230"/>
            <w:placeholder>
              <w:docPart w:val="68F02382F98A470B8183EFECEA2B126E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19D3824B" w14:textId="7C3D7CA9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885591105"/>
            <w:placeholder>
              <w:docPart w:val="D31D913FC2DB4AA2A1054B28683BC00A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623A2A32" w14:textId="6974D46E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4D61A361" w14:textId="77777777" w:rsidTr="00653908">
        <w:sdt>
          <w:sdtPr>
            <w:rPr>
              <w:rFonts w:ascii="Arial" w:hAnsi="Arial" w:cs="Arial"/>
              <w:sz w:val="22"/>
              <w:szCs w:val="22"/>
            </w:rPr>
            <w:id w:val="-1039584163"/>
            <w:placeholder>
              <w:docPart w:val="98B2E5B57F984409A7ED074A695A5D30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6024C7E4" w14:textId="1445056A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693875173"/>
            <w:placeholder>
              <w:docPart w:val="5DD8010B4B7F498E9A39C0C427F9AF7A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7E1567F1" w14:textId="25D064AA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200624527"/>
            <w:placeholder>
              <w:docPart w:val="BF7AF4F0139341889496A296F7B65D25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16417AE5" w14:textId="02A6D424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2022814108"/>
            <w:placeholder>
              <w:docPart w:val="D03E71F84FD4406AAA8BF725F7EDD658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69145DDC" w14:textId="069D2410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67DC5DA4" w14:textId="77777777" w:rsidTr="00653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-1127465011"/>
            <w:placeholder>
              <w:docPart w:val="256627D8D27A42B3AE44440C9E008E4C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35C58DA4" w14:textId="795F2D06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025747598"/>
            <w:placeholder>
              <w:docPart w:val="72043BF828CB41C395764495F79A3E4F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76D79867" w14:textId="39B076F9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365056356"/>
            <w:placeholder>
              <w:docPart w:val="80A181B5B9804E3AB2383E4F2459D182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47FEA0BA" w14:textId="57936603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497685343"/>
            <w:placeholder>
              <w:docPart w:val="071DF7320E1D4AB288E7BE218E1989CE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0E68DC69" w14:textId="6E9CEE2E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1F8099AE" w14:textId="77777777" w:rsidTr="00653908">
        <w:sdt>
          <w:sdtPr>
            <w:rPr>
              <w:rFonts w:ascii="Arial" w:hAnsi="Arial" w:cs="Arial"/>
              <w:sz w:val="22"/>
              <w:szCs w:val="22"/>
            </w:rPr>
            <w:id w:val="301122247"/>
            <w:placeholder>
              <w:docPart w:val="625E17FBF26149D5A1530E0C093EDED2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0C0150F2" w14:textId="597D0917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917155174"/>
            <w:placeholder>
              <w:docPart w:val="A833B3DFC9684F80A38F2F7B502B9192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298B0AC3" w14:textId="6FEB53D9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637101342"/>
            <w:placeholder>
              <w:docPart w:val="1E61C69265C44191A82E5C9508F15D66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5628B32E" w14:textId="65264C9B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87626871"/>
            <w:placeholder>
              <w:docPart w:val="80758398E71147F68A50E721333BFA9B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726ECB77" w14:textId="2CDBE924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59700696" w14:textId="77777777" w:rsidTr="00653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282164376"/>
            <w:placeholder>
              <w:docPart w:val="8426670A68C348D3BC3433E4A40F85D7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23946F05" w14:textId="206B67CA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291980955"/>
            <w:placeholder>
              <w:docPart w:val="FF5196AC21ED4C2CA1CF2D483AA81101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1073DF3F" w14:textId="5FD54D0E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833066610"/>
            <w:placeholder>
              <w:docPart w:val="C779556B82DE4D4A85793F27450E1786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484831DA" w14:textId="5F511D51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315336661"/>
            <w:placeholder>
              <w:docPart w:val="21932C7F8B0E4E0E8D11284A4951F642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14AD5A5B" w14:textId="3406C11E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2C13AC45" w14:textId="77777777" w:rsidTr="00653908">
        <w:sdt>
          <w:sdtPr>
            <w:rPr>
              <w:rFonts w:ascii="Arial" w:hAnsi="Arial" w:cs="Arial"/>
              <w:sz w:val="22"/>
              <w:szCs w:val="22"/>
            </w:rPr>
            <w:id w:val="1997985072"/>
            <w:placeholder>
              <w:docPart w:val="82C32FA1F1564B05801E270C1BE7F624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39B984CE" w14:textId="010FB917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2140690857"/>
            <w:placeholder>
              <w:docPart w:val="AA39776443D842D78BA8E699D4F5587F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1D28A449" w14:textId="792239BB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782565505"/>
            <w:placeholder>
              <w:docPart w:val="5785CBAF05974D66BEC6592A43DF89A7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3B334901" w14:textId="563B517E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731574962"/>
            <w:placeholder>
              <w:docPart w:val="568B30E79FCB49EB9E5F80D4338DC252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398485F4" w14:textId="27E97670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68D1CBDE" w14:textId="77777777" w:rsidTr="00653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1594131611"/>
            <w:placeholder>
              <w:docPart w:val="FC22E70A409D418F86647131DA475042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09C4A99D" w14:textId="3DB8617F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237362636"/>
            <w:placeholder>
              <w:docPart w:val="29459332F4C249088FBD9686057E87CC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58AB97A4" w14:textId="51CD5009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256645503"/>
            <w:placeholder>
              <w:docPart w:val="0C6E58A891F04F73936688B0F46FD594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49E563D7" w14:textId="2BAD0DD6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230118912"/>
            <w:placeholder>
              <w:docPart w:val="9F0055620D5D46D899CCB025A0F424F0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00341337" w14:textId="796DA326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4D3D83F8" w14:textId="77777777" w:rsidTr="00653908">
        <w:sdt>
          <w:sdtPr>
            <w:rPr>
              <w:rFonts w:ascii="Arial" w:hAnsi="Arial" w:cs="Arial"/>
              <w:sz w:val="22"/>
              <w:szCs w:val="22"/>
            </w:rPr>
            <w:id w:val="-1015615134"/>
            <w:placeholder>
              <w:docPart w:val="03B5C3C43DE54AA59F11CE1E27AA08CE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5386E7E7" w14:textId="55443A1E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63489581"/>
            <w:placeholder>
              <w:docPart w:val="12B304CA3D024EFFACFA2C5E85ACC65D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797B727D" w14:textId="594E9CD6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698855556"/>
            <w:placeholder>
              <w:docPart w:val="4A95A25A14704BD18CEC6929B5623691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0FE422FE" w14:textId="53FFB0C6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765650362"/>
            <w:placeholder>
              <w:docPart w:val="9208700B2F754C71921876667A431721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3E1F2E3C" w14:textId="36E412D6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3F9E11FA" w14:textId="77777777" w:rsidTr="00653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271291527"/>
            <w:placeholder>
              <w:docPart w:val="4214DCCCAEF243749EDA1AC8A429A499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4BFCA892" w14:textId="35382B58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17806947"/>
            <w:placeholder>
              <w:docPart w:val="EEAB103670AA483299A8E72A0F4CD521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36DBBCF6" w14:textId="086B35F3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760130076"/>
            <w:placeholder>
              <w:docPart w:val="2B15E4A8AD3F4E368F89480331CFF72C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26ECEDA1" w14:textId="03CA2251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771828758"/>
            <w:placeholder>
              <w:docPart w:val="1047510BF447489991CE438225B96B1B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6A64FF2B" w14:textId="45552DB0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553C41E6" w14:textId="77777777" w:rsidTr="00653908">
        <w:sdt>
          <w:sdtPr>
            <w:rPr>
              <w:rFonts w:ascii="Arial" w:hAnsi="Arial" w:cs="Arial"/>
              <w:sz w:val="22"/>
              <w:szCs w:val="22"/>
            </w:rPr>
            <w:id w:val="1035459213"/>
            <w:placeholder>
              <w:docPart w:val="98C64B72FCED46FD8C44EE8F5AF59B0A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2E24793D" w14:textId="55A4D784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367642466"/>
            <w:placeholder>
              <w:docPart w:val="05777CF8D729422E9373F0AC1107285E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484BF5B2" w14:textId="2ED34BD2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758869649"/>
            <w:placeholder>
              <w:docPart w:val="74CB10B69E6C4CA482CC51284A44C79C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251D9405" w14:textId="2B9429F2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667619149"/>
            <w:placeholder>
              <w:docPart w:val="447684F2BF284FA6ABF5EBD55522488E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7AC43BEF" w14:textId="0105A2FF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62E6E825" w14:textId="77777777" w:rsidTr="00653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333197049"/>
            <w:placeholder>
              <w:docPart w:val="939A2089DDD149E694EC44193BCF0BAB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03B8FAFC" w14:textId="25310893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684943949"/>
            <w:placeholder>
              <w:docPart w:val="E22FC13AA4A24323959441F62026A662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6A8154A2" w14:textId="3167802B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776592969"/>
            <w:placeholder>
              <w:docPart w:val="A9ED264535364D51A6001F1811EA6298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7E98C8CD" w14:textId="2A0914C1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335157123"/>
            <w:placeholder>
              <w:docPart w:val="8CD44D3B91824B14876DF66B7E0EB5A8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465C6DA3" w14:textId="3F5A7AB7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B472D1" w:rsidRPr="00EF4F14" w14:paraId="5C4BE3DC" w14:textId="77777777" w:rsidTr="00653908">
        <w:sdt>
          <w:sdtPr>
            <w:rPr>
              <w:rFonts w:ascii="Arial" w:hAnsi="Arial" w:cs="Arial"/>
              <w:sz w:val="22"/>
              <w:szCs w:val="22"/>
            </w:rPr>
            <w:id w:val="1261096673"/>
            <w:placeholder>
              <w:docPart w:val="7499CBDAA10940C38463058975825A45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4F64BCCA" w14:textId="7CDB2383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653522578"/>
            <w:placeholder>
              <w:docPart w:val="299CE71BD8B544548B1D4E9E4231E712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66AB7A0E" w14:textId="0F02C551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17842332"/>
            <w:placeholder>
              <w:docPart w:val="F20F3BB4C6CC4E8F823B40ECCB6DCBCF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5B7661C5" w14:textId="7DB9D4A4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65714118"/>
            <w:placeholder>
              <w:docPart w:val="8CC02BF98E4B423183E55606A03EDC4E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6791B7FA" w14:textId="3CCBA54A" w:rsidR="00B472D1" w:rsidRPr="00763578" w:rsidRDefault="00763578" w:rsidP="00EF4F14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</w:tbl>
    <w:p w14:paraId="1F48DA2A" w14:textId="62DD8F0F" w:rsidR="00B472D1" w:rsidRDefault="00B472D1" w:rsidP="00883C12">
      <w:pPr>
        <w:tabs>
          <w:tab w:val="left" w:pos="450"/>
        </w:tabs>
        <w:spacing w:before="36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bCs/>
          <w:sz w:val="22"/>
          <w:szCs w:val="22"/>
        </w:rPr>
        <w:t>B</w:t>
      </w:r>
      <w:r w:rsidR="00883C12">
        <w:rPr>
          <w:rFonts w:ascii="Arial" w:hAnsi="Arial" w:cs="Arial"/>
          <w:b/>
          <w:bCs/>
          <w:sz w:val="22"/>
          <w:szCs w:val="22"/>
        </w:rPr>
        <w:t xml:space="preserve"> </w:t>
      </w:r>
      <w:r w:rsidR="00EF4F14" w:rsidRPr="00EF4F14">
        <w:rPr>
          <w:rFonts w:ascii="Arial" w:hAnsi="Arial" w:cs="Arial"/>
          <w:sz w:val="22"/>
          <w:szCs w:val="22"/>
        </w:rPr>
        <w:t xml:space="preserve">nazwa stanowiska pracy: </w:t>
      </w:r>
      <w:sdt>
        <w:sdtPr>
          <w:rPr>
            <w:rFonts w:ascii="Arial" w:hAnsi="Arial" w:cs="Arial"/>
            <w:sz w:val="22"/>
            <w:szCs w:val="22"/>
          </w:rPr>
          <w:id w:val="-1432048255"/>
          <w:placeholder>
            <w:docPart w:val="E68948D3A91F469DB0A09F67217730D7"/>
          </w:placeholder>
          <w:showingPlcHdr/>
        </w:sdtPr>
        <w:sdtContent>
          <w:r w:rsidR="00763578">
            <w:rPr>
              <w:rStyle w:val="Tekstzastpczy"/>
            </w:rPr>
            <w:t>…</w:t>
          </w:r>
        </w:sdtContent>
      </w:sdt>
    </w:p>
    <w:tbl>
      <w:tblPr>
        <w:tblStyle w:val="Zwykatabela21"/>
        <w:tblW w:w="9072" w:type="dxa"/>
        <w:tblInd w:w="108" w:type="dxa"/>
        <w:tblLayout w:type="fixed"/>
        <w:tblLook w:val="0020" w:firstRow="1" w:lastRow="0" w:firstColumn="0" w:lastColumn="0" w:noHBand="0" w:noVBand="0"/>
      </w:tblPr>
      <w:tblGrid>
        <w:gridCol w:w="709"/>
        <w:gridCol w:w="4394"/>
        <w:gridCol w:w="2070"/>
        <w:gridCol w:w="1899"/>
      </w:tblGrid>
      <w:tr w:rsidR="00653908" w:rsidRPr="00EF4F14" w14:paraId="4A8CD8D8" w14:textId="77777777" w:rsidTr="00773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</w:tcPr>
          <w:p w14:paraId="48E634EE" w14:textId="77777777" w:rsidR="00653908" w:rsidRPr="00EF4F14" w:rsidRDefault="00653908" w:rsidP="00773540">
            <w:pPr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F4F14">
              <w:rPr>
                <w:rFonts w:ascii="Arial" w:hAnsi="Arial" w:cs="Arial"/>
                <w:b w:val="0"/>
                <w:sz w:val="22"/>
                <w:szCs w:val="22"/>
              </w:rPr>
              <w:t>Lp.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94" w:type="dxa"/>
          </w:tcPr>
          <w:p w14:paraId="428966BA" w14:textId="77777777" w:rsidR="00653908" w:rsidRPr="00EF4F14" w:rsidRDefault="00653908" w:rsidP="00773540">
            <w:pPr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F4F14">
              <w:rPr>
                <w:rFonts w:ascii="Arial" w:hAnsi="Arial" w:cs="Arial"/>
                <w:b w:val="0"/>
                <w:sz w:val="22"/>
                <w:szCs w:val="22"/>
              </w:rPr>
              <w:t>Wydatek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</w:tcPr>
          <w:p w14:paraId="2C36C65D" w14:textId="77777777" w:rsidR="00653908" w:rsidRPr="00EF4F14" w:rsidRDefault="00653908" w:rsidP="00773540">
            <w:pPr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F4F14">
              <w:rPr>
                <w:rFonts w:ascii="Arial" w:hAnsi="Arial" w:cs="Arial"/>
                <w:b w:val="0"/>
                <w:sz w:val="22"/>
                <w:szCs w:val="22"/>
              </w:rPr>
              <w:t>Kwota brutto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9" w:type="dxa"/>
          </w:tcPr>
          <w:p w14:paraId="4C649AA0" w14:textId="77777777" w:rsidR="00653908" w:rsidRPr="00EF4F14" w:rsidRDefault="00653908" w:rsidP="0077354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F4F14">
              <w:rPr>
                <w:rFonts w:ascii="Arial" w:hAnsi="Arial" w:cs="Arial"/>
                <w:b w:val="0"/>
                <w:sz w:val="22"/>
                <w:szCs w:val="22"/>
              </w:rPr>
              <w:t>Termin zakupu</w:t>
            </w:r>
          </w:p>
        </w:tc>
      </w:tr>
      <w:tr w:rsidR="00653908" w:rsidRPr="00EF4F14" w14:paraId="4C9C7B18" w14:textId="77777777" w:rsidTr="00773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-225992565"/>
            <w:placeholder>
              <w:docPart w:val="4C2E3C28877B40919498D59D26A96CD9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1867C5D1" w14:textId="2E641247" w:rsidR="00653908" w:rsidRPr="00763578" w:rsidRDefault="00763578" w:rsidP="00763578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939417315"/>
            <w:placeholder>
              <w:docPart w:val="68B065F217B246C8BEFFBB250380AA3D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601C9341" w14:textId="39FB9AAE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2104940163"/>
            <w:placeholder>
              <w:docPart w:val="1AD750538D0A42899E654F7FF14873E6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434A0486" w14:textId="7EB970D4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670290921"/>
            <w:placeholder>
              <w:docPart w:val="3DB147FBEA4A496BB7D8696A38023EDB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099C4F57" w14:textId="27C7EC46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427D8FB1" w14:textId="77777777" w:rsidTr="00773540">
        <w:sdt>
          <w:sdtPr>
            <w:rPr>
              <w:rFonts w:ascii="Arial" w:hAnsi="Arial" w:cs="Arial"/>
              <w:sz w:val="22"/>
              <w:szCs w:val="22"/>
            </w:rPr>
            <w:id w:val="306051127"/>
            <w:placeholder>
              <w:docPart w:val="8BAA0D8155714D31BE574205EBE8E901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2A2B344B" w14:textId="6BBA59AD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612037839"/>
            <w:placeholder>
              <w:docPart w:val="9387F2E361C34192A2C31CD2090701A4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5681DC4A" w14:textId="2BB47B52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720120526"/>
            <w:placeholder>
              <w:docPart w:val="CC9986FE3B40471EA351BF2095FC1128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4EECE1D1" w14:textId="5B78E0D3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381472792"/>
            <w:placeholder>
              <w:docPart w:val="4E3D451C14FC4A1E89902CA9778ADEDC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709FEE15" w14:textId="70733320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5FC90597" w14:textId="77777777" w:rsidTr="00773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1207918425"/>
            <w:placeholder>
              <w:docPart w:val="6545DCD94AD4433EA75C43A4C3C68615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65FE6113" w14:textId="142541EB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832361494"/>
            <w:placeholder>
              <w:docPart w:val="F39D630C7D434DF9BC3E7C300942A140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6ADF05B1" w14:textId="51A6BE2D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669528411"/>
            <w:placeholder>
              <w:docPart w:val="EA4D31AEB45745BD9E21E2B194ADE693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08EA57CE" w14:textId="63C2E64B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396248702"/>
            <w:placeholder>
              <w:docPart w:val="0ADD90C4AF4A473DAFBB6B7ABFEC0BFC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21374118" w14:textId="7C937A88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76FD9DD5" w14:textId="77777777" w:rsidTr="00773540">
        <w:sdt>
          <w:sdtPr>
            <w:rPr>
              <w:rFonts w:ascii="Arial" w:hAnsi="Arial" w:cs="Arial"/>
              <w:sz w:val="22"/>
              <w:szCs w:val="22"/>
            </w:rPr>
            <w:id w:val="-2061472797"/>
            <w:placeholder>
              <w:docPart w:val="70ABB45FA6C94404BDB77E23FDEED301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3DE863D2" w14:textId="1F10D8F3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973568508"/>
            <w:placeholder>
              <w:docPart w:val="4C27457E979541E783438E61B9D61F1D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174A53B2" w14:textId="0579B4E6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2090987138"/>
            <w:placeholder>
              <w:docPart w:val="F5E2B839649A42A28E2FF03E9EDD21F5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1979966E" w14:textId="278C7779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687101424"/>
            <w:placeholder>
              <w:docPart w:val="4AD21D96935748A39255F9A405291B6A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688CA75E" w14:textId="4532D4DE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06637570" w14:textId="77777777" w:rsidTr="00773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-1017615537"/>
            <w:placeholder>
              <w:docPart w:val="E450EFBAB2D046DE8BDB5E107FE0E2A8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7A9CE8AA" w14:textId="005EF6AC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786897465"/>
            <w:placeholder>
              <w:docPart w:val="E023821C43CF4FE9AB058806D384F9E5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7096BE5C" w14:textId="3592E92D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239221720"/>
            <w:placeholder>
              <w:docPart w:val="F0CEBC2BCF2F4B7FB5DE9C46BD0CD866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6211D252" w14:textId="0E8630DB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790159060"/>
            <w:placeholder>
              <w:docPart w:val="A72D309A21514D239E1D92A992F22996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60BE7A37" w14:textId="160B51F0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5DC1A6EA" w14:textId="77777777" w:rsidTr="00773540">
        <w:sdt>
          <w:sdtPr>
            <w:rPr>
              <w:rFonts w:ascii="Arial" w:hAnsi="Arial" w:cs="Arial"/>
              <w:sz w:val="22"/>
              <w:szCs w:val="22"/>
            </w:rPr>
            <w:id w:val="-1357491862"/>
            <w:placeholder>
              <w:docPart w:val="DA3F160D161A433086F5E80ABC2757A0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309CFAEB" w14:textId="4E45EFE5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245949208"/>
            <w:placeholder>
              <w:docPart w:val="EC92B1CB0F4F4624929E2B0774333DA1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1152C9D0" w14:textId="79FECF28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201586627"/>
            <w:placeholder>
              <w:docPart w:val="7246971C3FB2437FB03900D3610C42DD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3014EC22" w14:textId="6505E63E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061526086"/>
            <w:placeholder>
              <w:docPart w:val="B3FA39AFEF544E03A1207B801A3AF2D1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2DB39757" w14:textId="61A21137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07A2EBED" w14:textId="77777777" w:rsidTr="00773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1680548375"/>
            <w:placeholder>
              <w:docPart w:val="D1883F6781D4433FAC7FFE3FCF66853D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692D55B1" w14:textId="0D47D52B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86371676"/>
            <w:placeholder>
              <w:docPart w:val="2B378CFF0D2449F68FF468358D8251F5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0B3D5CB8" w14:textId="5EC65E1B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822549515"/>
            <w:placeholder>
              <w:docPart w:val="8E39EE9022BE4581A1696ABC94AAA666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4C1AA428" w14:textId="17C0F263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256865719"/>
            <w:placeholder>
              <w:docPart w:val="335FA16EBFA74C648DDFDC1DA78B12EE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35187DE8" w14:textId="57E81ED6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359571AB" w14:textId="77777777" w:rsidTr="00773540">
        <w:sdt>
          <w:sdtPr>
            <w:rPr>
              <w:rFonts w:ascii="Arial" w:hAnsi="Arial" w:cs="Arial"/>
              <w:sz w:val="22"/>
              <w:szCs w:val="22"/>
            </w:rPr>
            <w:id w:val="602694799"/>
            <w:placeholder>
              <w:docPart w:val="148B526D5C7F40F0ABDEED3E58D927FF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104190E2" w14:textId="0A3AC261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696683783"/>
            <w:placeholder>
              <w:docPart w:val="0A02312CAA7F4BFAB3603C77F2326507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3E5FE0E7" w14:textId="5F2EF3DA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440139250"/>
            <w:placeholder>
              <w:docPart w:val="2C078C3F5AA5407594ED05377E85DFE6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7F43DD99" w14:textId="0E3DC459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258589814"/>
            <w:placeholder>
              <w:docPart w:val="46E2BF8A42684D568F482A76B8DA9451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6999350F" w14:textId="0F7253A5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0BDC6E67" w14:textId="77777777" w:rsidTr="00773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1233279216"/>
            <w:placeholder>
              <w:docPart w:val="645F4AE1ED2C4FA59281028551C47016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41367235" w14:textId="249C8534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462044887"/>
            <w:placeholder>
              <w:docPart w:val="F15AB515C7A7459285A9C6E707823C66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60C820DC" w14:textId="55D35EAC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771856366"/>
            <w:placeholder>
              <w:docPart w:val="716BE9BBF50948AABC15F53081DE2989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78A18E4E" w14:textId="667E8305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76419258"/>
            <w:placeholder>
              <w:docPart w:val="B4CBADE730F4408C878B4CCB2E09E3B8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68DD463D" w14:textId="677DE380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2C844E03" w14:textId="77777777" w:rsidTr="00773540">
        <w:sdt>
          <w:sdtPr>
            <w:rPr>
              <w:rFonts w:ascii="Arial" w:hAnsi="Arial" w:cs="Arial"/>
              <w:sz w:val="22"/>
              <w:szCs w:val="22"/>
            </w:rPr>
            <w:id w:val="-1493015686"/>
            <w:placeholder>
              <w:docPart w:val="1F53B77B4329402F888173CA24AAF4F9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22840989" w14:textId="4466E45F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621990542"/>
            <w:placeholder>
              <w:docPart w:val="4973CE770C6C4E45B04065E6CB38115A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3E6E9560" w14:textId="5CE3BC28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815943925"/>
            <w:placeholder>
              <w:docPart w:val="CB0FEB7A1EF34A8489518283C4AAA195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33655E17" w14:textId="1930ACE0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609265593"/>
            <w:placeholder>
              <w:docPart w:val="388F7EF9F4B54F7385355DB698182CC3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52D76681" w14:textId="502C0299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7AFAB72E" w14:textId="77777777" w:rsidTr="00773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1890687561"/>
            <w:placeholder>
              <w:docPart w:val="6B2E969800A54A169B45A77BC3FECF8F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6AB19930" w14:textId="215CA533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208872436"/>
            <w:placeholder>
              <w:docPart w:val="53F03A7F4A4E41B893CACE30A58DA43A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3A4EA6F2" w14:textId="562C18DA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46444943"/>
            <w:placeholder>
              <w:docPart w:val="DE97C2DAAAA747839923595726946101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766769F4" w14:textId="6CD5E52C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2065988993"/>
            <w:placeholder>
              <w:docPart w:val="1D80005E7B3840A9B909399E0A7A3C81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78589FE3" w14:textId="0C7E9A94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653908" w:rsidRPr="00EF4F14" w14:paraId="43B4745C" w14:textId="77777777" w:rsidTr="00773540">
        <w:sdt>
          <w:sdtPr>
            <w:rPr>
              <w:rFonts w:ascii="Arial" w:hAnsi="Arial" w:cs="Arial"/>
              <w:sz w:val="22"/>
              <w:szCs w:val="22"/>
            </w:rPr>
            <w:id w:val="-867373736"/>
            <w:placeholder>
              <w:docPart w:val="3F4AA6015FE64E45B244C284C12F7AE7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09" w:type="dxa"/>
              </w:tcPr>
              <w:p w14:paraId="7F525951" w14:textId="5E1DECA3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076162388"/>
            <w:placeholder>
              <w:docPart w:val="5DF7EBDB84414D5DBD00F7CEFCBC37EC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4394" w:type="dxa"/>
              </w:tcPr>
              <w:p w14:paraId="15397123" w14:textId="6DF32A37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2068609095"/>
            <w:placeholder>
              <w:docPart w:val="AE5DAE5A1E18499BA8F57D1A07790588"/>
            </w:placeholder>
            <w:showingPlcHdr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2070" w:type="dxa"/>
              </w:tcPr>
              <w:p w14:paraId="57B6172B" w14:textId="41FADBEA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794299303"/>
            <w:placeholder>
              <w:docPart w:val="E3DA101C9CFA4E5684DBDEBD8D663E8E"/>
            </w:placeholder>
            <w:showingPlcHdr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899" w:type="dxa"/>
              </w:tcPr>
              <w:p w14:paraId="7FA3A316" w14:textId="2C0CB40F" w:rsidR="00653908" w:rsidRPr="00763578" w:rsidRDefault="00763578" w:rsidP="00773540">
                <w:pPr>
                  <w:snapToGrid w:val="0"/>
                  <w:spacing w:line="360" w:lineRule="auto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</w:tbl>
    <w:p w14:paraId="18FABAC6" w14:textId="77777777" w:rsidR="00B472D1" w:rsidRPr="00EF4F14" w:rsidRDefault="00B472D1" w:rsidP="00EF4F14">
      <w:pPr>
        <w:spacing w:before="240" w:after="113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Oświadczam, że wszystkie podane we </w:t>
      </w:r>
      <w:r w:rsidR="004D47B0">
        <w:rPr>
          <w:rFonts w:ascii="Arial" w:hAnsi="Arial" w:cs="Arial"/>
          <w:sz w:val="22"/>
          <w:szCs w:val="22"/>
        </w:rPr>
        <w:t>wniosku</w:t>
      </w:r>
      <w:r w:rsidRPr="00EF4F14">
        <w:rPr>
          <w:rFonts w:ascii="Arial" w:hAnsi="Arial" w:cs="Arial"/>
          <w:sz w:val="22"/>
          <w:szCs w:val="22"/>
        </w:rPr>
        <w:t xml:space="preserve"> informacje s</w:t>
      </w:r>
      <w:r w:rsidR="0034031D" w:rsidRPr="00EF4F14">
        <w:rPr>
          <w:rFonts w:ascii="Arial" w:hAnsi="Arial" w:cs="Arial"/>
          <w:sz w:val="22"/>
          <w:szCs w:val="22"/>
        </w:rPr>
        <w:t>ą zgodnie ze stanem faktycznym.</w:t>
      </w:r>
    </w:p>
    <w:p w14:paraId="65DBF453" w14:textId="60409933" w:rsidR="000F7190" w:rsidRPr="00EF4F14" w:rsidRDefault="00B472D1" w:rsidP="00653908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Cz</w:t>
      </w:r>
      <w:r w:rsidR="00E21719">
        <w:rPr>
          <w:rFonts w:ascii="Arial" w:hAnsi="Arial" w:cs="Arial"/>
          <w:sz w:val="22"/>
          <w:szCs w:val="22"/>
        </w:rPr>
        <w:t>ytelny podpis osoby upoważnionej</w:t>
      </w:r>
      <w:r w:rsidR="00653908">
        <w:rPr>
          <w:rFonts w:ascii="Arial" w:hAnsi="Arial" w:cs="Arial"/>
          <w:sz w:val="22"/>
          <w:szCs w:val="22"/>
        </w:rPr>
        <w:br/>
      </w:r>
      <w:r w:rsidRPr="00EF4F14">
        <w:rPr>
          <w:rFonts w:ascii="Arial" w:hAnsi="Arial" w:cs="Arial"/>
          <w:sz w:val="22"/>
          <w:szCs w:val="22"/>
        </w:rPr>
        <w:t>do</w:t>
      </w:r>
      <w:r w:rsidR="00EF4F14" w:rsidRPr="00EF4F14">
        <w:rPr>
          <w:rFonts w:ascii="Arial" w:hAnsi="Arial" w:cs="Arial"/>
          <w:sz w:val="22"/>
          <w:szCs w:val="22"/>
        </w:rPr>
        <w:t xml:space="preserve"> reprezentowania wnioskodawcy</w:t>
      </w:r>
      <w:r w:rsidRPr="00EF4F14">
        <w:rPr>
          <w:rFonts w:ascii="Arial" w:hAnsi="Arial" w:cs="Arial"/>
          <w:sz w:val="22"/>
          <w:szCs w:val="22"/>
        </w:rPr>
        <w:t>:</w:t>
      </w:r>
      <w:r w:rsidR="0065390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1475203363"/>
          <w:placeholder>
            <w:docPart w:val="B0B5CAB43608484D83F222710FF1E2E0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" w:value=".................................................."/>
          </w:comboBox>
        </w:sdtPr>
        <w:sdtContent>
          <w:r w:rsidR="00763578" w:rsidRPr="006E2E31">
            <w:rPr>
              <w:rStyle w:val="Tekstzastpczy"/>
            </w:rPr>
            <w:t>Wybierz element.</w:t>
          </w:r>
        </w:sdtContent>
      </w:sdt>
    </w:p>
    <w:p w14:paraId="42390F69" w14:textId="77777777" w:rsidR="00883C12" w:rsidRDefault="00883C12">
      <w:pPr>
        <w:suppressAutoHyphens w:val="0"/>
        <w:rPr>
          <w:rFonts w:ascii="Arial" w:eastAsia="Microsoft YaHei" w:hAnsi="Arial" w:cs="Mangal"/>
          <w:b/>
          <w:bCs/>
          <w:sz w:val="28"/>
          <w:szCs w:val="56"/>
        </w:rPr>
      </w:pPr>
      <w:r>
        <w:br w:type="page"/>
      </w:r>
    </w:p>
    <w:p w14:paraId="33CA011E" w14:textId="77777777" w:rsidR="00BD7F08" w:rsidRDefault="00BD7F08">
      <w:pPr>
        <w:suppressAutoHyphens w:val="0"/>
        <w:rPr>
          <w:rFonts w:ascii="Arial" w:eastAsia="Microsoft YaHei" w:hAnsi="Arial" w:cs="Mangal"/>
          <w:b/>
          <w:bCs/>
          <w:sz w:val="28"/>
          <w:szCs w:val="56"/>
        </w:rPr>
      </w:pPr>
      <w:r>
        <w:lastRenderedPageBreak/>
        <w:br w:type="page"/>
      </w:r>
    </w:p>
    <w:p w14:paraId="22110145" w14:textId="66390036" w:rsidR="00173108" w:rsidRPr="00EF4F14" w:rsidRDefault="00B472D1" w:rsidP="00653908">
      <w:pPr>
        <w:pStyle w:val="Tytu"/>
      </w:pPr>
      <w:r w:rsidRPr="00EF4F14">
        <w:lastRenderedPageBreak/>
        <w:t xml:space="preserve">Oświadczenia podmiotu </w:t>
      </w:r>
      <w:r w:rsidR="004D47B0">
        <w:t>prowadzącego</w:t>
      </w:r>
      <w:r w:rsidRPr="00EF4F14">
        <w:t xml:space="preserve"> </w:t>
      </w:r>
      <w:r w:rsidR="00653908">
        <w:t>d</w:t>
      </w:r>
      <w:r w:rsidR="004D47B0">
        <w:t>z</w:t>
      </w:r>
      <w:r w:rsidRPr="00EF4F14">
        <w:t>iałalność gospodarczą</w:t>
      </w:r>
    </w:p>
    <w:p w14:paraId="016A6A8B" w14:textId="77777777" w:rsidR="00B472D1" w:rsidRPr="00EF4F14" w:rsidRDefault="00B472D1" w:rsidP="00EF4F14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(</w:t>
      </w:r>
      <w:r w:rsidR="00EF4F14" w:rsidRPr="00EF4F14">
        <w:rPr>
          <w:rFonts w:ascii="Arial" w:hAnsi="Arial" w:cs="Arial"/>
          <w:sz w:val="22"/>
          <w:szCs w:val="22"/>
        </w:rPr>
        <w:t xml:space="preserve">załącznik do </w:t>
      </w:r>
      <w:r w:rsidR="004D47B0">
        <w:rPr>
          <w:rFonts w:ascii="Arial" w:hAnsi="Arial" w:cs="Arial"/>
          <w:sz w:val="22"/>
          <w:szCs w:val="22"/>
        </w:rPr>
        <w:t>wniosku</w:t>
      </w:r>
      <w:r w:rsidRPr="00EF4F14">
        <w:rPr>
          <w:rFonts w:ascii="Arial" w:hAnsi="Arial" w:cs="Arial"/>
          <w:sz w:val="22"/>
          <w:szCs w:val="22"/>
        </w:rPr>
        <w:t xml:space="preserve"> o refundację)</w:t>
      </w:r>
    </w:p>
    <w:p w14:paraId="6A860BFE" w14:textId="4F0870DB" w:rsidR="00B472D1" w:rsidRPr="00EF4F14" w:rsidRDefault="00653908" w:rsidP="00653908">
      <w:pPr>
        <w:pStyle w:val="Tekstpodstawowy21"/>
        <w:spacing w:after="24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EF4F14" w:rsidRPr="00EF4F14">
        <w:rPr>
          <w:rFonts w:ascii="Arial" w:hAnsi="Arial" w:cs="Arial"/>
          <w:sz w:val="22"/>
          <w:szCs w:val="22"/>
        </w:rPr>
        <w:t>mię i nazwisko w</w:t>
      </w:r>
      <w:r w:rsidR="00B472D1" w:rsidRPr="00EF4F14">
        <w:rPr>
          <w:rFonts w:ascii="Arial" w:hAnsi="Arial" w:cs="Arial"/>
          <w:sz w:val="22"/>
          <w:szCs w:val="22"/>
        </w:rPr>
        <w:t xml:space="preserve">nioskodawcy: </w:t>
      </w:r>
      <w:sdt>
        <w:sdtPr>
          <w:rPr>
            <w:rFonts w:ascii="Arial" w:hAnsi="Arial" w:cs="Arial"/>
            <w:sz w:val="22"/>
            <w:szCs w:val="22"/>
          </w:rPr>
          <w:id w:val="1532294451"/>
          <w:placeholder>
            <w:docPart w:val="B4D9D9A585A54748ADA64C1647DCE503"/>
          </w:placeholder>
          <w:showingPlcHdr/>
        </w:sdtPr>
        <w:sdtContent>
          <w:r w:rsidR="00055272">
            <w:rPr>
              <w:rStyle w:val="Tekstzastpczy"/>
            </w:rPr>
            <w:t>…</w:t>
          </w:r>
        </w:sdtContent>
      </w:sdt>
    </w:p>
    <w:p w14:paraId="338703A4" w14:textId="00F5C808" w:rsidR="00B472D1" w:rsidRPr="00EF4F14" w:rsidRDefault="00653908" w:rsidP="00653908">
      <w:pPr>
        <w:pStyle w:val="Tekstpodstawowy21"/>
        <w:spacing w:after="24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472D1" w:rsidRPr="00EF4F14">
        <w:rPr>
          <w:rFonts w:ascii="Arial" w:hAnsi="Arial" w:cs="Arial"/>
          <w:sz w:val="22"/>
          <w:szCs w:val="22"/>
        </w:rPr>
        <w:t>dres:</w:t>
      </w:r>
      <w:r w:rsidR="00EC4EE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080908033"/>
          <w:placeholder>
            <w:docPart w:val="B5B9BFD9FFBA4DDEA4E8E23E2422F1DE"/>
          </w:placeholder>
          <w:showingPlcHdr/>
        </w:sdtPr>
        <w:sdtContent>
          <w:r w:rsidR="00EC4EE2">
            <w:rPr>
              <w:rStyle w:val="Tekstzastpczy"/>
            </w:rPr>
            <w:t>…</w:t>
          </w:r>
        </w:sdtContent>
      </w:sdt>
    </w:p>
    <w:p w14:paraId="5DA36CE3" w14:textId="77777777" w:rsidR="00B472D1" w:rsidRPr="00EF4F14" w:rsidRDefault="00B472D1" w:rsidP="00EF4F14">
      <w:pPr>
        <w:pStyle w:val="Tekstpodstawowy21"/>
        <w:spacing w:after="113"/>
        <w:jc w:val="left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Oświadczam, iż:</w:t>
      </w:r>
    </w:p>
    <w:p w14:paraId="61953726" w14:textId="09D80F56" w:rsidR="00B472D1" w:rsidRPr="00EF4F14" w:rsidRDefault="00EF4F14" w:rsidP="003D6248">
      <w:pPr>
        <w:pStyle w:val="1Normalny"/>
        <w:numPr>
          <w:ilvl w:val="0"/>
          <w:numId w:val="14"/>
        </w:numPr>
        <w:ind w:left="567" w:hanging="567"/>
      </w:pPr>
      <w:r w:rsidRPr="00EF4F14">
        <w:t xml:space="preserve">Nie rozwiązałam/em stosunku pracy z pracownikiem w </w:t>
      </w:r>
      <w:r w:rsidR="004D47B0">
        <w:t>drodze</w:t>
      </w:r>
      <w:r w:rsidRPr="00EF4F14">
        <w:t xml:space="preserve"> </w:t>
      </w:r>
      <w:r w:rsidR="004D47B0">
        <w:t>wypowiedzenia</w:t>
      </w:r>
      <w:r w:rsidRPr="00EF4F14">
        <w:t xml:space="preserve"> dokonanego przez podmiot albo na mocy porozumienia stron z przyczyn niedotyczących pracownik</w:t>
      </w:r>
      <w:r w:rsidR="00B472D1" w:rsidRPr="00EF4F14">
        <w:t xml:space="preserve">ów w okresie 6 miesięcy bezpośrednio </w:t>
      </w:r>
      <w:r w:rsidR="004D47B0">
        <w:t>poprzedzających</w:t>
      </w:r>
      <w:r w:rsidR="00B472D1" w:rsidRPr="00EF4F14">
        <w:t xml:space="preserve"> </w:t>
      </w:r>
      <w:r w:rsidR="00653908">
        <w:t>d</w:t>
      </w:r>
      <w:r w:rsidR="004D47B0">
        <w:t>z</w:t>
      </w:r>
      <w:r w:rsidR="00B472D1" w:rsidRPr="00EF4F14">
        <w:t xml:space="preserve">ień złożenia </w:t>
      </w:r>
      <w:r w:rsidR="004D47B0">
        <w:t>wniosku</w:t>
      </w:r>
      <w:r w:rsidR="00B472D1" w:rsidRPr="00EF4F14">
        <w:t xml:space="preserve"> oraz nie rozwiążę stosunku pracy z pracownikiem w sposób wskazany powyżej w okresie od dnia złożenia </w:t>
      </w:r>
      <w:r w:rsidR="004D47B0">
        <w:t>wniosku</w:t>
      </w:r>
      <w:r w:rsidR="00B472D1" w:rsidRPr="00EF4F14">
        <w:t xml:space="preserve"> do dnia otrzymania refundacji</w:t>
      </w:r>
      <w:r w:rsidR="000169DC">
        <w:t>.</w:t>
      </w:r>
      <w:r w:rsidR="00B472D1" w:rsidRPr="00EF4F14">
        <w:t xml:space="preserve"> </w:t>
      </w:r>
    </w:p>
    <w:p w14:paraId="06690A06" w14:textId="7E2EDED6" w:rsidR="00B472D1" w:rsidRPr="00F179E8" w:rsidRDefault="00891930" w:rsidP="00402BE8">
      <w:pPr>
        <w:pStyle w:val="1Normalny"/>
        <w:tabs>
          <w:tab w:val="left" w:pos="567"/>
        </w:tabs>
        <w:rPr>
          <w:color w:val="000000" w:themeColor="text1"/>
        </w:rPr>
      </w:pPr>
      <w:r w:rsidRPr="00F179E8">
        <w:rPr>
          <w:color w:val="000000"/>
        </w:rPr>
        <w:t>N</w:t>
      </w:r>
      <w:r w:rsidR="00B472D1" w:rsidRPr="00EF4F14">
        <w:t xml:space="preserve">ie obniżyłam/em wymiaru czasu pracy pracownika </w:t>
      </w:r>
      <w:r w:rsidR="00863E32">
        <w:t xml:space="preserve">w drodze wypowiedzenia dokonanego przez podmiot </w:t>
      </w:r>
      <w:r w:rsidR="00863E32" w:rsidRPr="00EF4F14">
        <w:t xml:space="preserve">albo na mocy porozumienia stron z przyczyn niedotyczących pracowników </w:t>
      </w:r>
      <w:r w:rsidR="00B472D1" w:rsidRPr="00EF4F14">
        <w:t xml:space="preserve">w okresie 6 miesięcy bezpośrednio </w:t>
      </w:r>
      <w:r w:rsidR="004D47B0">
        <w:t>poprzedzających</w:t>
      </w:r>
      <w:r w:rsidR="00B472D1" w:rsidRPr="00EF4F14">
        <w:t xml:space="preserve"> </w:t>
      </w:r>
      <w:r w:rsidR="00653908">
        <w:t>d</w:t>
      </w:r>
      <w:r w:rsidR="004D47B0">
        <w:t>z</w:t>
      </w:r>
      <w:r w:rsidR="00B472D1" w:rsidRPr="00EF4F14">
        <w:t xml:space="preserve">ień złożenia </w:t>
      </w:r>
      <w:r w:rsidR="004D47B0">
        <w:t>wniosku</w:t>
      </w:r>
      <w:r w:rsidR="00B472D1" w:rsidRPr="00EF4F14">
        <w:t xml:space="preserve"> oraz nie obniżę wymiaru czasu pracy pracownika </w:t>
      </w:r>
      <w:r w:rsidR="00975834">
        <w:t xml:space="preserve">w sposób wskazany powyżej </w:t>
      </w:r>
      <w:r w:rsidR="00B472D1" w:rsidRPr="00EF4F14">
        <w:t xml:space="preserve">w okresie od dnia złożenia </w:t>
      </w:r>
      <w:r w:rsidR="004D47B0">
        <w:t>wniosku</w:t>
      </w:r>
      <w:r w:rsidR="00B472D1" w:rsidRPr="00EF4F14">
        <w:t xml:space="preserve"> do dnia otrzymania refundacji</w:t>
      </w:r>
      <w:r w:rsidR="00B472D1" w:rsidRPr="00F179E8">
        <w:t>)</w:t>
      </w:r>
      <w:r w:rsidR="00875E78" w:rsidRPr="00F179E8">
        <w:t>.</w:t>
      </w:r>
    </w:p>
    <w:p w14:paraId="06B24D31" w14:textId="77777777" w:rsidR="00B472D1" w:rsidRPr="00EF4F14" w:rsidRDefault="004D47B0" w:rsidP="00653908">
      <w:pPr>
        <w:pStyle w:val="1Normalny"/>
        <w:rPr>
          <w:color w:val="FF0000"/>
        </w:rPr>
      </w:pPr>
      <w:r>
        <w:t>Prowadzę</w:t>
      </w:r>
      <w:r w:rsidR="00EF4F14" w:rsidRPr="00EF4F14">
        <w:t xml:space="preserve"> </w:t>
      </w:r>
      <w:r w:rsidR="00653908">
        <w:t>d</w:t>
      </w:r>
      <w:r>
        <w:t>z</w:t>
      </w:r>
      <w:r w:rsidR="00EF4F14" w:rsidRPr="00EF4F14">
        <w:t>iałalność gospodarczą w rozumieniu ustawy z dnia 6 marca 2018 r. – prawo pr</w:t>
      </w:r>
      <w:r w:rsidR="00B472D1" w:rsidRPr="00EF4F14">
        <w:t xml:space="preserve">zedsiębiorców przez okres 6 miesięcy bezpośrednio </w:t>
      </w:r>
      <w:r>
        <w:t>poprzedzających</w:t>
      </w:r>
      <w:r w:rsidR="00B472D1" w:rsidRPr="00EF4F14">
        <w:t xml:space="preserve"> </w:t>
      </w:r>
      <w:r w:rsidR="00653908">
        <w:t>d</w:t>
      </w:r>
      <w:r>
        <w:t>z</w:t>
      </w:r>
      <w:r w:rsidR="00B472D1" w:rsidRPr="00EF4F14">
        <w:t xml:space="preserve">ień złożenia </w:t>
      </w:r>
      <w:r>
        <w:t>wniosku</w:t>
      </w:r>
      <w:r w:rsidR="00B472D1" w:rsidRPr="00EF4F14">
        <w:t xml:space="preserve">, przy czym do wskazanego okresu </w:t>
      </w:r>
      <w:r>
        <w:t>prowadzenia</w:t>
      </w:r>
      <w:r w:rsidR="00B472D1" w:rsidRPr="00EF4F14">
        <w:t xml:space="preserve"> </w:t>
      </w:r>
      <w:r w:rsidR="00653908">
        <w:t>d</w:t>
      </w:r>
      <w:r>
        <w:t>z</w:t>
      </w:r>
      <w:r w:rsidR="00B472D1" w:rsidRPr="00EF4F14">
        <w:t xml:space="preserve">iałalności gospodarczej nie wlicza się okresu zawieszenia </w:t>
      </w:r>
      <w:r w:rsidR="00653908">
        <w:t>d</w:t>
      </w:r>
      <w:r>
        <w:t>z</w:t>
      </w:r>
      <w:r w:rsidR="00B472D1" w:rsidRPr="00EF4F14">
        <w:t>iałalności gospodarczej</w:t>
      </w:r>
      <w:r w:rsidR="00653908">
        <w:t>.</w:t>
      </w:r>
    </w:p>
    <w:p w14:paraId="01480F72" w14:textId="25A0E41B" w:rsidR="00B472D1" w:rsidRPr="00EF4F14" w:rsidRDefault="00EF4F14" w:rsidP="00653908">
      <w:pPr>
        <w:pStyle w:val="1Normalny"/>
      </w:pPr>
      <w:r w:rsidRPr="00EF4F14">
        <w:t xml:space="preserve">Nie zalegam w dniu złożenia </w:t>
      </w:r>
      <w:r w:rsidR="004D47B0">
        <w:t>wniosku</w:t>
      </w:r>
      <w:r w:rsidRPr="00EF4F14">
        <w:t xml:space="preserve"> z wypłacaniem</w:t>
      </w:r>
      <w:r w:rsidR="00855092">
        <w:t xml:space="preserve"> </w:t>
      </w:r>
      <w:r w:rsidR="004D47B0">
        <w:t>wynagrodzeń</w:t>
      </w:r>
      <w:r w:rsidR="00855092">
        <w:t xml:space="preserve"> pracownikom oraz z </w:t>
      </w:r>
      <w:r w:rsidRPr="00EF4F14">
        <w:t xml:space="preserve">opłacaniem należnych składek na ubezpieczenia społeczne, ubezpieczenie zdrowotne, </w:t>
      </w:r>
      <w:r w:rsidR="00653908">
        <w:t>F</w:t>
      </w:r>
      <w:r w:rsidRPr="00EF4F14">
        <w:t xml:space="preserve">undusz </w:t>
      </w:r>
      <w:r w:rsidR="00653908">
        <w:t>P</w:t>
      </w:r>
      <w:r w:rsidRPr="00EF4F14">
        <w:t>racy,</w:t>
      </w:r>
      <w:r w:rsidR="005C7C68">
        <w:t xml:space="preserve"> Fundusz Solidarnościowy,</w:t>
      </w:r>
      <w:r w:rsidRPr="00EF4F14">
        <w:t xml:space="preserve"> </w:t>
      </w:r>
      <w:r w:rsidR="00653908" w:rsidRPr="00EF4F14">
        <w:t>Fundusz Gwarantowanych Świadczeń Pracowniczych</w:t>
      </w:r>
      <w:r w:rsidRPr="00EF4F14">
        <w:t xml:space="preserve">, </w:t>
      </w:r>
      <w:r w:rsidR="00653908" w:rsidRPr="00653908">
        <w:t>Państwowy Fundusz Rehabilitacji Osób Niepełnosprawnych</w:t>
      </w:r>
      <w:r w:rsidR="00653908" w:rsidRPr="00653908">
        <w:rPr>
          <w:sz w:val="20"/>
          <w:szCs w:val="20"/>
        </w:rPr>
        <w:t xml:space="preserve"> </w:t>
      </w:r>
      <w:r w:rsidRPr="00EF4F14">
        <w:t xml:space="preserve">oraz </w:t>
      </w:r>
      <w:r w:rsidR="00653908" w:rsidRPr="00EF4F14">
        <w:t>Fundusz Emerytur Pomostowych</w:t>
      </w:r>
      <w:r w:rsidR="00653908">
        <w:t>.</w:t>
      </w:r>
    </w:p>
    <w:p w14:paraId="44853632" w14:textId="77777777" w:rsidR="00B472D1" w:rsidRPr="00EF4F14" w:rsidRDefault="00EF4F14" w:rsidP="00653908">
      <w:pPr>
        <w:pStyle w:val="1Normalny"/>
      </w:pPr>
      <w:r w:rsidRPr="00EF4F14">
        <w:t xml:space="preserve">Nie zalegam w dniu złożenia </w:t>
      </w:r>
      <w:r w:rsidR="004D47B0">
        <w:t>wniosku</w:t>
      </w:r>
      <w:r w:rsidRPr="00EF4F14">
        <w:t xml:space="preserve"> z opłacaniem innych danin publicznych</w:t>
      </w:r>
      <w:r w:rsidR="00653908">
        <w:t>.</w:t>
      </w:r>
    </w:p>
    <w:p w14:paraId="457CF554" w14:textId="77777777" w:rsidR="00B472D1" w:rsidRPr="00EF4F14" w:rsidRDefault="00EF4F14" w:rsidP="00653908">
      <w:pPr>
        <w:pStyle w:val="1Normalny"/>
      </w:pPr>
      <w:r w:rsidRPr="00EF4F14">
        <w:t xml:space="preserve">Nie posiadam w dniu złożenia </w:t>
      </w:r>
      <w:r w:rsidR="004D47B0">
        <w:t>wniosku</w:t>
      </w:r>
      <w:r w:rsidRPr="00EF4F14">
        <w:t xml:space="preserve"> nieuregulowanych w terminie zobowiązań cywilnoprawnych</w:t>
      </w:r>
      <w:r w:rsidR="00653908">
        <w:t>.</w:t>
      </w:r>
    </w:p>
    <w:p w14:paraId="65DC82A9" w14:textId="32D4371D" w:rsidR="000477C3" w:rsidRDefault="00EF4F14" w:rsidP="00653908">
      <w:pPr>
        <w:pStyle w:val="1Normalny"/>
      </w:pPr>
      <w:r w:rsidRPr="00EF4F14">
        <w:t xml:space="preserve">Zobowiązuję się do złożenia w dniu podpisania umowy </w:t>
      </w:r>
      <w:r w:rsidR="00B472D1" w:rsidRPr="00EF4F14">
        <w:t>dodatkowego oświadczenia o</w:t>
      </w:r>
      <w:r w:rsidR="00653908">
        <w:t xml:space="preserve"> </w:t>
      </w:r>
      <w:r w:rsidR="00B472D1" w:rsidRPr="00EF4F14">
        <w:t xml:space="preserve">nie rozwiązaniu stosunku pracy z pracownikiem w </w:t>
      </w:r>
      <w:r w:rsidR="004D47B0">
        <w:t>drodze</w:t>
      </w:r>
      <w:r w:rsidR="00B472D1" w:rsidRPr="00EF4F14">
        <w:t xml:space="preserve"> </w:t>
      </w:r>
      <w:r w:rsidR="004D47B0">
        <w:t>wypowiedzenia</w:t>
      </w:r>
      <w:r w:rsidR="00B472D1" w:rsidRPr="00EF4F14">
        <w:t xml:space="preserve"> dokonanego przez podmiot albo na mocy porozumienia stron z przyczyn niedotyczących pracowników w okresie od dnia złożenia </w:t>
      </w:r>
      <w:r w:rsidR="004D47B0">
        <w:t>wniosku</w:t>
      </w:r>
      <w:r w:rsidR="00B472D1" w:rsidRPr="00EF4F14">
        <w:t xml:space="preserve"> do dnia otrzymania refundacji oraz o nie obniżeniu wymiaru czasu pracy pracownika </w:t>
      </w:r>
      <w:r w:rsidR="000F0383" w:rsidRPr="00DC45EC">
        <w:t>w drodze wypowiedzenia dokonanego przez podmiot albo na mocy porozumienia stron z przyczyn niedotyczących pracowników</w:t>
      </w:r>
      <w:r w:rsidR="000F0383" w:rsidRPr="00EF4F14">
        <w:t xml:space="preserve"> </w:t>
      </w:r>
      <w:r w:rsidR="00B472D1" w:rsidRPr="00EF4F14">
        <w:t xml:space="preserve">w okresie od dnia złożenia </w:t>
      </w:r>
      <w:r w:rsidR="004D47B0">
        <w:t>wniosku</w:t>
      </w:r>
      <w:r w:rsidR="00B472D1" w:rsidRPr="00EF4F14">
        <w:t xml:space="preserve"> do dnia otrzymania refundacji</w:t>
      </w:r>
      <w:r w:rsidR="00C20182">
        <w:t>.</w:t>
      </w:r>
    </w:p>
    <w:p w14:paraId="578D83DB" w14:textId="77777777" w:rsidR="00B472D1" w:rsidRPr="00EF4F14" w:rsidRDefault="00EF4F14" w:rsidP="00653908">
      <w:pPr>
        <w:pStyle w:val="1Normalny"/>
      </w:pPr>
      <w:r w:rsidRPr="00EF4F14">
        <w:lastRenderedPageBreak/>
        <w:t>Zobowiązuję się do złożenia w dniu podpisania umowy dodatkowego oświadczenia o uzyskanej pomocy p</w:t>
      </w:r>
      <w:r w:rsidR="00B472D1" w:rsidRPr="00EF4F14">
        <w:t xml:space="preserve">ublicznej w okresie od dnia złożenia </w:t>
      </w:r>
      <w:r w:rsidR="004D47B0">
        <w:t>wniosku</w:t>
      </w:r>
      <w:r w:rsidR="00B472D1" w:rsidRPr="00EF4F14">
        <w:t xml:space="preserve"> do dnia otrzymania refundacji</w:t>
      </w:r>
      <w:r w:rsidR="00653908">
        <w:t>.</w:t>
      </w:r>
    </w:p>
    <w:p w14:paraId="6B084910" w14:textId="77777777" w:rsidR="00B472D1" w:rsidRPr="00EF4F14" w:rsidRDefault="00EF4F14" w:rsidP="00653908">
      <w:pPr>
        <w:pStyle w:val="1Normalny"/>
      </w:pPr>
      <w:r w:rsidRPr="00EF4F14">
        <w:t xml:space="preserve">Zapoznałam/em się i akceptuję postanowienia </w:t>
      </w:r>
      <w:r w:rsidR="00653908">
        <w:t>R</w:t>
      </w:r>
      <w:r w:rsidRPr="00EF4F14">
        <w:t xml:space="preserve">egulaminu przyznawania refundacji kosztów wyposażenia lub doposażenia stanowiska pracy w </w:t>
      </w:r>
      <w:r w:rsidR="00821B1A">
        <w:t>Powiatowym Urzędzie Pracy</w:t>
      </w:r>
      <w:r w:rsidRPr="00EF4F14">
        <w:t xml:space="preserve"> w Pszczynie.</w:t>
      </w:r>
    </w:p>
    <w:p w14:paraId="37E7E938" w14:textId="24CE9DF5" w:rsidR="00653908" w:rsidRDefault="00B472D1" w:rsidP="00653908">
      <w:pPr>
        <w:spacing w:before="240" w:after="24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Czytelny podpis osoby u</w:t>
      </w:r>
      <w:r w:rsidR="00875E78">
        <w:rPr>
          <w:rFonts w:ascii="Arial" w:hAnsi="Arial" w:cs="Arial"/>
          <w:sz w:val="22"/>
          <w:szCs w:val="22"/>
        </w:rPr>
        <w:t>poważnionej</w:t>
      </w:r>
      <w:r w:rsidR="00653908">
        <w:rPr>
          <w:rFonts w:ascii="Arial" w:hAnsi="Arial" w:cs="Arial"/>
          <w:sz w:val="22"/>
          <w:szCs w:val="22"/>
        </w:rPr>
        <w:br/>
      </w:r>
      <w:r w:rsidRPr="00EF4F14">
        <w:rPr>
          <w:rFonts w:ascii="Arial" w:hAnsi="Arial" w:cs="Arial"/>
          <w:sz w:val="22"/>
          <w:szCs w:val="22"/>
        </w:rPr>
        <w:t>do</w:t>
      </w:r>
      <w:r w:rsidR="000F7190" w:rsidRPr="00EF4F14">
        <w:rPr>
          <w:rFonts w:ascii="Arial" w:hAnsi="Arial" w:cs="Arial"/>
          <w:sz w:val="22"/>
          <w:szCs w:val="22"/>
        </w:rPr>
        <w:t xml:space="preserve"> reprezentowania </w:t>
      </w:r>
      <w:r w:rsidR="00EF4F14" w:rsidRPr="00EF4F14">
        <w:rPr>
          <w:rFonts w:ascii="Arial" w:hAnsi="Arial" w:cs="Arial"/>
          <w:sz w:val="22"/>
          <w:szCs w:val="22"/>
        </w:rPr>
        <w:t>wnioskodawcy</w:t>
      </w:r>
      <w:r w:rsidRPr="00EF4F14">
        <w:rPr>
          <w:rFonts w:ascii="Arial" w:hAnsi="Arial" w:cs="Arial"/>
          <w:sz w:val="22"/>
          <w:szCs w:val="22"/>
        </w:rPr>
        <w:t>:</w:t>
      </w:r>
      <w:r w:rsidR="0065390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947005345"/>
          <w:placeholder>
            <w:docPart w:val="97FC10A756394DE9B6C6138B54329BCA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" w:value=".................................................."/>
          </w:comboBox>
        </w:sdtPr>
        <w:sdtContent>
          <w:r w:rsidR="00055272" w:rsidRPr="006E2E31">
            <w:rPr>
              <w:rStyle w:val="Tekstzastpczy"/>
            </w:rPr>
            <w:t>Wybierz element.</w:t>
          </w:r>
        </w:sdtContent>
      </w:sdt>
    </w:p>
    <w:p w14:paraId="56EACD4D" w14:textId="77777777" w:rsidR="00173108" w:rsidRPr="00EF4F14" w:rsidRDefault="0003584B" w:rsidP="00EF4F14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F4F14" w:rsidRPr="00EF4F14">
        <w:rPr>
          <w:rFonts w:ascii="Arial" w:hAnsi="Arial" w:cs="Arial"/>
          <w:sz w:val="22"/>
          <w:szCs w:val="22"/>
        </w:rPr>
        <w:t xml:space="preserve">od rygorem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EF4F14" w:rsidRPr="00EF4F14">
        <w:rPr>
          <w:rFonts w:ascii="Arial" w:hAnsi="Arial" w:cs="Arial"/>
          <w:sz w:val="22"/>
          <w:szCs w:val="22"/>
        </w:rPr>
        <w:t xml:space="preserve"> karnej za składanie fałszywych zeznań oświadczam, iż nie byłam/em karana/y w okresie 2 lat przed dniem złożenia </w:t>
      </w:r>
      <w:r w:rsidR="004D47B0">
        <w:rPr>
          <w:rFonts w:ascii="Arial" w:hAnsi="Arial" w:cs="Arial"/>
          <w:sz w:val="22"/>
          <w:szCs w:val="22"/>
        </w:rPr>
        <w:t>wniosku</w:t>
      </w:r>
      <w:r w:rsidR="00EF4F14" w:rsidRPr="00EF4F14">
        <w:rPr>
          <w:rFonts w:ascii="Arial" w:hAnsi="Arial" w:cs="Arial"/>
          <w:sz w:val="22"/>
          <w:szCs w:val="22"/>
        </w:rPr>
        <w:t xml:space="preserve"> za przestępstwo przeciwko obrotowi gospodarczemu w rozumieniu ustawy z dnia 6 czerwca 1997 r. – kodeks karny lub ustawy z dnia 28 </w:t>
      </w:r>
      <w:r w:rsidR="004D47B0">
        <w:rPr>
          <w:rFonts w:ascii="Arial" w:hAnsi="Arial" w:cs="Arial"/>
          <w:sz w:val="22"/>
          <w:szCs w:val="22"/>
        </w:rPr>
        <w:t>października</w:t>
      </w:r>
      <w:r w:rsidR="00EF4F14" w:rsidRPr="00EF4F14">
        <w:rPr>
          <w:rFonts w:ascii="Arial" w:hAnsi="Arial" w:cs="Arial"/>
          <w:sz w:val="22"/>
          <w:szCs w:val="22"/>
        </w:rPr>
        <w:t xml:space="preserve"> 2002 r. </w:t>
      </w:r>
      <w:r w:rsidR="00E02535">
        <w:rPr>
          <w:rFonts w:ascii="Arial" w:hAnsi="Arial" w:cs="Arial"/>
          <w:sz w:val="22"/>
          <w:szCs w:val="22"/>
        </w:rPr>
        <w:t>o</w:t>
      </w:r>
      <w:r w:rsidR="00EF4F14" w:rsidRPr="00EF4F14">
        <w:rPr>
          <w:rFonts w:ascii="Arial" w:hAnsi="Arial" w:cs="Arial"/>
          <w:sz w:val="22"/>
          <w:szCs w:val="22"/>
        </w:rPr>
        <w:t xml:space="preserve">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EF4F14" w:rsidRPr="00EF4F14">
        <w:rPr>
          <w:rFonts w:ascii="Arial" w:hAnsi="Arial" w:cs="Arial"/>
          <w:sz w:val="22"/>
          <w:szCs w:val="22"/>
        </w:rPr>
        <w:t xml:space="preserve"> podmiotów zbiorowych za czyny zabronione pod groźbą kary. Jestem świadoma/y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B472D1" w:rsidRPr="00EF4F14">
        <w:rPr>
          <w:rFonts w:ascii="Arial" w:hAnsi="Arial" w:cs="Arial"/>
          <w:sz w:val="22"/>
          <w:szCs w:val="22"/>
        </w:rPr>
        <w:t xml:space="preserve"> karnej za złożenie fałszywego oświadczenia.</w:t>
      </w:r>
    </w:p>
    <w:p w14:paraId="08D2F983" w14:textId="154C2234" w:rsidR="0003584B" w:rsidRDefault="00B472D1" w:rsidP="0003584B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Czytelny podpis</w:t>
      </w:r>
      <w:r w:rsidRPr="00B868DA">
        <w:rPr>
          <w:rFonts w:ascii="Arial" w:hAnsi="Arial" w:cs="Arial"/>
          <w:sz w:val="22"/>
          <w:szCs w:val="22"/>
        </w:rPr>
        <w:t xml:space="preserve"> </w:t>
      </w:r>
      <w:r w:rsidR="00B868DA" w:rsidRPr="00B868DA">
        <w:rPr>
          <w:rFonts w:ascii="Arial" w:hAnsi="Arial" w:cs="Arial"/>
          <w:sz w:val="22"/>
          <w:szCs w:val="22"/>
        </w:rPr>
        <w:t>upoważnionej</w:t>
      </w:r>
      <w:r w:rsidR="0003584B">
        <w:rPr>
          <w:rFonts w:ascii="Arial" w:hAnsi="Arial" w:cs="Arial"/>
          <w:sz w:val="22"/>
          <w:szCs w:val="22"/>
        </w:rPr>
        <w:br/>
      </w:r>
      <w:r w:rsidRPr="00EF4F14">
        <w:rPr>
          <w:rFonts w:ascii="Arial" w:hAnsi="Arial" w:cs="Arial"/>
          <w:sz w:val="22"/>
          <w:szCs w:val="22"/>
        </w:rPr>
        <w:t>d</w:t>
      </w:r>
      <w:r w:rsidR="00EF4F14" w:rsidRPr="00EF4F14">
        <w:rPr>
          <w:rFonts w:ascii="Arial" w:hAnsi="Arial" w:cs="Arial"/>
          <w:sz w:val="22"/>
          <w:szCs w:val="22"/>
        </w:rPr>
        <w:t>o reprezentowania wnioskodawcy:</w:t>
      </w:r>
      <w:r w:rsidR="00EC4EE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1243487166"/>
          <w:placeholder>
            <w:docPart w:val="DCFB537F7FEC40E3A2336E2BB1FFF0A8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" w:value=".................................................."/>
          </w:comboBox>
        </w:sdtPr>
        <w:sdtContent>
          <w:r w:rsidR="00EC4EE2" w:rsidRPr="006E2E31">
            <w:rPr>
              <w:rStyle w:val="Tekstzastpczy"/>
            </w:rPr>
            <w:t>Wybierz element.</w:t>
          </w:r>
        </w:sdtContent>
      </w:sdt>
    </w:p>
    <w:p w14:paraId="20BAD7B4" w14:textId="77777777" w:rsidR="00173108" w:rsidRPr="0003584B" w:rsidRDefault="00EF4F14" w:rsidP="0003584B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03584B">
        <w:rPr>
          <w:rFonts w:ascii="Arial" w:hAnsi="Arial" w:cs="Arial"/>
          <w:b/>
          <w:bCs/>
          <w:sz w:val="22"/>
          <w:szCs w:val="22"/>
        </w:rPr>
        <w:t>art. 233 §1 i § 6 kodeksu karnego:</w:t>
      </w:r>
    </w:p>
    <w:p w14:paraId="3AF1E850" w14:textId="77777777" w:rsidR="00173108" w:rsidRPr="00EF4F14" w:rsidRDefault="00EF4F14" w:rsidP="00EF4F14">
      <w:pPr>
        <w:tabs>
          <w:tab w:val="left" w:pos="540"/>
        </w:tabs>
        <w:spacing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„art. 233 § 1. Kto, składając zeznanie mające służyć za dow</w:t>
      </w:r>
      <w:r w:rsidR="00B472D1" w:rsidRPr="00EF4F14">
        <w:rPr>
          <w:rFonts w:ascii="Arial" w:hAnsi="Arial" w:cs="Arial"/>
          <w:sz w:val="22"/>
          <w:szCs w:val="22"/>
        </w:rPr>
        <w:t xml:space="preserve">ód w postępowaniu sądowym lub w innym postępowaniu </w:t>
      </w:r>
      <w:r w:rsidR="004D47B0">
        <w:rPr>
          <w:rFonts w:ascii="Arial" w:hAnsi="Arial" w:cs="Arial"/>
          <w:sz w:val="22"/>
          <w:szCs w:val="22"/>
        </w:rPr>
        <w:t>prowadzonym</w:t>
      </w:r>
      <w:r w:rsidR="00B472D1" w:rsidRPr="00EF4F14">
        <w:rPr>
          <w:rFonts w:ascii="Arial" w:hAnsi="Arial" w:cs="Arial"/>
          <w:sz w:val="22"/>
          <w:szCs w:val="22"/>
        </w:rPr>
        <w:t xml:space="preserve"> na podstawie ustawy, zeznaje nieprawdę lub zataja prawdę, podlega karze pozbawienia wolności od 6 miesięcy do lat 8. (…)</w:t>
      </w:r>
    </w:p>
    <w:p w14:paraId="6D6A0952" w14:textId="77777777" w:rsidR="00B472D1" w:rsidRPr="00EF4F14" w:rsidRDefault="00B472D1" w:rsidP="00EF4F14">
      <w:pPr>
        <w:tabs>
          <w:tab w:val="left" w:pos="540"/>
        </w:tabs>
        <w:spacing w:after="240" w:line="360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§ 6. Przepisy § 1–3 oraz 5 stosuje się odpowiednio do osoby, która składa fałszywe oświadczenie, jeżeli przepis ustawy przewiduje możliwość odebrania oświadczenia pod rygo</w:t>
      </w:r>
      <w:r w:rsidR="0034031D" w:rsidRPr="00EF4F14">
        <w:rPr>
          <w:rFonts w:ascii="Arial" w:hAnsi="Arial" w:cs="Arial"/>
          <w:sz w:val="22"/>
          <w:szCs w:val="22"/>
        </w:rPr>
        <w:t xml:space="preserve">rem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34031D" w:rsidRPr="00EF4F14">
        <w:rPr>
          <w:rFonts w:ascii="Arial" w:hAnsi="Arial" w:cs="Arial"/>
          <w:sz w:val="22"/>
          <w:szCs w:val="22"/>
        </w:rPr>
        <w:t xml:space="preserve"> karnej.”</w:t>
      </w:r>
    </w:p>
    <w:p w14:paraId="17F47AD7" w14:textId="77777777" w:rsidR="0003584B" w:rsidRDefault="0003584B">
      <w:pPr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9193AE3" w14:textId="77777777" w:rsidR="00B472D1" w:rsidRPr="00EF4F14" w:rsidRDefault="00B472D1" w:rsidP="0003584B">
      <w:pPr>
        <w:pStyle w:val="Tytu"/>
      </w:pPr>
      <w:r w:rsidRPr="00EF4F14">
        <w:lastRenderedPageBreak/>
        <w:t>Oświadczenia niepublicznego przedszkola i niepublicznej szk</w:t>
      </w:r>
      <w:r w:rsidR="0034031D" w:rsidRPr="00EF4F14">
        <w:t xml:space="preserve">oły, o których mowa w ustawie z </w:t>
      </w:r>
      <w:r w:rsidR="00EF4F14" w:rsidRPr="00EF4F14">
        <w:t>dnia 14 grudnia 2016 r. – prawo ośw</w:t>
      </w:r>
      <w:r w:rsidRPr="00EF4F14">
        <w:t xml:space="preserve">iatowe </w:t>
      </w:r>
    </w:p>
    <w:p w14:paraId="77F4D374" w14:textId="77777777" w:rsidR="00B472D1" w:rsidRPr="00EF4F14" w:rsidRDefault="00EF4F14" w:rsidP="0003584B">
      <w:pPr>
        <w:spacing w:after="57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(załącznik do </w:t>
      </w:r>
      <w:r w:rsidR="004D47B0">
        <w:rPr>
          <w:rFonts w:ascii="Arial" w:hAnsi="Arial" w:cs="Arial"/>
          <w:sz w:val="22"/>
          <w:szCs w:val="22"/>
        </w:rPr>
        <w:t>wniosku</w:t>
      </w:r>
      <w:r w:rsidRPr="00EF4F14">
        <w:rPr>
          <w:rFonts w:ascii="Arial" w:hAnsi="Arial" w:cs="Arial"/>
          <w:sz w:val="22"/>
          <w:szCs w:val="22"/>
        </w:rPr>
        <w:t xml:space="preserve"> o refunda</w:t>
      </w:r>
      <w:r w:rsidR="00B472D1" w:rsidRPr="00EF4F14">
        <w:rPr>
          <w:rFonts w:ascii="Arial" w:hAnsi="Arial" w:cs="Arial"/>
          <w:sz w:val="22"/>
          <w:szCs w:val="22"/>
        </w:rPr>
        <w:t>cję)</w:t>
      </w:r>
    </w:p>
    <w:p w14:paraId="066103CD" w14:textId="474D1EE5" w:rsidR="00B472D1" w:rsidRPr="00EF4F14" w:rsidRDefault="00B472D1" w:rsidP="0003584B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Oznaczenie podmiotu </w:t>
      </w:r>
      <w:r w:rsidR="0003584B">
        <w:rPr>
          <w:rFonts w:ascii="Arial" w:hAnsi="Arial" w:cs="Arial"/>
          <w:sz w:val="22"/>
          <w:szCs w:val="22"/>
        </w:rPr>
        <w:br/>
      </w:r>
      <w:r w:rsidR="004D47B0">
        <w:rPr>
          <w:rFonts w:ascii="Arial" w:hAnsi="Arial" w:cs="Arial"/>
          <w:sz w:val="22"/>
          <w:szCs w:val="22"/>
        </w:rPr>
        <w:t>prowadzącego</w:t>
      </w:r>
      <w:r w:rsidRPr="00EF4F14">
        <w:rPr>
          <w:rFonts w:ascii="Arial" w:hAnsi="Arial" w:cs="Arial"/>
          <w:sz w:val="22"/>
          <w:szCs w:val="22"/>
        </w:rPr>
        <w:t xml:space="preserve"> szkołę / przedszkole:</w:t>
      </w:r>
      <w:r w:rsidR="0003584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039007039"/>
          <w:placeholder>
            <w:docPart w:val="9752935EE6034BC89EC77BA003219631"/>
          </w:placeholder>
          <w:showingPlcHdr/>
        </w:sdtPr>
        <w:sdtContent>
          <w:r w:rsidR="00EC4EE2">
            <w:rPr>
              <w:rStyle w:val="Tekstzastpczy"/>
            </w:rPr>
            <w:t>…</w:t>
          </w:r>
        </w:sdtContent>
      </w:sdt>
    </w:p>
    <w:p w14:paraId="52DB9049" w14:textId="6EA01806" w:rsidR="00B472D1" w:rsidRPr="00EF4F14" w:rsidRDefault="00B472D1" w:rsidP="00EF4F14">
      <w:pPr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Adres:</w:t>
      </w:r>
      <w:r w:rsidR="00E21F8B" w:rsidRPr="00EF4F1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66697881"/>
          <w:placeholder>
            <w:docPart w:val="D9BF3B86116F45AB873F5A4634C29041"/>
          </w:placeholder>
          <w:showingPlcHdr/>
        </w:sdtPr>
        <w:sdtContent>
          <w:r w:rsidR="00EC4EE2">
            <w:rPr>
              <w:rStyle w:val="Tekstzastpczy"/>
            </w:rPr>
            <w:t>…</w:t>
          </w:r>
        </w:sdtContent>
      </w:sdt>
    </w:p>
    <w:p w14:paraId="4C3B1EEE" w14:textId="77777777" w:rsidR="00B472D1" w:rsidRPr="00EF4F14" w:rsidRDefault="00B472D1" w:rsidP="0003584B">
      <w:pPr>
        <w:pStyle w:val="Tekstpodstawowy21"/>
        <w:spacing w:before="240"/>
        <w:jc w:val="left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Oświadczam, iż:</w:t>
      </w:r>
    </w:p>
    <w:p w14:paraId="131E6535" w14:textId="77777777" w:rsidR="00B472D1" w:rsidRPr="00EF4F14" w:rsidRDefault="00EF4F14" w:rsidP="003D6248">
      <w:pPr>
        <w:pStyle w:val="1Normalny"/>
        <w:numPr>
          <w:ilvl w:val="0"/>
          <w:numId w:val="15"/>
        </w:numPr>
        <w:ind w:left="567" w:hanging="567"/>
      </w:pPr>
      <w:r w:rsidRPr="00EF4F14">
        <w:t xml:space="preserve">Nie rozwiązałam/em stosunku pracy z pracownikiem w </w:t>
      </w:r>
      <w:r w:rsidR="004D47B0">
        <w:t>drodze</w:t>
      </w:r>
      <w:r w:rsidRPr="00EF4F14">
        <w:t xml:space="preserve"> </w:t>
      </w:r>
      <w:r w:rsidR="004D47B0">
        <w:t>wypowiedzenia</w:t>
      </w:r>
      <w:r w:rsidRPr="00EF4F14">
        <w:t xml:space="preserve"> dokonanego przez przedszkole lub szkołę albo na mocy porozumienia stron z przyczyn niedotyczących pracowników w okresie 6 miesięcy bezpośrednio </w:t>
      </w:r>
      <w:r w:rsidR="004D47B0">
        <w:t>poprzedzających</w:t>
      </w:r>
      <w:r w:rsidRPr="00EF4F14">
        <w:t xml:space="preserve"> </w:t>
      </w:r>
      <w:r w:rsidR="0003584B">
        <w:t>d</w:t>
      </w:r>
      <w:r w:rsidR="004D47B0">
        <w:t>z</w:t>
      </w:r>
      <w:r w:rsidRPr="00EF4F14">
        <w:t xml:space="preserve">ień złożenia </w:t>
      </w:r>
      <w:r w:rsidR="004D47B0">
        <w:t>wniosku</w:t>
      </w:r>
      <w:r w:rsidRPr="00EF4F14">
        <w:t xml:space="preserve"> o</w:t>
      </w:r>
      <w:r w:rsidR="00B472D1" w:rsidRPr="00EF4F14">
        <w:t xml:space="preserve">raz nie rozwiążę stosunku pracy z pracownikiem w sposób wskazany powyżej w okresie od dnia złożenia </w:t>
      </w:r>
      <w:r w:rsidR="004D47B0">
        <w:t>wniosku</w:t>
      </w:r>
      <w:r w:rsidR="00B472D1" w:rsidRPr="00EF4F14">
        <w:t xml:space="preserve"> do dnia otrzymania refundacji</w:t>
      </w:r>
      <w:r w:rsidR="0003584B">
        <w:t>.</w:t>
      </w:r>
    </w:p>
    <w:p w14:paraId="36BF6A2B" w14:textId="77777777" w:rsidR="00CD4300" w:rsidRDefault="00723DC6" w:rsidP="00CD4300">
      <w:pPr>
        <w:pStyle w:val="1Normalny"/>
        <w:tabs>
          <w:tab w:val="left" w:pos="567"/>
        </w:tabs>
      </w:pPr>
      <w:r>
        <w:t>N</w:t>
      </w:r>
      <w:r w:rsidR="00B472D1" w:rsidRPr="00EF4F14">
        <w:t xml:space="preserve">ie obniżyłam/em wymiaru czasu pracy pracownika </w:t>
      </w:r>
      <w:r w:rsidRPr="00EF4F14">
        <w:t xml:space="preserve">w </w:t>
      </w:r>
      <w:r>
        <w:t>drodze</w:t>
      </w:r>
      <w:r w:rsidRPr="00EF4F14">
        <w:t xml:space="preserve"> </w:t>
      </w:r>
      <w:r>
        <w:t>wypowiedzenia</w:t>
      </w:r>
      <w:r w:rsidRPr="00EF4F14">
        <w:t xml:space="preserve"> dokonanego przez przedszkole lub szkołę albo na mocy porozumienia stron z przyczyn niedotyczących pracowników </w:t>
      </w:r>
      <w:r w:rsidR="00B472D1" w:rsidRPr="00EF4F14">
        <w:t xml:space="preserve">w okresie 6 miesięcy bezpośrednio </w:t>
      </w:r>
      <w:r w:rsidR="004D47B0">
        <w:t>poprzedzających</w:t>
      </w:r>
      <w:r w:rsidR="00B472D1" w:rsidRPr="00EF4F14">
        <w:t xml:space="preserve"> </w:t>
      </w:r>
      <w:r w:rsidR="0003584B">
        <w:t>d</w:t>
      </w:r>
      <w:r w:rsidR="004D47B0">
        <w:t>z</w:t>
      </w:r>
      <w:r w:rsidR="00B472D1" w:rsidRPr="00EF4F14">
        <w:t xml:space="preserve">ień złożenia </w:t>
      </w:r>
      <w:r w:rsidR="004D47B0">
        <w:t>wniosku</w:t>
      </w:r>
      <w:r w:rsidR="00B472D1" w:rsidRPr="00EF4F14">
        <w:t xml:space="preserve"> oraz nie obniżę wymiaru czasu pracy pracownika </w:t>
      </w:r>
      <w:r w:rsidR="00561EC8">
        <w:t xml:space="preserve">w sposób wskazany powyżej </w:t>
      </w:r>
      <w:r w:rsidR="00B472D1" w:rsidRPr="00EF4F14">
        <w:t xml:space="preserve">w okresie od dnia złożenia </w:t>
      </w:r>
      <w:r w:rsidR="004D47B0">
        <w:t>wniosku</w:t>
      </w:r>
      <w:r w:rsidR="00B472D1" w:rsidRPr="00EF4F14">
        <w:t xml:space="preserve"> do dnia otrzymania refundacji</w:t>
      </w:r>
      <w:r w:rsidR="00355D25">
        <w:t>.</w:t>
      </w:r>
    </w:p>
    <w:p w14:paraId="52032951" w14:textId="77777777" w:rsidR="00B472D1" w:rsidRPr="00EF4F14" w:rsidRDefault="004D47B0" w:rsidP="00CD4300">
      <w:pPr>
        <w:pStyle w:val="1Normalny"/>
        <w:tabs>
          <w:tab w:val="left" w:pos="567"/>
        </w:tabs>
      </w:pPr>
      <w:r>
        <w:t>Prowadzę</w:t>
      </w:r>
      <w:r w:rsidR="00EF4F14" w:rsidRPr="00EF4F14">
        <w:t xml:space="preserve"> </w:t>
      </w:r>
      <w:r w:rsidR="0003584B">
        <w:t>d</w:t>
      </w:r>
      <w:r>
        <w:t>z</w:t>
      </w:r>
      <w:r w:rsidR="00EF4F14" w:rsidRPr="00EF4F14">
        <w:t xml:space="preserve">iałalność na podstawie ustawy z dnia 14 grudnia 2016 r. – prawo oświatowe przez okres 6 miesięcy bezpośrednio </w:t>
      </w:r>
      <w:r>
        <w:t>poprzedzających</w:t>
      </w:r>
      <w:r w:rsidR="00EF4F14" w:rsidRPr="00EF4F14">
        <w:t xml:space="preserve"> </w:t>
      </w:r>
      <w:r w:rsidR="0003584B">
        <w:t>d</w:t>
      </w:r>
      <w:r>
        <w:t>z</w:t>
      </w:r>
      <w:r w:rsidR="00EF4F14" w:rsidRPr="00EF4F14">
        <w:t xml:space="preserve">ień złożenia </w:t>
      </w:r>
      <w:r>
        <w:t>wniosku</w:t>
      </w:r>
      <w:r w:rsidR="0003584B">
        <w:t>.</w:t>
      </w:r>
    </w:p>
    <w:p w14:paraId="5E54DD78" w14:textId="782BADAE" w:rsidR="00B472D1" w:rsidRPr="00EF4F14" w:rsidRDefault="00EF4F14" w:rsidP="0003584B">
      <w:pPr>
        <w:pStyle w:val="1Normalny"/>
      </w:pPr>
      <w:r w:rsidRPr="00EF4F14">
        <w:t xml:space="preserve">Nie zalegam w dniu złożenia </w:t>
      </w:r>
      <w:r w:rsidR="004D47B0">
        <w:t>wniosku</w:t>
      </w:r>
      <w:r w:rsidRPr="00EF4F14">
        <w:t xml:space="preserve"> z wypłacaniem </w:t>
      </w:r>
      <w:r w:rsidR="004D47B0">
        <w:t>wynagrodzeń</w:t>
      </w:r>
      <w:r w:rsidRPr="00EF4F14">
        <w:t xml:space="preserve"> pracownikom oraz z opłacaniem należnych składek na ubezpieczenia społeczne, ubezpieczenie zdrowotne, </w:t>
      </w:r>
      <w:r w:rsidR="0003584B" w:rsidRPr="00EF4F14">
        <w:t>Fundusz Pracy,</w:t>
      </w:r>
      <w:r w:rsidR="008405A2">
        <w:t xml:space="preserve"> </w:t>
      </w:r>
      <w:r w:rsidR="00516EE4">
        <w:t>F</w:t>
      </w:r>
      <w:r w:rsidR="008405A2">
        <w:t>undusz Solidarnościowy,</w:t>
      </w:r>
      <w:r w:rsidR="0003584B" w:rsidRPr="00EF4F14">
        <w:t xml:space="preserve"> Fundusz Gwarantowanych Świadczeń Pracowniczych, Państwowy Fundusz Rehabilitacji Osób Niepełnosprawnych </w:t>
      </w:r>
      <w:r w:rsidR="0003584B">
        <w:t>o</w:t>
      </w:r>
      <w:r w:rsidR="0003584B" w:rsidRPr="00EF4F14">
        <w:t>raz Fundusz Emerytur Pomostowych</w:t>
      </w:r>
      <w:r w:rsidR="0003584B">
        <w:t>.</w:t>
      </w:r>
    </w:p>
    <w:p w14:paraId="78C124A6" w14:textId="77777777" w:rsidR="00B472D1" w:rsidRPr="00EF4F14" w:rsidRDefault="00EF4F14" w:rsidP="0003584B">
      <w:pPr>
        <w:pStyle w:val="1Normalny"/>
      </w:pPr>
      <w:r w:rsidRPr="00EF4F14">
        <w:t xml:space="preserve">Nie zalegam w dniu złożenia </w:t>
      </w:r>
      <w:r w:rsidR="004D47B0">
        <w:t>wniosku</w:t>
      </w:r>
      <w:r w:rsidRPr="00EF4F14">
        <w:t xml:space="preserve"> z opłacaniem innych danin publicznych</w:t>
      </w:r>
      <w:r w:rsidR="0003584B">
        <w:t>.</w:t>
      </w:r>
    </w:p>
    <w:p w14:paraId="24A7EF44" w14:textId="77777777" w:rsidR="00B472D1" w:rsidRPr="00EF4F14" w:rsidRDefault="00EF4F14" w:rsidP="0003584B">
      <w:pPr>
        <w:pStyle w:val="1Normalny"/>
      </w:pPr>
      <w:r w:rsidRPr="00EF4F14">
        <w:t xml:space="preserve">Nie posiadam w dniu złożenia </w:t>
      </w:r>
      <w:r w:rsidR="004D47B0">
        <w:t>wniosku</w:t>
      </w:r>
      <w:r w:rsidRPr="00EF4F14">
        <w:t xml:space="preserve"> nieuregulowanych w terminie zobowiązań cywilnoprawnych</w:t>
      </w:r>
      <w:r w:rsidR="0003584B">
        <w:t>.</w:t>
      </w:r>
    </w:p>
    <w:p w14:paraId="5992BA06" w14:textId="6683AF7A" w:rsidR="00B472D1" w:rsidRPr="00EF4F14" w:rsidRDefault="00EF4F14" w:rsidP="0003584B">
      <w:pPr>
        <w:pStyle w:val="1Normalny"/>
      </w:pPr>
      <w:r w:rsidRPr="00EF4F14">
        <w:t>Zobowiązuję się do złożenia w dniu pod</w:t>
      </w:r>
      <w:r w:rsidR="00B472D1" w:rsidRPr="00EF4F14">
        <w:t xml:space="preserve">pisania umowy dodatkowego oświadczenia o nie rozwiązaniu stosunku pracy z pracownikiem w </w:t>
      </w:r>
      <w:r w:rsidR="004D47B0">
        <w:t>drodze</w:t>
      </w:r>
      <w:r w:rsidR="00B472D1" w:rsidRPr="00EF4F14">
        <w:t xml:space="preserve"> </w:t>
      </w:r>
      <w:r w:rsidR="004D47B0">
        <w:t>wypowiedzenia</w:t>
      </w:r>
      <w:r w:rsidR="00B472D1" w:rsidRPr="00EF4F14">
        <w:t xml:space="preserve"> dokonanego przez przedszkole lub szkołę albo na mocy porozumienia stron z przyczyn niedotyczących pracowników w okresie od dnia złożenia </w:t>
      </w:r>
      <w:r w:rsidR="004D47B0">
        <w:t>wniosku</w:t>
      </w:r>
      <w:r w:rsidR="00B472D1" w:rsidRPr="00EF4F14">
        <w:t xml:space="preserve"> do dnia otrzymania refundacji oraz o nie obniżeniu wymiaru czasu pracy pracownika </w:t>
      </w:r>
      <w:r w:rsidR="00516EE4" w:rsidRPr="00EF4F14">
        <w:t xml:space="preserve">w </w:t>
      </w:r>
      <w:r w:rsidR="00516EE4">
        <w:t>drodze</w:t>
      </w:r>
      <w:r w:rsidR="00516EE4" w:rsidRPr="00EF4F14">
        <w:t xml:space="preserve"> </w:t>
      </w:r>
      <w:r w:rsidR="00516EE4">
        <w:t>wypowiedzenia</w:t>
      </w:r>
      <w:r w:rsidR="00516EE4" w:rsidRPr="00EF4F14">
        <w:t xml:space="preserve"> dokonanego przez przedszkole lub szkołę albo na mocy porozumienia stron z przyczyn niedotyczących pracowników </w:t>
      </w:r>
      <w:r w:rsidR="00B472D1" w:rsidRPr="00EF4F14">
        <w:t xml:space="preserve">w okresie od dnia złożenia </w:t>
      </w:r>
      <w:r w:rsidR="004D47B0">
        <w:t>wniosku</w:t>
      </w:r>
      <w:r w:rsidR="00B472D1" w:rsidRPr="00EF4F14">
        <w:t xml:space="preserve"> do dnia otrzymania refundacji</w:t>
      </w:r>
      <w:r w:rsidR="00591E2C">
        <w:t>.</w:t>
      </w:r>
    </w:p>
    <w:p w14:paraId="6CF76C77" w14:textId="77777777" w:rsidR="00B472D1" w:rsidRPr="00EF4F14" w:rsidRDefault="00EF4F14" w:rsidP="0003584B">
      <w:pPr>
        <w:pStyle w:val="1Normalny"/>
      </w:pPr>
      <w:r w:rsidRPr="00EF4F14">
        <w:lastRenderedPageBreak/>
        <w:t>Zobowiązuję się do złożenia w dniu podpisania umowy dodatkowego oświ</w:t>
      </w:r>
      <w:r w:rsidR="00B472D1" w:rsidRPr="00EF4F14">
        <w:t xml:space="preserve">adczenia o uzyskanej pomocy publicznej w okresie od dnia złożenia </w:t>
      </w:r>
      <w:r w:rsidR="004D47B0">
        <w:t>wniosku</w:t>
      </w:r>
      <w:r w:rsidR="00B472D1" w:rsidRPr="00EF4F14">
        <w:t xml:space="preserve"> do dnia otrzymania refundacji</w:t>
      </w:r>
      <w:r w:rsidR="0003584B">
        <w:t>.</w:t>
      </w:r>
    </w:p>
    <w:p w14:paraId="6B090DD5" w14:textId="77777777" w:rsidR="00B472D1" w:rsidRPr="00EF4F14" w:rsidRDefault="00EF4F14" w:rsidP="0003584B">
      <w:pPr>
        <w:pStyle w:val="1Normalny"/>
      </w:pPr>
      <w:r w:rsidRPr="00EF4F14">
        <w:t xml:space="preserve">Zapoznałam/em się i akceptuję postanowienia </w:t>
      </w:r>
      <w:r w:rsidR="0003584B">
        <w:t>R</w:t>
      </w:r>
      <w:r w:rsidRPr="00EF4F14">
        <w:t xml:space="preserve">egulaminu przyznawania refundacji kosztów wyposażenia lub doposażenia stanowiska pracy w </w:t>
      </w:r>
      <w:r w:rsidR="00821B1A">
        <w:t>Powiatowym Urzędzie Pracy</w:t>
      </w:r>
      <w:r w:rsidR="002C797C">
        <w:t xml:space="preserve"> w P</w:t>
      </w:r>
      <w:r w:rsidRPr="00EF4F14">
        <w:t>szczynie.</w:t>
      </w:r>
    </w:p>
    <w:p w14:paraId="5564A747" w14:textId="528C72FD" w:rsidR="0003584B" w:rsidRDefault="00EF4F14" w:rsidP="0003584B">
      <w:pPr>
        <w:tabs>
          <w:tab w:val="left" w:pos="540"/>
        </w:tabs>
        <w:spacing w:before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Czytelny podpis osoby up</w:t>
      </w:r>
      <w:r w:rsidR="00A57FDC">
        <w:rPr>
          <w:rFonts w:ascii="Arial" w:hAnsi="Arial" w:cs="Arial"/>
          <w:sz w:val="22"/>
          <w:szCs w:val="22"/>
        </w:rPr>
        <w:t>oważnionej</w:t>
      </w:r>
      <w:r w:rsidR="0003584B">
        <w:rPr>
          <w:rFonts w:ascii="Arial" w:hAnsi="Arial" w:cs="Arial"/>
          <w:sz w:val="22"/>
          <w:szCs w:val="22"/>
        </w:rPr>
        <w:br/>
      </w:r>
      <w:r w:rsidRPr="00EF4F14">
        <w:rPr>
          <w:rFonts w:ascii="Arial" w:hAnsi="Arial" w:cs="Arial"/>
          <w:sz w:val="22"/>
          <w:szCs w:val="22"/>
        </w:rPr>
        <w:t>do reprezentowania wnioskodawcy:</w:t>
      </w:r>
      <w:r w:rsidR="00EC4EE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1362706339"/>
          <w:placeholder>
            <w:docPart w:val="C004B00226AF4F569B0338F081B4221F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" w:value=".................................................."/>
          </w:comboBox>
        </w:sdtPr>
        <w:sdtContent>
          <w:r w:rsidR="00EC4EE2" w:rsidRPr="006E2E31">
            <w:rPr>
              <w:rStyle w:val="Tekstzastpczy"/>
            </w:rPr>
            <w:t>Wybierz element.</w:t>
          </w:r>
        </w:sdtContent>
      </w:sdt>
    </w:p>
    <w:p w14:paraId="11723539" w14:textId="77777777" w:rsidR="008D274E" w:rsidRPr="00EF4F14" w:rsidRDefault="0003584B" w:rsidP="0003584B">
      <w:pPr>
        <w:tabs>
          <w:tab w:val="left" w:pos="540"/>
        </w:tabs>
        <w:spacing w:before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F4F14" w:rsidRPr="00EF4F14">
        <w:rPr>
          <w:rFonts w:ascii="Arial" w:hAnsi="Arial" w:cs="Arial"/>
          <w:sz w:val="22"/>
          <w:szCs w:val="22"/>
        </w:rPr>
        <w:t xml:space="preserve">od rygorem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EF4F14" w:rsidRPr="00EF4F14">
        <w:rPr>
          <w:rFonts w:ascii="Arial" w:hAnsi="Arial" w:cs="Arial"/>
          <w:sz w:val="22"/>
          <w:szCs w:val="22"/>
        </w:rPr>
        <w:t xml:space="preserve"> karnej za składanie fałszywych zeznań oświadczam, iż nie byłam/em karana/y w okresie 2 lat przed dniem złożenia </w:t>
      </w:r>
      <w:r w:rsidR="004D47B0">
        <w:rPr>
          <w:rFonts w:ascii="Arial" w:hAnsi="Arial" w:cs="Arial"/>
          <w:sz w:val="22"/>
          <w:szCs w:val="22"/>
        </w:rPr>
        <w:t>wniosku</w:t>
      </w:r>
      <w:r w:rsidR="00EF4F14" w:rsidRPr="00EF4F14">
        <w:rPr>
          <w:rFonts w:ascii="Arial" w:hAnsi="Arial" w:cs="Arial"/>
          <w:sz w:val="22"/>
          <w:szCs w:val="22"/>
        </w:rPr>
        <w:t xml:space="preserve"> za przestępstwo przeciwko obrotowi gospodarczemu w rozumieniu ustawy z dnia 6 czerwca 1997 r. – kodeks karny lub ustawy z dnia 28 </w:t>
      </w:r>
      <w:r w:rsidR="004D47B0">
        <w:rPr>
          <w:rFonts w:ascii="Arial" w:hAnsi="Arial" w:cs="Arial"/>
          <w:sz w:val="22"/>
          <w:szCs w:val="22"/>
        </w:rPr>
        <w:t>października</w:t>
      </w:r>
      <w:r w:rsidR="00EF4F14" w:rsidRPr="00EF4F14">
        <w:rPr>
          <w:rFonts w:ascii="Arial" w:hAnsi="Arial" w:cs="Arial"/>
          <w:sz w:val="22"/>
          <w:szCs w:val="22"/>
        </w:rPr>
        <w:t xml:space="preserve"> 2002 r. </w:t>
      </w:r>
      <w:r w:rsidR="00E02535">
        <w:rPr>
          <w:rFonts w:ascii="Arial" w:hAnsi="Arial" w:cs="Arial"/>
          <w:sz w:val="22"/>
          <w:szCs w:val="22"/>
        </w:rPr>
        <w:t>o</w:t>
      </w:r>
      <w:r w:rsidR="00EF4F14" w:rsidRPr="00EF4F14">
        <w:rPr>
          <w:rFonts w:ascii="Arial" w:hAnsi="Arial" w:cs="Arial"/>
          <w:sz w:val="22"/>
          <w:szCs w:val="22"/>
        </w:rPr>
        <w:t xml:space="preserve">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EF4F14" w:rsidRPr="00EF4F14">
        <w:rPr>
          <w:rFonts w:ascii="Arial" w:hAnsi="Arial" w:cs="Arial"/>
          <w:sz w:val="22"/>
          <w:szCs w:val="22"/>
        </w:rPr>
        <w:t xml:space="preserve"> podmiotów zbiorowych za czyny zabronione pod groźbą kar</w:t>
      </w:r>
      <w:r w:rsidR="00B472D1" w:rsidRPr="00EF4F14">
        <w:rPr>
          <w:rFonts w:ascii="Arial" w:hAnsi="Arial" w:cs="Arial"/>
          <w:sz w:val="22"/>
          <w:szCs w:val="22"/>
        </w:rPr>
        <w:t xml:space="preserve">y. Jestem świadoma/y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B472D1" w:rsidRPr="00EF4F14">
        <w:rPr>
          <w:rFonts w:ascii="Arial" w:hAnsi="Arial" w:cs="Arial"/>
          <w:sz w:val="22"/>
          <w:szCs w:val="22"/>
        </w:rPr>
        <w:t xml:space="preserve"> karnej za zł</w:t>
      </w:r>
      <w:r w:rsidR="0034031D" w:rsidRPr="00EF4F14">
        <w:rPr>
          <w:rFonts w:ascii="Arial" w:hAnsi="Arial" w:cs="Arial"/>
          <w:sz w:val="22"/>
          <w:szCs w:val="22"/>
        </w:rPr>
        <w:t>ożenie fałszywego oświadczenia.</w:t>
      </w:r>
    </w:p>
    <w:p w14:paraId="65708ACB" w14:textId="60860482" w:rsidR="0003584B" w:rsidRDefault="00EF4F14" w:rsidP="00EF4F14">
      <w:pPr>
        <w:tabs>
          <w:tab w:val="left" w:pos="540"/>
        </w:tabs>
        <w:spacing w:before="240"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Czytelny podpis osoby up</w:t>
      </w:r>
      <w:r w:rsidR="00A57FDC">
        <w:rPr>
          <w:rFonts w:ascii="Arial" w:hAnsi="Arial" w:cs="Arial"/>
          <w:sz w:val="22"/>
          <w:szCs w:val="22"/>
        </w:rPr>
        <w:t>oważnionej</w:t>
      </w:r>
      <w:r w:rsidR="0003584B">
        <w:rPr>
          <w:rFonts w:ascii="Arial" w:hAnsi="Arial" w:cs="Arial"/>
          <w:sz w:val="22"/>
          <w:szCs w:val="22"/>
        </w:rPr>
        <w:br/>
      </w:r>
      <w:r w:rsidRPr="00EF4F14">
        <w:rPr>
          <w:rFonts w:ascii="Arial" w:hAnsi="Arial" w:cs="Arial"/>
          <w:sz w:val="22"/>
          <w:szCs w:val="22"/>
        </w:rPr>
        <w:t>do reprezentowania wnioskodawcy:</w:t>
      </w:r>
      <w:r w:rsidR="00EC4EE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1778511913"/>
          <w:placeholder>
            <w:docPart w:val="CC061021BB0042AA83E4A597F8B8DE3F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" w:value=".................................................."/>
          </w:comboBox>
        </w:sdtPr>
        <w:sdtContent>
          <w:r w:rsidR="00EC4EE2" w:rsidRPr="006E2E31">
            <w:rPr>
              <w:rStyle w:val="Tekstzastpczy"/>
            </w:rPr>
            <w:t>Wybierz element.</w:t>
          </w:r>
        </w:sdtContent>
      </w:sdt>
    </w:p>
    <w:p w14:paraId="29898BB4" w14:textId="77777777" w:rsidR="00B472D1" w:rsidRPr="0003584B" w:rsidRDefault="00EF4F14" w:rsidP="0003584B">
      <w:pPr>
        <w:tabs>
          <w:tab w:val="left" w:pos="540"/>
        </w:tabs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03584B">
        <w:rPr>
          <w:rFonts w:ascii="Arial" w:hAnsi="Arial" w:cs="Arial"/>
          <w:b/>
          <w:bCs/>
          <w:sz w:val="22"/>
          <w:szCs w:val="22"/>
        </w:rPr>
        <w:t>art. 233 §1 i § 6 kodeksu karnego:</w:t>
      </w:r>
    </w:p>
    <w:p w14:paraId="1CC138D5" w14:textId="77777777" w:rsidR="00B472D1" w:rsidRPr="00EF4F14" w:rsidRDefault="00EF4F14" w:rsidP="00EF4F14">
      <w:pPr>
        <w:tabs>
          <w:tab w:val="left" w:pos="7088"/>
          <w:tab w:val="left" w:pos="7938"/>
        </w:tabs>
        <w:spacing w:line="360" w:lineRule="auto"/>
        <w:ind w:right="-28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„art. 233 § 1. Kto, składając </w:t>
      </w:r>
      <w:r w:rsidR="00B472D1" w:rsidRPr="00EF4F14">
        <w:rPr>
          <w:rFonts w:ascii="Arial" w:hAnsi="Arial" w:cs="Arial"/>
          <w:sz w:val="22"/>
          <w:szCs w:val="22"/>
        </w:rPr>
        <w:t xml:space="preserve">zeznanie mające służyć za dowód w postępowaniu sądowym lub w innym postępowaniu </w:t>
      </w:r>
      <w:r w:rsidR="004D47B0">
        <w:rPr>
          <w:rFonts w:ascii="Arial" w:hAnsi="Arial" w:cs="Arial"/>
          <w:sz w:val="22"/>
          <w:szCs w:val="22"/>
        </w:rPr>
        <w:t>prowadzonym</w:t>
      </w:r>
      <w:r w:rsidR="00B472D1" w:rsidRPr="00EF4F14">
        <w:rPr>
          <w:rFonts w:ascii="Arial" w:hAnsi="Arial" w:cs="Arial"/>
          <w:sz w:val="22"/>
          <w:szCs w:val="22"/>
        </w:rPr>
        <w:t xml:space="preserve"> na podstawie ustawy, zeznaje nieprawdę lub zataja prawdę, podlega karze pozbawienia wolności od 6 miesięcy do lat 8. (…)</w:t>
      </w:r>
    </w:p>
    <w:p w14:paraId="3BADFEF3" w14:textId="527D6E54" w:rsidR="00B472D1" w:rsidRPr="00EF4F14" w:rsidRDefault="00B472D1" w:rsidP="00402BE8">
      <w:pPr>
        <w:tabs>
          <w:tab w:val="left" w:pos="7088"/>
          <w:tab w:val="left" w:pos="7938"/>
        </w:tabs>
        <w:spacing w:before="240" w:after="120" w:line="360" w:lineRule="auto"/>
        <w:ind w:right="-28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§ 6. Przepisy § 1–3 oraz 5 stosuje się odpowiednio do osoby, która składa fałszywe oświadczenie, jeżeli przepis ustawy przewiduje możliwość odebrania oświadczenia pod rygorem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055272">
        <w:rPr>
          <w:rFonts w:ascii="Arial" w:hAnsi="Arial" w:cs="Arial"/>
          <w:sz w:val="22"/>
          <w:szCs w:val="22"/>
        </w:rPr>
        <w:t xml:space="preserve"> karnej.”</w:t>
      </w:r>
    </w:p>
    <w:p w14:paraId="1D1A7344" w14:textId="77777777" w:rsidR="0003584B" w:rsidRDefault="0003584B">
      <w:pPr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AC4BA04" w14:textId="7D9B93F0" w:rsidR="00B472D1" w:rsidRPr="00EF4F14" w:rsidRDefault="00B472D1" w:rsidP="0003584B">
      <w:pPr>
        <w:pStyle w:val="Tytu"/>
      </w:pPr>
      <w:r w:rsidRPr="00EF4F14">
        <w:lastRenderedPageBreak/>
        <w:t xml:space="preserve">Oświadczenia żłobka lub klubu </w:t>
      </w:r>
      <w:r w:rsidR="00835823">
        <w:t>d</w:t>
      </w:r>
      <w:r w:rsidR="004D47B0">
        <w:t>z</w:t>
      </w:r>
      <w:r w:rsidRPr="00EF4F14">
        <w:t>iecięcego lub podmiotu świadczącego usługi rehabilitacyjne, o k</w:t>
      </w:r>
      <w:r w:rsidR="00EF4F14" w:rsidRPr="00EF4F14">
        <w:t xml:space="preserve">tórym mowa w art. 46 ust. 1 pkt 1b i 1c ustawy z dnia 20 kwietnia 2004 r. </w:t>
      </w:r>
      <w:r w:rsidR="00E02535">
        <w:t>o</w:t>
      </w:r>
      <w:r w:rsidR="00EF4F14" w:rsidRPr="00EF4F14">
        <w:t xml:space="preserve"> promocji zatrudnienia i instytucjach rynku pracy</w:t>
      </w:r>
    </w:p>
    <w:p w14:paraId="0820FBC8" w14:textId="77777777" w:rsidR="00B472D1" w:rsidRPr="00EF4F14" w:rsidRDefault="00EF4F14" w:rsidP="00EF4F1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(załącznik do </w:t>
      </w:r>
      <w:r w:rsidR="004D47B0">
        <w:rPr>
          <w:rFonts w:ascii="Arial" w:hAnsi="Arial" w:cs="Arial"/>
          <w:sz w:val="22"/>
          <w:szCs w:val="22"/>
        </w:rPr>
        <w:t>wniosku</w:t>
      </w:r>
      <w:r w:rsidRPr="00EF4F14">
        <w:rPr>
          <w:rFonts w:ascii="Arial" w:hAnsi="Arial" w:cs="Arial"/>
          <w:sz w:val="22"/>
          <w:szCs w:val="22"/>
        </w:rPr>
        <w:t xml:space="preserve"> o refundację)</w:t>
      </w:r>
    </w:p>
    <w:p w14:paraId="7467D057" w14:textId="36EB7CF2" w:rsidR="00B472D1" w:rsidRPr="00EF4F14" w:rsidRDefault="00B472D1" w:rsidP="0003584B">
      <w:pPr>
        <w:pStyle w:val="Tekstpodstawowy21"/>
        <w:spacing w:after="240"/>
        <w:jc w:val="left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Oznaczenie żłobka \ klubu </w:t>
      </w:r>
      <w:r w:rsidR="0003584B">
        <w:rPr>
          <w:rFonts w:ascii="Arial" w:hAnsi="Arial" w:cs="Arial"/>
          <w:sz w:val="22"/>
          <w:szCs w:val="22"/>
        </w:rPr>
        <w:t>d</w:t>
      </w:r>
      <w:r w:rsidR="004D47B0">
        <w:rPr>
          <w:rFonts w:ascii="Arial" w:hAnsi="Arial" w:cs="Arial"/>
          <w:sz w:val="22"/>
          <w:szCs w:val="22"/>
        </w:rPr>
        <w:t>z</w:t>
      </w:r>
      <w:r w:rsidRPr="00EF4F14">
        <w:rPr>
          <w:rFonts w:ascii="Arial" w:hAnsi="Arial" w:cs="Arial"/>
          <w:sz w:val="22"/>
          <w:szCs w:val="22"/>
        </w:rPr>
        <w:t>iecięcego</w:t>
      </w:r>
      <w:r w:rsidRPr="00EF4F14">
        <w:rPr>
          <w:rFonts w:ascii="Arial" w:hAnsi="Arial" w:cs="Arial"/>
          <w:b/>
          <w:sz w:val="22"/>
          <w:szCs w:val="22"/>
        </w:rPr>
        <w:t xml:space="preserve"> </w:t>
      </w:r>
      <w:r w:rsidR="0003584B">
        <w:rPr>
          <w:rFonts w:ascii="Arial" w:hAnsi="Arial" w:cs="Arial"/>
          <w:b/>
          <w:sz w:val="22"/>
          <w:szCs w:val="22"/>
        </w:rPr>
        <w:br/>
      </w:r>
      <w:r w:rsidRPr="00EF4F14">
        <w:rPr>
          <w:rFonts w:ascii="Arial" w:hAnsi="Arial" w:cs="Arial"/>
          <w:sz w:val="22"/>
          <w:szCs w:val="22"/>
        </w:rPr>
        <w:t>podmiotu świadczącego usługi rehabilitacyjne:</w:t>
      </w:r>
      <w:r w:rsidR="0003584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300041380"/>
          <w:placeholder>
            <w:docPart w:val="FE2EC64DCBE541BFA6575BA79E1D0BEE"/>
          </w:placeholder>
          <w:showingPlcHdr/>
        </w:sdtPr>
        <w:sdtContent>
          <w:r w:rsidR="00EC4EE2">
            <w:rPr>
              <w:rStyle w:val="Tekstzastpczy"/>
            </w:rPr>
            <w:t>…</w:t>
          </w:r>
        </w:sdtContent>
      </w:sdt>
    </w:p>
    <w:p w14:paraId="4DB08BA5" w14:textId="0AE09B16" w:rsidR="00B472D1" w:rsidRPr="00EF4F14" w:rsidRDefault="00E21F8B" w:rsidP="0003584B">
      <w:pPr>
        <w:pStyle w:val="Tekstpodstawowy21"/>
        <w:spacing w:after="240"/>
        <w:jc w:val="left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Adres: </w:t>
      </w:r>
      <w:sdt>
        <w:sdtPr>
          <w:rPr>
            <w:rFonts w:ascii="Arial" w:hAnsi="Arial" w:cs="Arial"/>
            <w:sz w:val="22"/>
            <w:szCs w:val="22"/>
          </w:rPr>
          <w:id w:val="2137136192"/>
          <w:placeholder>
            <w:docPart w:val="40132D2A13CD4B63AF8D645E8A38018B"/>
          </w:placeholder>
          <w:showingPlcHdr/>
        </w:sdtPr>
        <w:sdtContent>
          <w:r w:rsidR="00EC4EE2">
            <w:rPr>
              <w:rStyle w:val="Tekstzastpczy"/>
            </w:rPr>
            <w:t>…</w:t>
          </w:r>
        </w:sdtContent>
      </w:sdt>
    </w:p>
    <w:p w14:paraId="08EA2478" w14:textId="77777777" w:rsidR="00B472D1" w:rsidRPr="00EF4F14" w:rsidRDefault="00B472D1" w:rsidP="0003584B">
      <w:pPr>
        <w:pStyle w:val="Tekstpodstawowy21"/>
        <w:spacing w:before="240"/>
        <w:jc w:val="left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Oświadczam, iż:</w:t>
      </w:r>
    </w:p>
    <w:p w14:paraId="1985B5CF" w14:textId="77777777" w:rsidR="00B472D1" w:rsidRPr="00EF4F14" w:rsidRDefault="00EF4F14" w:rsidP="003D6248">
      <w:pPr>
        <w:pStyle w:val="1Normalny"/>
        <w:numPr>
          <w:ilvl w:val="0"/>
          <w:numId w:val="16"/>
        </w:numPr>
        <w:ind w:left="567" w:hanging="567"/>
      </w:pPr>
      <w:r w:rsidRPr="00EF4F14">
        <w:t xml:space="preserve">Nie rozwiązałam/em stosunku pracy z pracownikiem w </w:t>
      </w:r>
      <w:r w:rsidR="004D47B0">
        <w:t>drodze</w:t>
      </w:r>
      <w:r w:rsidRPr="00EF4F14">
        <w:t xml:space="preserve"> </w:t>
      </w:r>
      <w:r w:rsidR="004D47B0">
        <w:t>wypowiedzenia</w:t>
      </w:r>
      <w:r w:rsidRPr="00EF4F14">
        <w:t xml:space="preserve"> dokonanego przez żłobek lub klub </w:t>
      </w:r>
      <w:r w:rsidR="0003584B">
        <w:t>d</w:t>
      </w:r>
      <w:r w:rsidR="004D47B0">
        <w:t>z</w:t>
      </w:r>
      <w:r w:rsidRPr="00EF4F14">
        <w:t xml:space="preserve">iecięcy lub podmiot świadczący usługi rehabilitacyjne </w:t>
      </w:r>
      <w:r w:rsidR="00B472D1" w:rsidRPr="00EF4F14">
        <w:t xml:space="preserve">albo na mocy porozumienia stron z przyczyn niedotyczących pracowników w okresie 6 miesięcy bezpośrednio </w:t>
      </w:r>
      <w:r w:rsidR="004D47B0">
        <w:t>poprzedzających</w:t>
      </w:r>
      <w:r w:rsidR="00B472D1" w:rsidRPr="00EF4F14">
        <w:t xml:space="preserve"> </w:t>
      </w:r>
      <w:r w:rsidR="0003584B">
        <w:t>d</w:t>
      </w:r>
      <w:r w:rsidR="004D47B0">
        <w:t>z</w:t>
      </w:r>
      <w:r w:rsidR="00B472D1" w:rsidRPr="00EF4F14">
        <w:t xml:space="preserve">ień złożenia </w:t>
      </w:r>
      <w:r w:rsidR="004D47B0">
        <w:t>wniosku</w:t>
      </w:r>
      <w:r w:rsidR="00B472D1" w:rsidRPr="00EF4F14">
        <w:t xml:space="preserve"> oraz nie rozwiążę stosunku pracy z pracownikiem w sposób wskazany powyżej w okresie od dnia złożenia </w:t>
      </w:r>
      <w:r w:rsidR="004D47B0">
        <w:t>wniosku</w:t>
      </w:r>
      <w:r w:rsidR="00B472D1" w:rsidRPr="00EF4F14">
        <w:t xml:space="preserve"> do dnia otrzymania refundacji</w:t>
      </w:r>
      <w:r w:rsidR="0003584B">
        <w:t>.</w:t>
      </w:r>
    </w:p>
    <w:p w14:paraId="399C921A" w14:textId="7D0A77D7" w:rsidR="00B472D1" w:rsidRDefault="000169DC" w:rsidP="008745EE">
      <w:pPr>
        <w:pStyle w:val="1Normalny"/>
        <w:tabs>
          <w:tab w:val="left" w:pos="567"/>
        </w:tabs>
      </w:pPr>
      <w:r>
        <w:t>N</w:t>
      </w:r>
      <w:r w:rsidR="00B472D1" w:rsidRPr="00EF4F14">
        <w:t xml:space="preserve">ie obniżyłam/em wymiaru czasu pracy pracownika </w:t>
      </w:r>
      <w:r w:rsidRPr="00EF4F14">
        <w:t xml:space="preserve">w </w:t>
      </w:r>
      <w:r>
        <w:t>drodze</w:t>
      </w:r>
      <w:r w:rsidRPr="00EF4F14">
        <w:t xml:space="preserve"> </w:t>
      </w:r>
      <w:r>
        <w:t>wypowiedzenia</w:t>
      </w:r>
      <w:r w:rsidRPr="00EF4F14">
        <w:t xml:space="preserve"> dokonanego przez żłobek lub klub </w:t>
      </w:r>
      <w:r>
        <w:t>dz</w:t>
      </w:r>
      <w:r w:rsidRPr="00EF4F14">
        <w:t xml:space="preserve">iecięcy lub podmiot świadczący usługi rehabilitacyjne albo na mocy porozumienia stron z przyczyn niedotyczących pracowników </w:t>
      </w:r>
      <w:r w:rsidR="00B472D1" w:rsidRPr="00EF4F14">
        <w:t xml:space="preserve">w okresie 6 miesięcy bezpośrednio </w:t>
      </w:r>
      <w:r w:rsidR="004D47B0">
        <w:t>poprzedzających</w:t>
      </w:r>
      <w:r w:rsidR="00B472D1" w:rsidRPr="00EF4F14">
        <w:t xml:space="preserve"> </w:t>
      </w:r>
      <w:r w:rsidR="0003584B">
        <w:t>d</w:t>
      </w:r>
      <w:r w:rsidR="004D47B0">
        <w:t>z</w:t>
      </w:r>
      <w:r w:rsidR="00B472D1" w:rsidRPr="00EF4F14">
        <w:t xml:space="preserve">ień złożenia </w:t>
      </w:r>
      <w:r w:rsidR="004D47B0">
        <w:t>wniosku</w:t>
      </w:r>
      <w:r w:rsidR="00B472D1" w:rsidRPr="00EF4F14">
        <w:t xml:space="preserve"> oraz nie obniżę wymiaru czasu pracy pracownika </w:t>
      </w:r>
      <w:r w:rsidR="00710C48">
        <w:t xml:space="preserve">w sposób wskazany powyżej </w:t>
      </w:r>
      <w:r w:rsidR="00B472D1" w:rsidRPr="00EF4F14">
        <w:t xml:space="preserve">w okresie od dnia złożenia </w:t>
      </w:r>
      <w:r w:rsidR="004D47B0">
        <w:t>wniosku</w:t>
      </w:r>
      <w:r w:rsidR="00B472D1" w:rsidRPr="00EF4F14">
        <w:t xml:space="preserve"> do dnia otrzymania refundacji</w:t>
      </w:r>
      <w:r w:rsidR="00710C48">
        <w:t>.</w:t>
      </w:r>
      <w:r w:rsidR="00B472D1" w:rsidRPr="00EF4F14">
        <w:t xml:space="preserve"> </w:t>
      </w:r>
    </w:p>
    <w:p w14:paraId="2E42A710" w14:textId="0CD61895" w:rsidR="00B472D1" w:rsidRPr="00EF4F14" w:rsidRDefault="00EF4F14" w:rsidP="008745EE">
      <w:pPr>
        <w:pStyle w:val="1Normalny"/>
        <w:tabs>
          <w:tab w:val="left" w:pos="567"/>
        </w:tabs>
      </w:pPr>
      <w:r w:rsidRPr="00EF4F14">
        <w:t xml:space="preserve">Nie zalegam w dniu złożenia </w:t>
      </w:r>
      <w:r w:rsidR="004D47B0">
        <w:t>wniosku</w:t>
      </w:r>
      <w:r w:rsidRPr="00EF4F14">
        <w:t xml:space="preserve"> z wypłacaniem</w:t>
      </w:r>
      <w:r>
        <w:t xml:space="preserve"> </w:t>
      </w:r>
      <w:r w:rsidR="004D47B0">
        <w:t>wynagrodzeń</w:t>
      </w:r>
      <w:r>
        <w:t xml:space="preserve"> pracownikom oraz z </w:t>
      </w:r>
      <w:r w:rsidRPr="00EF4F14">
        <w:t xml:space="preserve">opłacaniem należnych składek na ubezpieczenia społeczne, ubezpieczenie zdrowotne, </w:t>
      </w:r>
      <w:r w:rsidR="00773540" w:rsidRPr="00EF4F14">
        <w:t xml:space="preserve">Fundusz Pracy, </w:t>
      </w:r>
      <w:r w:rsidR="00DE3340">
        <w:t xml:space="preserve">Fundusz Solidarnościowy, </w:t>
      </w:r>
      <w:r w:rsidR="00773540" w:rsidRPr="00EF4F14">
        <w:t>Fundusz Gwarantowanych Świadczeń Pracowniczych, Państwowy Fundusz Rehabilitacji Osób Niepełnosprawnych Oraz Fundusz Emerytur Pomostowych</w:t>
      </w:r>
      <w:r w:rsidR="00773540">
        <w:t>.</w:t>
      </w:r>
    </w:p>
    <w:p w14:paraId="4E0FE615" w14:textId="77777777" w:rsidR="00B472D1" w:rsidRPr="00EF4F14" w:rsidRDefault="00EF4F14" w:rsidP="0003584B">
      <w:pPr>
        <w:pStyle w:val="1Normalny"/>
      </w:pPr>
      <w:r w:rsidRPr="00EF4F14">
        <w:t xml:space="preserve">Nie zalegam w dniu złożenia </w:t>
      </w:r>
      <w:r w:rsidR="004D47B0">
        <w:t>wniosku</w:t>
      </w:r>
      <w:r w:rsidRPr="00EF4F14">
        <w:t xml:space="preserve"> z opłacaniem innych danin publicznych</w:t>
      </w:r>
      <w:r w:rsidR="00773540">
        <w:t>.</w:t>
      </w:r>
    </w:p>
    <w:p w14:paraId="52FA823A" w14:textId="77777777" w:rsidR="00B472D1" w:rsidRPr="00EF4F14" w:rsidRDefault="00EF4F14" w:rsidP="0003584B">
      <w:pPr>
        <w:pStyle w:val="1Normalny"/>
      </w:pPr>
      <w:r w:rsidRPr="00EF4F14">
        <w:t xml:space="preserve">Nie posiadam w dniu złożenia </w:t>
      </w:r>
      <w:r w:rsidR="004D47B0">
        <w:t>wniosku</w:t>
      </w:r>
      <w:r w:rsidRPr="00EF4F14">
        <w:t xml:space="preserve"> nieuregulowanych w te</w:t>
      </w:r>
      <w:r w:rsidR="00B472D1" w:rsidRPr="00EF4F14">
        <w:t>rminie zobowiązań cywilnoprawnych</w:t>
      </w:r>
      <w:r w:rsidR="00773540">
        <w:t>.</w:t>
      </w:r>
    </w:p>
    <w:p w14:paraId="6F62D9A9" w14:textId="378EBAE9" w:rsidR="000477C3" w:rsidRDefault="00EF4F14" w:rsidP="0003584B">
      <w:pPr>
        <w:pStyle w:val="1Normalny"/>
      </w:pPr>
      <w:r w:rsidRPr="00EF4F14">
        <w:t>Zobowiązuję się do złożenia w dniu podpisania umowy dodatkowego oświadczenia o</w:t>
      </w:r>
      <w:r w:rsidR="00773540">
        <w:t xml:space="preserve"> </w:t>
      </w:r>
      <w:r w:rsidRPr="00EF4F14">
        <w:t xml:space="preserve">nie rozwiązaniu stosunku pracy z pracownikiem w </w:t>
      </w:r>
      <w:r w:rsidR="004D47B0">
        <w:t>drodze</w:t>
      </w:r>
      <w:r w:rsidRPr="00EF4F14">
        <w:t xml:space="preserve"> </w:t>
      </w:r>
      <w:r w:rsidR="004D47B0">
        <w:t>wypowiedzenia</w:t>
      </w:r>
      <w:r w:rsidRPr="00EF4F14">
        <w:t xml:space="preserve"> dokonanego przez żłobek lub klub </w:t>
      </w:r>
      <w:r w:rsidR="00773540">
        <w:t>d</w:t>
      </w:r>
      <w:r w:rsidR="004D47B0">
        <w:t>z</w:t>
      </w:r>
      <w:r w:rsidRPr="00EF4F14">
        <w:t>iecięcy lub podmiot świadczący usłu</w:t>
      </w:r>
      <w:r w:rsidR="00B472D1" w:rsidRPr="00EF4F14">
        <w:t xml:space="preserve">gi rehabilitacyjne albo na mocy porozumienia stron z przyczyn niedotyczących pracowników w okresie od dnia złożenia </w:t>
      </w:r>
      <w:r w:rsidR="004D47B0">
        <w:t>wniosku</w:t>
      </w:r>
      <w:r w:rsidR="00B472D1" w:rsidRPr="00EF4F14">
        <w:t xml:space="preserve"> do dnia otrzymania refundacji oraz o nie obniżeniu wymiaru czasu pracy pracownika </w:t>
      </w:r>
      <w:r w:rsidR="00DE3340" w:rsidRPr="00EF4F14">
        <w:t xml:space="preserve">w </w:t>
      </w:r>
      <w:r w:rsidR="00DE3340">
        <w:t>drodze</w:t>
      </w:r>
      <w:r w:rsidR="00DE3340" w:rsidRPr="00EF4F14">
        <w:t xml:space="preserve"> </w:t>
      </w:r>
      <w:r w:rsidR="00DE3340">
        <w:t>wypowiedzenia</w:t>
      </w:r>
      <w:r w:rsidR="00DE3340" w:rsidRPr="00EF4F14">
        <w:t xml:space="preserve"> dokonanego przez żłobek lub klub </w:t>
      </w:r>
      <w:r w:rsidR="00DE3340">
        <w:lastRenderedPageBreak/>
        <w:t>dz</w:t>
      </w:r>
      <w:r w:rsidR="00DE3340" w:rsidRPr="00EF4F14">
        <w:t xml:space="preserve">iecięcy lub podmiot świadczący usługi rehabilitacyjne albo na mocy porozumienia stron z przyczyn niedotyczących pracowników </w:t>
      </w:r>
      <w:r w:rsidR="00B472D1" w:rsidRPr="00EF4F14">
        <w:t xml:space="preserve">w okresie od dnia złożenia </w:t>
      </w:r>
      <w:r w:rsidR="004D47B0">
        <w:t>wniosku</w:t>
      </w:r>
      <w:r w:rsidR="00B472D1" w:rsidRPr="00EF4F14">
        <w:t xml:space="preserve"> do dnia otrzymania refundacji</w:t>
      </w:r>
      <w:r w:rsidR="00DE3340">
        <w:t>.</w:t>
      </w:r>
      <w:r w:rsidR="00B472D1" w:rsidRPr="00EF4F14">
        <w:t xml:space="preserve"> </w:t>
      </w:r>
    </w:p>
    <w:p w14:paraId="3E452C7E" w14:textId="77777777" w:rsidR="00B472D1" w:rsidRPr="00EF4F14" w:rsidRDefault="00EF4F14" w:rsidP="0003584B">
      <w:pPr>
        <w:pStyle w:val="1Normalny"/>
      </w:pPr>
      <w:r w:rsidRPr="00EF4F14">
        <w:t xml:space="preserve">Zobowiązuje się do złożenia w dniu podpisania umowy dodatkowego oświadczenia o uzyskanej pomocy publicznej w okresie od dnia złożenia </w:t>
      </w:r>
      <w:r w:rsidR="004D47B0">
        <w:t>wniosku</w:t>
      </w:r>
      <w:r w:rsidRPr="00EF4F14">
        <w:t xml:space="preserve"> do dnia otrzymania refundacji</w:t>
      </w:r>
      <w:r w:rsidR="00773540">
        <w:t>.</w:t>
      </w:r>
    </w:p>
    <w:p w14:paraId="7EC8C09A" w14:textId="77777777" w:rsidR="00B472D1" w:rsidRPr="00EF4F14" w:rsidRDefault="00EF4F14" w:rsidP="0003584B">
      <w:pPr>
        <w:pStyle w:val="1Normalny"/>
      </w:pPr>
      <w:r w:rsidRPr="00EF4F14">
        <w:t>Zapoznałam/em się i akceptuje postanowienia regulaminu przyznawania refundacji kosztów wyposażenia lub doposażenia stanowiska prac</w:t>
      </w:r>
      <w:r>
        <w:t xml:space="preserve">y w </w:t>
      </w:r>
      <w:r w:rsidR="00821B1A">
        <w:t>Powiatowym Urzędzie Pracy</w:t>
      </w:r>
      <w:r>
        <w:t xml:space="preserve"> w P</w:t>
      </w:r>
      <w:r w:rsidRPr="00EF4F14">
        <w:t>szczynie.</w:t>
      </w:r>
    </w:p>
    <w:p w14:paraId="7691C42F" w14:textId="7B3CC842" w:rsidR="00773540" w:rsidRDefault="00EF4F14" w:rsidP="00773540">
      <w:pPr>
        <w:tabs>
          <w:tab w:val="left" w:pos="540"/>
        </w:tabs>
        <w:spacing w:before="240"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Czytelny podpis osoby up</w:t>
      </w:r>
      <w:r w:rsidR="00083640">
        <w:rPr>
          <w:rFonts w:ascii="Arial" w:hAnsi="Arial" w:cs="Arial"/>
          <w:sz w:val="22"/>
          <w:szCs w:val="22"/>
        </w:rPr>
        <w:t>oważnionej</w:t>
      </w:r>
      <w:r w:rsidR="00773540">
        <w:rPr>
          <w:rFonts w:ascii="Arial" w:hAnsi="Arial" w:cs="Arial"/>
          <w:sz w:val="22"/>
          <w:szCs w:val="22"/>
        </w:rPr>
        <w:br/>
      </w:r>
      <w:r w:rsidRPr="00EF4F14">
        <w:rPr>
          <w:rFonts w:ascii="Arial" w:hAnsi="Arial" w:cs="Arial"/>
          <w:sz w:val="22"/>
          <w:szCs w:val="22"/>
        </w:rPr>
        <w:t>do reprezentowania wnioskodawcy:</w:t>
      </w:r>
      <w:r w:rsidR="00DC34A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1632633075"/>
          <w:placeholder>
            <w:docPart w:val="B9CDEDD75C5B479D9A8DB59D516D7437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" w:value=".................................................."/>
          </w:comboBox>
        </w:sdtPr>
        <w:sdtContent>
          <w:r w:rsidR="00DC34A5" w:rsidRPr="006E2E31">
            <w:rPr>
              <w:rStyle w:val="Tekstzastpczy"/>
            </w:rPr>
            <w:t>Wybierz element.</w:t>
          </w:r>
        </w:sdtContent>
      </w:sdt>
    </w:p>
    <w:p w14:paraId="5120432C" w14:textId="77777777" w:rsidR="00B472D1" w:rsidRPr="00EF4F14" w:rsidRDefault="00773540" w:rsidP="00773540">
      <w:pPr>
        <w:tabs>
          <w:tab w:val="left" w:pos="540"/>
        </w:tabs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F4F14" w:rsidRPr="00EF4F14">
        <w:rPr>
          <w:rFonts w:ascii="Arial" w:hAnsi="Arial" w:cs="Arial"/>
          <w:sz w:val="22"/>
          <w:szCs w:val="22"/>
        </w:rPr>
        <w:t xml:space="preserve">od rygorem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EF4F14" w:rsidRPr="00EF4F14">
        <w:rPr>
          <w:rFonts w:ascii="Arial" w:hAnsi="Arial" w:cs="Arial"/>
          <w:sz w:val="22"/>
          <w:szCs w:val="22"/>
        </w:rPr>
        <w:t xml:space="preserve"> karnej za składanie fałszywych zeznań oświadczam, iż nie byłam/em karana/y w okresie 2 lat przed dniem złożenia </w:t>
      </w:r>
      <w:r w:rsidR="004D47B0">
        <w:rPr>
          <w:rFonts w:ascii="Arial" w:hAnsi="Arial" w:cs="Arial"/>
          <w:sz w:val="22"/>
          <w:szCs w:val="22"/>
        </w:rPr>
        <w:t>wniosku</w:t>
      </w:r>
      <w:r w:rsidR="00EF4F14" w:rsidRPr="00EF4F14">
        <w:rPr>
          <w:rFonts w:ascii="Arial" w:hAnsi="Arial" w:cs="Arial"/>
          <w:sz w:val="22"/>
          <w:szCs w:val="22"/>
        </w:rPr>
        <w:t xml:space="preserve"> za przestępstwo przeciwko obrotowi gospodarczemu w rozumieniu ustawy z dnia 6 czerwca 1997 r. – kodeks karny lub ustawy z dnia 28 </w:t>
      </w:r>
      <w:r w:rsidR="004D47B0">
        <w:rPr>
          <w:rFonts w:ascii="Arial" w:hAnsi="Arial" w:cs="Arial"/>
          <w:sz w:val="22"/>
          <w:szCs w:val="22"/>
        </w:rPr>
        <w:t>października</w:t>
      </w:r>
      <w:r w:rsidR="00EF4F14" w:rsidRPr="00EF4F14">
        <w:rPr>
          <w:rFonts w:ascii="Arial" w:hAnsi="Arial" w:cs="Arial"/>
          <w:sz w:val="22"/>
          <w:szCs w:val="22"/>
        </w:rPr>
        <w:t xml:space="preserve"> 2002 r. </w:t>
      </w:r>
      <w:r w:rsidR="00E02535">
        <w:rPr>
          <w:rFonts w:ascii="Arial" w:hAnsi="Arial" w:cs="Arial"/>
          <w:sz w:val="22"/>
          <w:szCs w:val="22"/>
        </w:rPr>
        <w:t>o</w:t>
      </w:r>
      <w:r w:rsidR="00EF4F14" w:rsidRPr="00EF4F14">
        <w:rPr>
          <w:rFonts w:ascii="Arial" w:hAnsi="Arial" w:cs="Arial"/>
          <w:sz w:val="22"/>
          <w:szCs w:val="22"/>
        </w:rPr>
        <w:t xml:space="preserve">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EF4F14" w:rsidRPr="00EF4F14">
        <w:rPr>
          <w:rFonts w:ascii="Arial" w:hAnsi="Arial" w:cs="Arial"/>
          <w:sz w:val="22"/>
          <w:szCs w:val="22"/>
        </w:rPr>
        <w:t xml:space="preserve"> podmiotów zbiorowych za czyny zabronione pod groźbą kary. Jestem świadoma/y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EF4F14" w:rsidRPr="00EF4F14">
        <w:rPr>
          <w:rFonts w:ascii="Arial" w:hAnsi="Arial" w:cs="Arial"/>
          <w:sz w:val="22"/>
          <w:szCs w:val="22"/>
        </w:rPr>
        <w:t xml:space="preserve"> karnej za zł</w:t>
      </w:r>
      <w:r w:rsidR="0034031D" w:rsidRPr="00EF4F14">
        <w:rPr>
          <w:rFonts w:ascii="Arial" w:hAnsi="Arial" w:cs="Arial"/>
          <w:sz w:val="22"/>
          <w:szCs w:val="22"/>
        </w:rPr>
        <w:t>ożenie fałszywego oświadczenia.</w:t>
      </w:r>
    </w:p>
    <w:p w14:paraId="5DBDD1D0" w14:textId="7D207336" w:rsidR="00773540" w:rsidRDefault="00B472D1" w:rsidP="00773540">
      <w:pPr>
        <w:tabs>
          <w:tab w:val="left" w:pos="540"/>
        </w:tabs>
        <w:spacing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Czytelny podpis osoby u</w:t>
      </w:r>
      <w:r w:rsidR="00EF4F14" w:rsidRPr="00EF4F14">
        <w:rPr>
          <w:rFonts w:ascii="Arial" w:hAnsi="Arial" w:cs="Arial"/>
          <w:sz w:val="22"/>
          <w:szCs w:val="22"/>
        </w:rPr>
        <w:t>p</w:t>
      </w:r>
      <w:r w:rsidR="00083640">
        <w:rPr>
          <w:rFonts w:ascii="Arial" w:hAnsi="Arial" w:cs="Arial"/>
          <w:sz w:val="22"/>
          <w:szCs w:val="22"/>
        </w:rPr>
        <w:t>oważnionej</w:t>
      </w:r>
      <w:r w:rsidR="00773540">
        <w:rPr>
          <w:rFonts w:ascii="Arial" w:hAnsi="Arial" w:cs="Arial"/>
          <w:sz w:val="22"/>
          <w:szCs w:val="22"/>
        </w:rPr>
        <w:br/>
      </w:r>
      <w:r w:rsidR="00EF4F14" w:rsidRPr="00EF4F14">
        <w:rPr>
          <w:rFonts w:ascii="Arial" w:hAnsi="Arial" w:cs="Arial"/>
          <w:sz w:val="22"/>
          <w:szCs w:val="22"/>
        </w:rPr>
        <w:t>do reprezentowania wnioskodawcy:</w:t>
      </w:r>
      <w:r w:rsidR="00773540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986251347"/>
          <w:placeholder>
            <w:docPart w:val="E5474FBB5D174712B816485901D72FAB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" w:value=".................................................."/>
          </w:comboBox>
        </w:sdtPr>
        <w:sdtContent>
          <w:r w:rsidR="00DC34A5" w:rsidRPr="006E2E31">
            <w:rPr>
              <w:rStyle w:val="Tekstzastpczy"/>
            </w:rPr>
            <w:t>Wybierz element.</w:t>
          </w:r>
        </w:sdtContent>
      </w:sdt>
    </w:p>
    <w:p w14:paraId="562708CE" w14:textId="77777777" w:rsidR="00B472D1" w:rsidRPr="00773540" w:rsidRDefault="00EF4F14" w:rsidP="00773540">
      <w:pPr>
        <w:tabs>
          <w:tab w:val="left" w:pos="540"/>
        </w:tabs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773540">
        <w:rPr>
          <w:rFonts w:ascii="Arial" w:hAnsi="Arial" w:cs="Arial"/>
          <w:b/>
          <w:bCs/>
          <w:sz w:val="22"/>
          <w:szCs w:val="22"/>
        </w:rPr>
        <w:t>art. 233 §1 i § 6 kodeksu karnego:</w:t>
      </w:r>
    </w:p>
    <w:p w14:paraId="3289A46C" w14:textId="77777777" w:rsidR="00B472D1" w:rsidRPr="00EF4F14" w:rsidRDefault="00EF4F14" w:rsidP="00EF4F14">
      <w:pPr>
        <w:tabs>
          <w:tab w:val="left" w:pos="7088"/>
          <w:tab w:val="left" w:pos="7938"/>
        </w:tabs>
        <w:spacing w:line="360" w:lineRule="auto"/>
        <w:ind w:right="-28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„art. 233 § 1. Kto, składając zeznanie mające służyć za dowód w postępowaniu sądowym lub w innym postępowaniu </w:t>
      </w:r>
      <w:r w:rsidR="004D47B0">
        <w:rPr>
          <w:rFonts w:ascii="Arial" w:hAnsi="Arial" w:cs="Arial"/>
          <w:sz w:val="22"/>
          <w:szCs w:val="22"/>
        </w:rPr>
        <w:t>prowadzonym</w:t>
      </w:r>
      <w:r w:rsidRPr="00EF4F14">
        <w:rPr>
          <w:rFonts w:ascii="Arial" w:hAnsi="Arial" w:cs="Arial"/>
          <w:sz w:val="22"/>
          <w:szCs w:val="22"/>
        </w:rPr>
        <w:t xml:space="preserve"> na podstawie u</w:t>
      </w:r>
      <w:r w:rsidR="00B472D1" w:rsidRPr="00EF4F14">
        <w:rPr>
          <w:rFonts w:ascii="Arial" w:hAnsi="Arial" w:cs="Arial"/>
          <w:sz w:val="22"/>
          <w:szCs w:val="22"/>
        </w:rPr>
        <w:t>stawy, zeznaje nieprawdę lub zataja prawdę, podlega karze pozbawienia wolności od 6 miesięcy do lat 8. (…)</w:t>
      </w:r>
    </w:p>
    <w:p w14:paraId="6575980D" w14:textId="77777777" w:rsidR="00B472D1" w:rsidRPr="00EF4F14" w:rsidRDefault="00B472D1" w:rsidP="00402BE8">
      <w:pPr>
        <w:tabs>
          <w:tab w:val="left" w:pos="7088"/>
          <w:tab w:val="left" w:pos="7938"/>
        </w:tabs>
        <w:spacing w:before="240" w:after="120" w:line="360" w:lineRule="auto"/>
        <w:ind w:right="-28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§ 6. Przepisy § 1–3 oraz 5 stosuje się odpowiednio do osoby, która składa fałszywe oświadczenie, jeżeli przepis ustawy przewiduje możliwość odebrania oświadczenia pod rygorem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Pr="00EF4F14">
        <w:rPr>
          <w:rFonts w:ascii="Arial" w:hAnsi="Arial" w:cs="Arial"/>
          <w:sz w:val="22"/>
          <w:szCs w:val="22"/>
        </w:rPr>
        <w:t xml:space="preserve"> karnej.”</w:t>
      </w:r>
    </w:p>
    <w:p w14:paraId="6B571C3D" w14:textId="77777777" w:rsidR="00773540" w:rsidRDefault="00773540">
      <w:pPr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7E3311F" w14:textId="77777777" w:rsidR="00B472D1" w:rsidRPr="00EF4F14" w:rsidRDefault="00EF4F14" w:rsidP="00773540">
      <w:pPr>
        <w:pStyle w:val="Tytu"/>
      </w:pPr>
      <w:r w:rsidRPr="00EF4F14">
        <w:lastRenderedPageBreak/>
        <w:t xml:space="preserve">Oświadczenia producenta rolnego, o którym mowa w art. 46 ust. 1 pkt 1a ustawy z dnia 20 kwietnia 2004 r. </w:t>
      </w:r>
      <w:r w:rsidR="00E02535">
        <w:t>o</w:t>
      </w:r>
      <w:r w:rsidRPr="00EF4F14">
        <w:t xml:space="preserve"> promocji zatrudnienia i instytucjach rynku pracy</w:t>
      </w:r>
    </w:p>
    <w:p w14:paraId="31E02789" w14:textId="77777777" w:rsidR="00B472D1" w:rsidRPr="00EF4F14" w:rsidRDefault="00EF4F14" w:rsidP="00773540">
      <w:pPr>
        <w:spacing w:after="6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(załącznik do </w:t>
      </w:r>
      <w:r w:rsidR="004D47B0">
        <w:rPr>
          <w:rFonts w:ascii="Arial" w:hAnsi="Arial" w:cs="Arial"/>
          <w:sz w:val="22"/>
          <w:szCs w:val="22"/>
        </w:rPr>
        <w:t>wniosku</w:t>
      </w:r>
      <w:r w:rsidRPr="00EF4F14">
        <w:rPr>
          <w:rFonts w:ascii="Arial" w:hAnsi="Arial" w:cs="Arial"/>
          <w:sz w:val="22"/>
          <w:szCs w:val="22"/>
        </w:rPr>
        <w:t xml:space="preserve"> o refundację)</w:t>
      </w:r>
    </w:p>
    <w:p w14:paraId="7F59923A" w14:textId="61F7588E" w:rsidR="00B472D1" w:rsidRPr="00EF4F14" w:rsidRDefault="00930006" w:rsidP="00773540">
      <w:pPr>
        <w:pStyle w:val="Tekstpodstawowy21"/>
        <w:spacing w:after="240"/>
        <w:jc w:val="left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Imię i nazwisko wnioskodawcy: </w:t>
      </w:r>
      <w:sdt>
        <w:sdtPr>
          <w:rPr>
            <w:rFonts w:ascii="Arial" w:hAnsi="Arial" w:cs="Arial"/>
            <w:sz w:val="22"/>
            <w:szCs w:val="22"/>
          </w:rPr>
          <w:id w:val="2058506710"/>
          <w:placeholder>
            <w:docPart w:val="C09C78E48E864C7DB923B6E6B9B54ED6"/>
          </w:placeholder>
          <w:showingPlcHdr/>
        </w:sdtPr>
        <w:sdtContent>
          <w:r w:rsidR="008972C8">
            <w:rPr>
              <w:rStyle w:val="Tekstzastpczy"/>
            </w:rPr>
            <w:t>…</w:t>
          </w:r>
        </w:sdtContent>
      </w:sdt>
    </w:p>
    <w:p w14:paraId="2A4BA4A5" w14:textId="603E6FB7" w:rsidR="0034031D" w:rsidRPr="00EF4F14" w:rsidRDefault="00930006" w:rsidP="00773540">
      <w:pPr>
        <w:pStyle w:val="Tekstpodstawowy21"/>
        <w:spacing w:after="240"/>
        <w:jc w:val="left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Adres: </w:t>
      </w:r>
      <w:sdt>
        <w:sdtPr>
          <w:rPr>
            <w:rFonts w:ascii="Arial" w:hAnsi="Arial" w:cs="Arial"/>
            <w:sz w:val="22"/>
            <w:szCs w:val="22"/>
          </w:rPr>
          <w:id w:val="-1399510119"/>
          <w:placeholder>
            <w:docPart w:val="F25A71D4E6F5462995AC8D45DB0EB36D"/>
          </w:placeholder>
          <w:showingPlcHdr/>
        </w:sdtPr>
        <w:sdtContent>
          <w:r w:rsidR="008972C8">
            <w:rPr>
              <w:rStyle w:val="Tekstzastpczy"/>
            </w:rPr>
            <w:t>…</w:t>
          </w:r>
        </w:sdtContent>
      </w:sdt>
    </w:p>
    <w:p w14:paraId="32F8253C" w14:textId="77777777" w:rsidR="00B472D1" w:rsidRPr="00EF4F14" w:rsidRDefault="00B472D1" w:rsidP="00773540">
      <w:pPr>
        <w:pStyle w:val="Tekstpodstawowy21"/>
        <w:spacing w:before="240"/>
        <w:jc w:val="left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Oświadczam, iż:</w:t>
      </w:r>
    </w:p>
    <w:p w14:paraId="74B939B9" w14:textId="77777777" w:rsidR="00B472D1" w:rsidRPr="00EF4F14" w:rsidRDefault="00EF4F14" w:rsidP="003D6248">
      <w:pPr>
        <w:pStyle w:val="1Normalny"/>
        <w:numPr>
          <w:ilvl w:val="0"/>
          <w:numId w:val="17"/>
        </w:numPr>
        <w:ind w:left="567" w:hanging="567"/>
      </w:pPr>
      <w:r w:rsidRPr="00EF4F14">
        <w:t xml:space="preserve">Nie rozwiązałam/em stosunku pracy z pracownikiem w </w:t>
      </w:r>
      <w:r w:rsidR="004D47B0">
        <w:t>drodze</w:t>
      </w:r>
      <w:r w:rsidRPr="00EF4F14">
        <w:t xml:space="preserve"> </w:t>
      </w:r>
      <w:r w:rsidR="004D47B0">
        <w:t>wypowiedzenia</w:t>
      </w:r>
      <w:r w:rsidRPr="00EF4F14">
        <w:t xml:space="preserve"> dokonanego przez producenta rolnego albo na mocy porozumienia stron z przyczyn niedotyczących pracowników w okresie 6 miesięcy bezpośrednio </w:t>
      </w:r>
      <w:r w:rsidR="004D47B0">
        <w:t>poprzedzających</w:t>
      </w:r>
      <w:r w:rsidRPr="00EF4F14">
        <w:t xml:space="preserve"> </w:t>
      </w:r>
      <w:r w:rsidR="00773540">
        <w:t>d</w:t>
      </w:r>
      <w:r w:rsidR="004D47B0">
        <w:t>z</w:t>
      </w:r>
      <w:r w:rsidRPr="00EF4F14">
        <w:t xml:space="preserve">ień złożenia </w:t>
      </w:r>
      <w:r w:rsidR="004D47B0">
        <w:t>wniosku</w:t>
      </w:r>
      <w:r w:rsidRPr="00EF4F14">
        <w:t xml:space="preserve"> oraz </w:t>
      </w:r>
      <w:r w:rsidR="00B472D1" w:rsidRPr="00EF4F14">
        <w:t>nie rozwiążę stosunku pracy z pracownikiem</w:t>
      </w:r>
      <w:r w:rsidR="0034031D" w:rsidRPr="00EF4F14">
        <w:t xml:space="preserve"> </w:t>
      </w:r>
      <w:r w:rsidR="00B472D1" w:rsidRPr="00EF4F14">
        <w:t xml:space="preserve">w sposób wskazany powyżej w okresie od dnia złożenia </w:t>
      </w:r>
      <w:r w:rsidR="004D47B0">
        <w:t>wniosku</w:t>
      </w:r>
      <w:r w:rsidR="00B472D1" w:rsidRPr="00EF4F14">
        <w:t xml:space="preserve"> do dnia otrzymania refundacji</w:t>
      </w:r>
      <w:r w:rsidR="00773540">
        <w:t>.</w:t>
      </w:r>
    </w:p>
    <w:p w14:paraId="6DCF9BAF" w14:textId="164C2F1E" w:rsidR="00B472D1" w:rsidRPr="007056E0" w:rsidRDefault="000B2EAD" w:rsidP="00FB24EB">
      <w:pPr>
        <w:pStyle w:val="1Normalny"/>
        <w:tabs>
          <w:tab w:val="left" w:pos="567"/>
        </w:tabs>
      </w:pPr>
      <w:r>
        <w:t>N</w:t>
      </w:r>
      <w:r w:rsidR="00B472D1" w:rsidRPr="00EF4F14">
        <w:t xml:space="preserve">ie obniżyłam/em wymiaru czasu pracy pracownika </w:t>
      </w:r>
      <w:r w:rsidR="009411E2" w:rsidRPr="00EF4F14">
        <w:t xml:space="preserve">w </w:t>
      </w:r>
      <w:r w:rsidR="009411E2">
        <w:t>drodze</w:t>
      </w:r>
      <w:r w:rsidR="009411E2" w:rsidRPr="00EF4F14">
        <w:t xml:space="preserve"> </w:t>
      </w:r>
      <w:r w:rsidR="009411E2">
        <w:t>wypowiedzenia</w:t>
      </w:r>
      <w:r w:rsidR="009411E2" w:rsidRPr="00EF4F14">
        <w:t xml:space="preserve"> dokonanego przez producenta rolnego albo na mocy porozumienia stron z przyczyn niedotyczących pracowników </w:t>
      </w:r>
      <w:r w:rsidR="00B472D1" w:rsidRPr="00EF4F14">
        <w:t xml:space="preserve">w okresie 6 miesięcy bezpośrednio </w:t>
      </w:r>
      <w:r w:rsidR="004D47B0">
        <w:t>poprzedzających</w:t>
      </w:r>
      <w:r w:rsidR="00B472D1" w:rsidRPr="00EF4F14">
        <w:t xml:space="preserve"> </w:t>
      </w:r>
      <w:r w:rsidR="00574119">
        <w:t>d</w:t>
      </w:r>
      <w:r w:rsidR="004D47B0">
        <w:t>z</w:t>
      </w:r>
      <w:r w:rsidR="00B472D1" w:rsidRPr="00EF4F14">
        <w:t xml:space="preserve">ień złożenia </w:t>
      </w:r>
      <w:r w:rsidR="004D47B0">
        <w:t>wniosku</w:t>
      </w:r>
      <w:r w:rsidR="00B472D1" w:rsidRPr="00EF4F14">
        <w:t xml:space="preserve"> oraz nie obniżę wymiaru czasu pracy pracownika </w:t>
      </w:r>
      <w:r w:rsidR="00AA01E9">
        <w:t xml:space="preserve">w sposób wskazany powyżej </w:t>
      </w:r>
      <w:r w:rsidR="00B472D1" w:rsidRPr="00EF4F14">
        <w:t xml:space="preserve">w okresie od dnia złożenia </w:t>
      </w:r>
      <w:r w:rsidR="004D47B0">
        <w:t>wniosku</w:t>
      </w:r>
      <w:r w:rsidR="00B472D1" w:rsidRPr="00EF4F14">
        <w:t xml:space="preserve"> do dnia otrzymania refundacji</w:t>
      </w:r>
      <w:r w:rsidR="007056E0">
        <w:t>.</w:t>
      </w:r>
    </w:p>
    <w:p w14:paraId="5094864E" w14:textId="7359681B" w:rsidR="00B472D1" w:rsidRPr="00EF4F14" w:rsidRDefault="00EF4F14" w:rsidP="00773540">
      <w:pPr>
        <w:pStyle w:val="1Normalny"/>
      </w:pPr>
      <w:r w:rsidRPr="00EF4F14">
        <w:t xml:space="preserve">Nie zalegam w dniu złożenia </w:t>
      </w:r>
      <w:r w:rsidR="004D47B0">
        <w:t>wniosku</w:t>
      </w:r>
      <w:r w:rsidRPr="00EF4F14">
        <w:t xml:space="preserve"> z wypłacaniem</w:t>
      </w:r>
      <w:r>
        <w:t xml:space="preserve"> </w:t>
      </w:r>
      <w:r w:rsidR="004D47B0">
        <w:t>wynagrodzeń</w:t>
      </w:r>
      <w:r>
        <w:t xml:space="preserve"> pracownikom oraz z </w:t>
      </w:r>
      <w:r w:rsidRPr="00EF4F14">
        <w:t xml:space="preserve">opłacaniem należnych składek na ubezpieczenia społeczne, ubezpieczenie zdrowotne, </w:t>
      </w:r>
      <w:r w:rsidR="00773540" w:rsidRPr="00EF4F14">
        <w:t xml:space="preserve">Fundusz Pracy, </w:t>
      </w:r>
      <w:r w:rsidR="004B170F">
        <w:t xml:space="preserve">Fundusz Solidarnościowy, </w:t>
      </w:r>
      <w:r w:rsidR="00773540" w:rsidRPr="00EF4F14">
        <w:t>Fundusz Gwarantowanych Świadczeń Pracowniczych, Państwowy Fundusz Rehabilitacji Osób Niepełnosprawnych Oraz Fundusz Emerytur Pomostowych</w:t>
      </w:r>
      <w:r w:rsidR="00773540">
        <w:t>.</w:t>
      </w:r>
    </w:p>
    <w:p w14:paraId="6CF13BC5" w14:textId="77777777" w:rsidR="00B472D1" w:rsidRPr="00EF4F14" w:rsidRDefault="00EF4F14" w:rsidP="00773540">
      <w:pPr>
        <w:pStyle w:val="1Normalny"/>
      </w:pPr>
      <w:r w:rsidRPr="00EF4F14">
        <w:t xml:space="preserve">Nie zalegam w dniu złożenia </w:t>
      </w:r>
      <w:r w:rsidR="004D47B0">
        <w:t>wniosku</w:t>
      </w:r>
      <w:r w:rsidRPr="00EF4F14">
        <w:t xml:space="preserve"> z opłacaniem innych danin publicznych</w:t>
      </w:r>
      <w:r w:rsidR="00773540">
        <w:t>.</w:t>
      </w:r>
    </w:p>
    <w:p w14:paraId="7D8EE1CF" w14:textId="77777777" w:rsidR="00B472D1" w:rsidRPr="00EF4F14" w:rsidRDefault="00EF4F14" w:rsidP="00773540">
      <w:pPr>
        <w:pStyle w:val="1Normalny"/>
      </w:pPr>
      <w:r w:rsidRPr="00EF4F14">
        <w:t xml:space="preserve">Nie posiadam w dniu złożenia </w:t>
      </w:r>
      <w:r w:rsidR="004D47B0">
        <w:t>wniosku</w:t>
      </w:r>
      <w:r w:rsidRPr="00EF4F14">
        <w:t xml:space="preserve"> nie</w:t>
      </w:r>
      <w:r w:rsidR="00B472D1" w:rsidRPr="00EF4F14">
        <w:t>uregulowanych w termi</w:t>
      </w:r>
      <w:r w:rsidR="0034031D" w:rsidRPr="00EF4F14">
        <w:t>nie zobowiązań cywilnoprawnych</w:t>
      </w:r>
      <w:r w:rsidR="00773540">
        <w:t>.</w:t>
      </w:r>
    </w:p>
    <w:p w14:paraId="6D79BC1B" w14:textId="77777777" w:rsidR="00B472D1" w:rsidRPr="00EF4F14" w:rsidRDefault="00EF4F14" w:rsidP="00773540">
      <w:pPr>
        <w:pStyle w:val="1Normalny"/>
      </w:pPr>
      <w:r w:rsidRPr="00EF4F14">
        <w:t xml:space="preserve">Posiadam gospodarstwo rolne w rozumieniu przepisów o podatku rolnym lub </w:t>
      </w:r>
      <w:r w:rsidR="004D47B0">
        <w:t>prowadzę</w:t>
      </w:r>
      <w:r w:rsidRPr="00EF4F14">
        <w:t xml:space="preserve"> </w:t>
      </w:r>
      <w:r w:rsidR="00773540">
        <w:t>d</w:t>
      </w:r>
      <w:r w:rsidR="004D47B0">
        <w:t>z</w:t>
      </w:r>
      <w:r w:rsidRPr="00EF4F14">
        <w:t>iał specjalny produkcji rolnej w rozumieniu przepisów o podatku dochodowym od osób fizycznych lub przepisów o podatku</w:t>
      </w:r>
      <w:r w:rsidR="00B472D1" w:rsidRPr="00EF4F14">
        <w:t xml:space="preserve"> dochodowym od osób prawnych, przez okres co najmniej 6 miesięcy bezpośrednio </w:t>
      </w:r>
      <w:r w:rsidR="004D47B0">
        <w:t>poprzedzających</w:t>
      </w:r>
      <w:r w:rsidR="00B472D1" w:rsidRPr="00EF4F14">
        <w:t xml:space="preserve"> </w:t>
      </w:r>
      <w:r w:rsidR="00773540">
        <w:t>d</w:t>
      </w:r>
      <w:r w:rsidR="004D47B0">
        <w:t>z</w:t>
      </w:r>
      <w:r w:rsidR="00B472D1" w:rsidRPr="00EF4F14">
        <w:t xml:space="preserve">ień złożenia </w:t>
      </w:r>
      <w:r w:rsidR="004D47B0">
        <w:t>wniosku</w:t>
      </w:r>
      <w:r w:rsidR="00773540">
        <w:t>.</w:t>
      </w:r>
    </w:p>
    <w:p w14:paraId="72324606" w14:textId="36F8D627" w:rsidR="00B472D1" w:rsidRPr="00EF4F14" w:rsidRDefault="00EF4F14" w:rsidP="00773540">
      <w:pPr>
        <w:pStyle w:val="1Normalny"/>
      </w:pPr>
      <w:r w:rsidRPr="00EF4F14">
        <w:t xml:space="preserve">Zobowiązuję się do złożenia w dniu podpisania umowy dodatkowego oświadczenia o nie rozwiązaniu stosunku pracy z pracownikiem w </w:t>
      </w:r>
      <w:r w:rsidR="004D47B0">
        <w:t>drodze</w:t>
      </w:r>
      <w:r w:rsidRPr="00EF4F14">
        <w:t xml:space="preserve"> </w:t>
      </w:r>
      <w:r w:rsidR="004D47B0">
        <w:t>wypowiedzenia</w:t>
      </w:r>
      <w:r w:rsidR="00B472D1" w:rsidRPr="00EF4F14">
        <w:t xml:space="preserve"> dokonanego przez producenta rolnego albo na mocy porozumienia stron z przyczyn niedotyczących pracowników w okresie od dnia złożenia </w:t>
      </w:r>
      <w:r w:rsidR="004D47B0">
        <w:t>wniosku</w:t>
      </w:r>
      <w:r w:rsidR="00B472D1" w:rsidRPr="00EF4F14">
        <w:t xml:space="preserve"> do dnia otrzymania refundacji oraz o nie obniżeniu wymiaru czasu pracy pracownika </w:t>
      </w:r>
      <w:r w:rsidR="006C0F1C" w:rsidRPr="00EF4F14">
        <w:t xml:space="preserve">w </w:t>
      </w:r>
      <w:r w:rsidR="006C0F1C">
        <w:t>drodze</w:t>
      </w:r>
      <w:r w:rsidR="006C0F1C" w:rsidRPr="00EF4F14">
        <w:t xml:space="preserve"> </w:t>
      </w:r>
      <w:r w:rsidR="006C0F1C">
        <w:t>wypowiedzenia</w:t>
      </w:r>
      <w:r w:rsidR="006C0F1C" w:rsidRPr="00EF4F14">
        <w:t xml:space="preserve"> dokonanego przez producenta rolnego albo na mocy porozumienia stron z przyczyn niedotyczących pracowników </w:t>
      </w:r>
      <w:r w:rsidR="00B472D1" w:rsidRPr="00EF4F14">
        <w:t xml:space="preserve">w okresie od dnia złożenia </w:t>
      </w:r>
      <w:r w:rsidR="004D47B0">
        <w:t>wniosku</w:t>
      </w:r>
      <w:r w:rsidR="00B472D1" w:rsidRPr="00EF4F14">
        <w:t xml:space="preserve"> do dnia otrzymania refundacji</w:t>
      </w:r>
      <w:r w:rsidR="00F97D8C">
        <w:t>.</w:t>
      </w:r>
      <w:r w:rsidR="00B472D1" w:rsidRPr="00EF4F14">
        <w:t xml:space="preserve"> </w:t>
      </w:r>
    </w:p>
    <w:p w14:paraId="0DB55BE1" w14:textId="77777777" w:rsidR="00B472D1" w:rsidRPr="00EF4F14" w:rsidRDefault="00EF4F14" w:rsidP="00773540">
      <w:pPr>
        <w:pStyle w:val="1Normalny"/>
      </w:pPr>
      <w:r w:rsidRPr="00EF4F14">
        <w:lastRenderedPageBreak/>
        <w:t xml:space="preserve">Zobowiązuję się do złożenia w dniu podpisania umowy dodatkowego </w:t>
      </w:r>
      <w:r>
        <w:t xml:space="preserve">oświadczenia o uzyskanej pomocy </w:t>
      </w:r>
      <w:r w:rsidRPr="00EF4F14">
        <w:t xml:space="preserve">publicznej w okresie od dnia złożenia </w:t>
      </w:r>
      <w:r w:rsidR="004D47B0">
        <w:t>wniosku</w:t>
      </w:r>
      <w:r w:rsidRPr="00EF4F14">
        <w:t xml:space="preserve"> do dnia otrzymania refundac</w:t>
      </w:r>
      <w:r w:rsidR="00B472D1" w:rsidRPr="00EF4F14">
        <w:t>ji</w:t>
      </w:r>
      <w:r w:rsidR="00773540">
        <w:t>.</w:t>
      </w:r>
    </w:p>
    <w:p w14:paraId="0192786B" w14:textId="77777777" w:rsidR="00B472D1" w:rsidRPr="00EF4F14" w:rsidRDefault="00EF4F14" w:rsidP="00773540">
      <w:pPr>
        <w:pStyle w:val="1Normalny"/>
      </w:pPr>
      <w:r w:rsidRPr="00EF4F14">
        <w:t xml:space="preserve">Zapoznałam/em się i akceptuję postanowienia </w:t>
      </w:r>
      <w:r w:rsidR="00773540">
        <w:t>R</w:t>
      </w:r>
      <w:r w:rsidRPr="00EF4F14">
        <w:t>egulaminu przyznawania refundacji kosztów wyposażenia</w:t>
      </w:r>
      <w:r w:rsidR="0034031D" w:rsidRPr="00EF4F14">
        <w:t xml:space="preserve"> </w:t>
      </w:r>
      <w:r w:rsidRPr="00EF4F14">
        <w:t>lub doposażenia stanowiska pracy</w:t>
      </w:r>
      <w:r>
        <w:t xml:space="preserve"> w </w:t>
      </w:r>
      <w:r w:rsidR="00821B1A">
        <w:t>Powiatowym Urzędzie Pracy</w:t>
      </w:r>
      <w:r>
        <w:t xml:space="preserve"> w P</w:t>
      </w:r>
      <w:r w:rsidRPr="00EF4F14">
        <w:t>szczynie.</w:t>
      </w:r>
    </w:p>
    <w:p w14:paraId="6B2264C1" w14:textId="06A64B14" w:rsidR="00B472D1" w:rsidRPr="00EF4F14" w:rsidRDefault="00EF4F14" w:rsidP="00773540">
      <w:pPr>
        <w:tabs>
          <w:tab w:val="left" w:pos="540"/>
        </w:tabs>
        <w:spacing w:before="240"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Czytelny podpis osoby up</w:t>
      </w:r>
      <w:r w:rsidR="007056E0">
        <w:rPr>
          <w:rFonts w:ascii="Arial" w:hAnsi="Arial" w:cs="Arial"/>
          <w:sz w:val="22"/>
          <w:szCs w:val="22"/>
        </w:rPr>
        <w:t>oważnionej</w:t>
      </w:r>
      <w:r w:rsidR="00773540">
        <w:rPr>
          <w:rFonts w:ascii="Arial" w:hAnsi="Arial" w:cs="Arial"/>
          <w:sz w:val="22"/>
          <w:szCs w:val="22"/>
        </w:rPr>
        <w:br/>
      </w:r>
      <w:r w:rsidRPr="00EF4F14">
        <w:rPr>
          <w:rFonts w:ascii="Arial" w:hAnsi="Arial" w:cs="Arial"/>
          <w:sz w:val="22"/>
          <w:szCs w:val="22"/>
        </w:rPr>
        <w:t>do reprezentowania wnioskodawcy:</w:t>
      </w:r>
      <w:r w:rsidR="00773540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1103227763"/>
          <w:placeholder>
            <w:docPart w:val="B9A42D5EC68E4FA2B69361A2CCA685B8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" w:value=".................................................."/>
          </w:comboBox>
        </w:sdtPr>
        <w:sdtContent>
          <w:r w:rsidR="008972C8" w:rsidRPr="006E2E31">
            <w:rPr>
              <w:rStyle w:val="Tekstzastpczy"/>
            </w:rPr>
            <w:t>Wybierz element.</w:t>
          </w:r>
        </w:sdtContent>
      </w:sdt>
    </w:p>
    <w:p w14:paraId="21802FAF" w14:textId="77777777" w:rsidR="008D274E" w:rsidRPr="00EF4F14" w:rsidRDefault="00B472D1" w:rsidP="00EF4F14">
      <w:pPr>
        <w:tabs>
          <w:tab w:val="left" w:pos="5670"/>
        </w:tabs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Pod rygorem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Pr="00EF4F14">
        <w:rPr>
          <w:rFonts w:ascii="Arial" w:hAnsi="Arial" w:cs="Arial"/>
          <w:sz w:val="22"/>
          <w:szCs w:val="22"/>
        </w:rPr>
        <w:t xml:space="preserve"> karnej za składanie fałszywych zeznań oświadczam, iż nie byłam/em karana/y w okresie 2 lat przed dniem złożenia </w:t>
      </w:r>
      <w:r w:rsidR="004D47B0">
        <w:rPr>
          <w:rFonts w:ascii="Arial" w:hAnsi="Arial" w:cs="Arial"/>
          <w:sz w:val="22"/>
          <w:szCs w:val="22"/>
        </w:rPr>
        <w:t>wniosku</w:t>
      </w:r>
      <w:r w:rsidRPr="00EF4F14">
        <w:rPr>
          <w:rFonts w:ascii="Arial" w:hAnsi="Arial" w:cs="Arial"/>
          <w:sz w:val="22"/>
          <w:szCs w:val="22"/>
        </w:rPr>
        <w:t xml:space="preserve"> za przestępstwo przeciwko obrotowi gospodarczemu w rozumieniu ust</w:t>
      </w:r>
      <w:r w:rsidR="00EF4F14" w:rsidRPr="00EF4F14">
        <w:rPr>
          <w:rFonts w:ascii="Arial" w:hAnsi="Arial" w:cs="Arial"/>
          <w:sz w:val="22"/>
          <w:szCs w:val="22"/>
        </w:rPr>
        <w:t xml:space="preserve">awy z dnia 6 czerwca 1997 r. – kodeks karny lub ustawy z dnia 28 </w:t>
      </w:r>
      <w:r w:rsidR="004D47B0">
        <w:rPr>
          <w:rFonts w:ascii="Arial" w:hAnsi="Arial" w:cs="Arial"/>
          <w:sz w:val="22"/>
          <w:szCs w:val="22"/>
        </w:rPr>
        <w:t>października</w:t>
      </w:r>
      <w:r w:rsidR="00EF4F14" w:rsidRPr="00EF4F14">
        <w:rPr>
          <w:rFonts w:ascii="Arial" w:hAnsi="Arial" w:cs="Arial"/>
          <w:sz w:val="22"/>
          <w:szCs w:val="22"/>
        </w:rPr>
        <w:t xml:space="preserve"> 2002 r. </w:t>
      </w:r>
      <w:r w:rsidR="00E02535">
        <w:rPr>
          <w:rFonts w:ascii="Arial" w:hAnsi="Arial" w:cs="Arial"/>
          <w:sz w:val="22"/>
          <w:szCs w:val="22"/>
        </w:rPr>
        <w:t>o</w:t>
      </w:r>
      <w:r w:rsidR="00EF4F14" w:rsidRPr="00EF4F14">
        <w:rPr>
          <w:rFonts w:ascii="Arial" w:hAnsi="Arial" w:cs="Arial"/>
          <w:sz w:val="22"/>
          <w:szCs w:val="22"/>
        </w:rPr>
        <w:t xml:space="preserve">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EF4F14" w:rsidRPr="00EF4F14">
        <w:rPr>
          <w:rFonts w:ascii="Arial" w:hAnsi="Arial" w:cs="Arial"/>
          <w:sz w:val="22"/>
          <w:szCs w:val="22"/>
        </w:rPr>
        <w:t xml:space="preserve"> podmiotów zbiorowych za czyny zabronione pod groźbą kary. Jestem świadoma/y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="00EF4F14" w:rsidRPr="00EF4F14">
        <w:rPr>
          <w:rFonts w:ascii="Arial" w:hAnsi="Arial" w:cs="Arial"/>
          <w:sz w:val="22"/>
          <w:szCs w:val="22"/>
        </w:rPr>
        <w:t xml:space="preserve"> karnej za zł</w:t>
      </w:r>
      <w:r w:rsidR="0034031D" w:rsidRPr="00EF4F14">
        <w:rPr>
          <w:rFonts w:ascii="Arial" w:hAnsi="Arial" w:cs="Arial"/>
          <w:sz w:val="22"/>
          <w:szCs w:val="22"/>
        </w:rPr>
        <w:t>ożenie fałszywego oświadczenia.</w:t>
      </w:r>
    </w:p>
    <w:p w14:paraId="4DB21D6C" w14:textId="33204442" w:rsidR="00773540" w:rsidRDefault="00B472D1" w:rsidP="00773540">
      <w:pPr>
        <w:tabs>
          <w:tab w:val="left" w:pos="5670"/>
        </w:tabs>
        <w:spacing w:before="240"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Czytelny pod</w:t>
      </w:r>
      <w:r w:rsidR="007056E0">
        <w:rPr>
          <w:rFonts w:ascii="Arial" w:hAnsi="Arial" w:cs="Arial"/>
          <w:sz w:val="22"/>
          <w:szCs w:val="22"/>
        </w:rPr>
        <w:t xml:space="preserve">pis osoby upoważnionej </w:t>
      </w:r>
      <w:r w:rsidR="00773540">
        <w:rPr>
          <w:rFonts w:ascii="Arial" w:hAnsi="Arial" w:cs="Arial"/>
          <w:sz w:val="22"/>
          <w:szCs w:val="22"/>
        </w:rPr>
        <w:br/>
      </w:r>
      <w:r w:rsidR="00EF4F14" w:rsidRPr="00EF4F14">
        <w:rPr>
          <w:rFonts w:ascii="Arial" w:hAnsi="Arial" w:cs="Arial"/>
          <w:sz w:val="22"/>
          <w:szCs w:val="22"/>
        </w:rPr>
        <w:t>do reprezentowania wnioskodawcy:</w:t>
      </w:r>
      <w:r w:rsidR="00773540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964964476"/>
          <w:placeholder>
            <w:docPart w:val="D81D6B5AED914DAFA5F39BD4099D1738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" w:value=".................................................."/>
          </w:comboBox>
        </w:sdtPr>
        <w:sdtContent>
          <w:r w:rsidR="008972C8" w:rsidRPr="006E2E31">
            <w:rPr>
              <w:rStyle w:val="Tekstzastpczy"/>
            </w:rPr>
            <w:t>Wybierz element.</w:t>
          </w:r>
        </w:sdtContent>
      </w:sdt>
    </w:p>
    <w:p w14:paraId="451F91B3" w14:textId="77777777" w:rsidR="00B472D1" w:rsidRPr="00773540" w:rsidRDefault="00EF4F14" w:rsidP="00773540">
      <w:pPr>
        <w:tabs>
          <w:tab w:val="left" w:pos="5670"/>
        </w:tabs>
        <w:spacing w:before="120"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773540">
        <w:rPr>
          <w:rFonts w:ascii="Arial" w:hAnsi="Arial" w:cs="Arial"/>
          <w:b/>
          <w:bCs/>
          <w:sz w:val="22"/>
          <w:szCs w:val="22"/>
        </w:rPr>
        <w:t>art. 233 §1 i § 6 kodeksu karnego:</w:t>
      </w:r>
    </w:p>
    <w:p w14:paraId="67255538" w14:textId="77777777" w:rsidR="00B472D1" w:rsidRPr="00EF4F14" w:rsidRDefault="00EF4F14" w:rsidP="00EF4F14">
      <w:pPr>
        <w:tabs>
          <w:tab w:val="left" w:pos="7088"/>
          <w:tab w:val="left" w:pos="7938"/>
        </w:tabs>
        <w:spacing w:line="360" w:lineRule="auto"/>
        <w:ind w:right="-28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„art. 233 § 1. Kto, składając zeznanie mające służyć za dowód w postępowaniu sądowym lub w innym postępowaniu </w:t>
      </w:r>
      <w:r w:rsidR="004D47B0">
        <w:rPr>
          <w:rFonts w:ascii="Arial" w:hAnsi="Arial" w:cs="Arial"/>
          <w:sz w:val="22"/>
          <w:szCs w:val="22"/>
        </w:rPr>
        <w:t>prowadzonym</w:t>
      </w:r>
      <w:r w:rsidRPr="00EF4F14">
        <w:rPr>
          <w:rFonts w:ascii="Arial" w:hAnsi="Arial" w:cs="Arial"/>
          <w:sz w:val="22"/>
          <w:szCs w:val="22"/>
        </w:rPr>
        <w:t xml:space="preserve"> na </w:t>
      </w:r>
      <w:r w:rsidR="00B472D1" w:rsidRPr="00EF4F14">
        <w:rPr>
          <w:rFonts w:ascii="Arial" w:hAnsi="Arial" w:cs="Arial"/>
          <w:sz w:val="22"/>
          <w:szCs w:val="22"/>
        </w:rPr>
        <w:t>podstawie ustawy, zeznaje nieprawdę lub zataja prawdę, podlega karze pozbawienia wolności od 6 miesięcy do lat 8. (…)</w:t>
      </w:r>
    </w:p>
    <w:p w14:paraId="1E433357" w14:textId="77777777" w:rsidR="00B472D1" w:rsidRPr="00EF4F14" w:rsidRDefault="00B472D1" w:rsidP="00402BE8">
      <w:pPr>
        <w:tabs>
          <w:tab w:val="left" w:pos="7088"/>
          <w:tab w:val="left" w:pos="7938"/>
        </w:tabs>
        <w:spacing w:before="240" w:after="120" w:line="360" w:lineRule="auto"/>
        <w:ind w:right="-28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§ 6. Przepisy § 1–3 oraz 5 stosuje się odpowiednio do osoby, która składa fałszywe oświadczenie, jeżeli przepis ustawy przewiduje możliwość odebrania oświadczenia pod rygorem </w:t>
      </w:r>
      <w:r w:rsidR="004D47B0">
        <w:rPr>
          <w:rFonts w:ascii="Arial" w:hAnsi="Arial" w:cs="Arial"/>
          <w:sz w:val="22"/>
          <w:szCs w:val="22"/>
        </w:rPr>
        <w:t>odpowiedzialności</w:t>
      </w:r>
      <w:r w:rsidRPr="00EF4F14">
        <w:rPr>
          <w:rFonts w:ascii="Arial" w:hAnsi="Arial" w:cs="Arial"/>
          <w:sz w:val="22"/>
          <w:szCs w:val="22"/>
        </w:rPr>
        <w:t xml:space="preserve"> karnej.”</w:t>
      </w:r>
      <w:r w:rsidR="00883C12">
        <w:rPr>
          <w:rFonts w:ascii="Arial" w:hAnsi="Arial" w:cs="Arial"/>
          <w:sz w:val="22"/>
          <w:szCs w:val="22"/>
        </w:rPr>
        <w:t>.</w:t>
      </w:r>
    </w:p>
    <w:p w14:paraId="13155CF6" w14:textId="77777777" w:rsidR="00773540" w:rsidRDefault="00773540">
      <w:pPr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2B57E44" w14:textId="77777777" w:rsidR="0098563A" w:rsidRPr="00F54F95" w:rsidRDefault="0098563A" w:rsidP="00402BE8">
      <w:pPr>
        <w:pStyle w:val="Default"/>
        <w:spacing w:before="240" w:after="120" w:line="360" w:lineRule="auto"/>
        <w:rPr>
          <w:rFonts w:ascii="Arial" w:hAnsi="Arial" w:cs="Arial"/>
          <w:color w:val="auto"/>
        </w:rPr>
      </w:pPr>
      <w:r w:rsidRPr="00402BE8">
        <w:rPr>
          <w:rFonts w:ascii="Arial" w:hAnsi="Arial" w:cs="Arial"/>
          <w:b/>
          <w:color w:val="auto"/>
          <w:sz w:val="28"/>
          <w:szCs w:val="28"/>
        </w:rPr>
        <w:lastRenderedPageBreak/>
        <w:t>Klauzula informacyjna dotycząca przetwarzania danych osobowych przez Powiatowy Urząd Pracy w Pszczynie</w:t>
      </w:r>
      <w:r w:rsidRPr="00402BE8">
        <w:rPr>
          <w:rFonts w:ascii="Arial" w:hAnsi="Arial" w:cs="Arial"/>
          <w:color w:val="auto"/>
          <w:sz w:val="28"/>
          <w:szCs w:val="28"/>
        </w:rPr>
        <w:br/>
      </w:r>
      <w:r w:rsidRPr="00F54F95">
        <w:rPr>
          <w:rFonts w:ascii="Arial" w:hAnsi="Arial" w:cs="Arial"/>
          <w:iCs/>
          <w:color w:val="auto"/>
          <w:sz w:val="22"/>
        </w:rPr>
        <w:t>(dla osób fizycznych – wnioskodawcy o refundację)</w:t>
      </w:r>
    </w:p>
    <w:p w14:paraId="47B9BD10" w14:textId="77777777" w:rsidR="0098563A" w:rsidRPr="00F54F95" w:rsidRDefault="0098563A" w:rsidP="00402BE8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54F95">
        <w:rPr>
          <w:rFonts w:ascii="Arial" w:hAnsi="Arial" w:cs="Arial"/>
          <w:color w:val="auto"/>
          <w:sz w:val="22"/>
          <w:szCs w:val="22"/>
        </w:rPr>
        <w:t>Zgodnie z art. 13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informuję, że:</w:t>
      </w:r>
    </w:p>
    <w:p w14:paraId="3B96D7CB" w14:textId="5D0F0B33" w:rsidR="0098563A" w:rsidRPr="00F54F95" w:rsidRDefault="0098563A" w:rsidP="003E098B">
      <w:pPr>
        <w:pStyle w:val="Default"/>
        <w:numPr>
          <w:ilvl w:val="0"/>
          <w:numId w:val="32"/>
        </w:numPr>
        <w:suppressAutoHyphens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F54F95">
        <w:rPr>
          <w:rFonts w:ascii="Arial" w:hAnsi="Arial" w:cs="Arial"/>
          <w:color w:val="auto"/>
          <w:sz w:val="22"/>
          <w:szCs w:val="22"/>
        </w:rPr>
        <w:t xml:space="preserve">Administratorem </w:t>
      </w:r>
      <w:r w:rsidR="00990AA7">
        <w:rPr>
          <w:rFonts w:ascii="Arial" w:hAnsi="Arial" w:cs="Arial"/>
          <w:color w:val="auto"/>
          <w:sz w:val="22"/>
          <w:szCs w:val="22"/>
        </w:rPr>
        <w:t>Państwa</w:t>
      </w:r>
      <w:r w:rsidRPr="00F54F95">
        <w:rPr>
          <w:rFonts w:ascii="Arial" w:hAnsi="Arial" w:cs="Arial"/>
          <w:color w:val="auto"/>
          <w:sz w:val="22"/>
          <w:szCs w:val="22"/>
        </w:rPr>
        <w:t xml:space="preserve"> danych, w tym danych osobowych jest Powiatowy Urząd Pracy w Pszczynie, z siedzibą przy ul. Dworcowej 23, 43-200 Pszczyna, reprezentowany przez Dyrektora Urzędu.</w:t>
      </w:r>
    </w:p>
    <w:p w14:paraId="24E15D71" w14:textId="77777777" w:rsidR="0098563A" w:rsidRPr="00F54F95" w:rsidRDefault="0098563A" w:rsidP="00402BE8">
      <w:pPr>
        <w:pStyle w:val="Default"/>
        <w:numPr>
          <w:ilvl w:val="0"/>
          <w:numId w:val="32"/>
        </w:numPr>
        <w:suppressAutoHyphens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54F95">
        <w:rPr>
          <w:rFonts w:ascii="Arial" w:hAnsi="Arial" w:cs="Arial"/>
          <w:color w:val="auto"/>
          <w:sz w:val="22"/>
          <w:szCs w:val="22"/>
        </w:rPr>
        <w:t xml:space="preserve">Kontakt do pracownika pełniącego funkcję Inspektora Ochrony Danych: </w:t>
      </w:r>
      <w:hyperlink r:id="rId9" w:history="1">
        <w:r w:rsidRPr="00F54F95">
          <w:rPr>
            <w:rStyle w:val="Hipercze"/>
            <w:rFonts w:ascii="Arial" w:hAnsi="Arial" w:cs="Arial"/>
            <w:sz w:val="22"/>
            <w:szCs w:val="22"/>
          </w:rPr>
          <w:t>IOD@pup-pszczyna.pl</w:t>
        </w:r>
      </w:hyperlink>
      <w:r w:rsidRPr="00F54F95">
        <w:rPr>
          <w:rFonts w:ascii="Arial" w:hAnsi="Arial" w:cs="Arial"/>
          <w:sz w:val="22"/>
          <w:szCs w:val="22"/>
        </w:rPr>
        <w:t>.</w:t>
      </w:r>
    </w:p>
    <w:p w14:paraId="74CA7198" w14:textId="506DAE76" w:rsidR="0098563A" w:rsidRPr="00F54F95" w:rsidRDefault="00990AA7" w:rsidP="003E098B">
      <w:pPr>
        <w:pStyle w:val="Default"/>
        <w:numPr>
          <w:ilvl w:val="0"/>
          <w:numId w:val="32"/>
        </w:numPr>
        <w:suppressAutoHyphens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Państwa</w:t>
      </w:r>
      <w:r w:rsidR="0098563A" w:rsidRPr="00F54F95">
        <w:rPr>
          <w:rFonts w:ascii="Arial" w:hAnsi="Arial" w:cs="Arial"/>
          <w:sz w:val="22"/>
          <w:szCs w:val="22"/>
        </w:rPr>
        <w:t xml:space="preserve"> dane osobowe przetwarzane są </w:t>
      </w:r>
      <w:r w:rsidR="0098563A" w:rsidRPr="00F54F95">
        <w:rPr>
          <w:rFonts w:ascii="Arial" w:hAnsi="Arial" w:cs="Arial"/>
          <w:b/>
          <w:sz w:val="22"/>
          <w:szCs w:val="22"/>
        </w:rPr>
        <w:t>na podstawie art. 6 ust. 1 lit. c</w:t>
      </w:r>
      <w:r w:rsidR="0098563A" w:rsidRPr="00F54F95">
        <w:rPr>
          <w:rFonts w:ascii="Arial" w:hAnsi="Arial" w:cs="Arial"/>
          <w:sz w:val="22"/>
          <w:szCs w:val="22"/>
        </w:rPr>
        <w:t xml:space="preserve"> ogólnego rozporządzenia o ochronie danych – w celu wypełnienia obowiązku prawnego ciążącego na Administratorze w związku z realizacją zadań ustawowych określonych w </w:t>
      </w:r>
      <w:r w:rsidR="00773035" w:rsidRPr="00F54F95">
        <w:rPr>
          <w:rFonts w:ascii="Arial" w:hAnsi="Arial" w:cs="Arial"/>
          <w:sz w:val="22"/>
          <w:szCs w:val="22"/>
        </w:rPr>
        <w:t>ustawie</w:t>
      </w:r>
      <w:r w:rsidR="00773035">
        <w:rPr>
          <w:rFonts w:ascii="Arial" w:hAnsi="Arial" w:cs="Arial"/>
          <w:sz w:val="22"/>
          <w:szCs w:val="22"/>
        </w:rPr>
        <w:t xml:space="preserve"> z</w:t>
      </w:r>
      <w:r w:rsidR="0098563A" w:rsidRPr="00F54F95">
        <w:rPr>
          <w:rFonts w:ascii="Arial" w:hAnsi="Arial" w:cs="Arial"/>
          <w:sz w:val="22"/>
          <w:szCs w:val="22"/>
        </w:rPr>
        <w:t xml:space="preserve"> dnia 20 kwietnia 2004r. o promocji zatrudnienia i instytucjach rynku pracy oraz aktach wykonawczych wydanych na jej podstawie, </w:t>
      </w:r>
      <w:r w:rsidR="0098563A" w:rsidRPr="00F54F95">
        <w:rPr>
          <w:rFonts w:ascii="Arial" w:hAnsi="Arial" w:cs="Arial"/>
          <w:b/>
          <w:sz w:val="22"/>
          <w:szCs w:val="22"/>
        </w:rPr>
        <w:t>w zakresie przyznawania refundacji kosztów wyposażenia lub doposażenia stanowiska pracy, a w szczególności rozpatrywanie wniosku, podpisanie i realizacja umowy</w:t>
      </w:r>
      <w:r w:rsidR="0098563A" w:rsidRPr="00F54F95">
        <w:rPr>
          <w:rFonts w:ascii="Arial" w:hAnsi="Arial" w:cs="Arial"/>
          <w:sz w:val="22"/>
          <w:szCs w:val="22"/>
        </w:rPr>
        <w:t>.</w:t>
      </w:r>
    </w:p>
    <w:p w14:paraId="1574C13E" w14:textId="4936334E" w:rsidR="0098563A" w:rsidRPr="00F54F95" w:rsidRDefault="0098563A" w:rsidP="003E098B">
      <w:pPr>
        <w:pStyle w:val="Default"/>
        <w:numPr>
          <w:ilvl w:val="0"/>
          <w:numId w:val="32"/>
        </w:numPr>
        <w:suppressAutoHyphens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54F95">
        <w:rPr>
          <w:rFonts w:ascii="Arial" w:hAnsi="Arial" w:cs="Arial"/>
          <w:sz w:val="22"/>
          <w:szCs w:val="22"/>
        </w:rPr>
        <w:t xml:space="preserve">Dalsze przetwarzanie </w:t>
      </w:r>
      <w:r w:rsidR="00990AA7">
        <w:rPr>
          <w:rFonts w:ascii="Arial" w:hAnsi="Arial" w:cs="Arial"/>
          <w:sz w:val="22"/>
          <w:szCs w:val="22"/>
        </w:rPr>
        <w:t>Państwa</w:t>
      </w:r>
      <w:r w:rsidRPr="00F54F95">
        <w:rPr>
          <w:rFonts w:ascii="Arial" w:hAnsi="Arial" w:cs="Arial"/>
          <w:sz w:val="22"/>
          <w:szCs w:val="22"/>
        </w:rPr>
        <w:t xml:space="preserve"> danych osobowych możliwe jest do celów archiwalnych w interesie publicznym, do celów badań naukowych lub historycznych lub do celów statystycznych zgodnie z art. 89 ust. 1 ogólnego rozporządzenia o ochronie danych.</w:t>
      </w:r>
    </w:p>
    <w:p w14:paraId="3B262617" w14:textId="75223E15" w:rsidR="0098563A" w:rsidRPr="00F54F95" w:rsidRDefault="0098563A" w:rsidP="003E098B">
      <w:pPr>
        <w:pStyle w:val="Default"/>
        <w:numPr>
          <w:ilvl w:val="0"/>
          <w:numId w:val="32"/>
        </w:numPr>
        <w:suppressAutoHyphens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54F95">
        <w:rPr>
          <w:rFonts w:ascii="Arial" w:hAnsi="Arial" w:cs="Arial"/>
          <w:sz w:val="22"/>
          <w:szCs w:val="22"/>
        </w:rPr>
        <w:t xml:space="preserve">Odbiorcami </w:t>
      </w:r>
      <w:r w:rsidR="00990AA7">
        <w:rPr>
          <w:rFonts w:ascii="Arial" w:hAnsi="Arial" w:cs="Arial"/>
          <w:sz w:val="22"/>
          <w:szCs w:val="22"/>
        </w:rPr>
        <w:t>Państwa</w:t>
      </w:r>
      <w:r w:rsidRPr="00F54F95">
        <w:rPr>
          <w:rFonts w:ascii="Arial" w:hAnsi="Arial" w:cs="Arial"/>
          <w:sz w:val="22"/>
          <w:szCs w:val="22"/>
        </w:rPr>
        <w:t xml:space="preserve"> danych osobowych są wyłącznie podmioty uprawnione do ich uzyskania na podstawie przepisów prawa oraz podmioty, z którymi Powiatowy Urząd Pracy w Pszczynie zawarł umowy powierzenia przetwarzania danych osobowych.</w:t>
      </w:r>
    </w:p>
    <w:p w14:paraId="41900D88" w14:textId="6C5937DF" w:rsidR="0098563A" w:rsidRPr="00F54F95" w:rsidRDefault="00990AA7" w:rsidP="003E098B">
      <w:pPr>
        <w:pStyle w:val="Default"/>
        <w:numPr>
          <w:ilvl w:val="0"/>
          <w:numId w:val="32"/>
        </w:numPr>
        <w:suppressAutoHyphens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Państwa</w:t>
      </w:r>
      <w:r w:rsidR="0098563A" w:rsidRPr="00F54F95">
        <w:rPr>
          <w:rFonts w:ascii="Arial" w:hAnsi="Arial" w:cs="Arial"/>
          <w:sz w:val="22"/>
          <w:szCs w:val="22"/>
        </w:rPr>
        <w:t xml:space="preserve"> dane osobowe będą przetwarzane przez okres niezbędny do realizacji celów, o których mowa w pkt 3, a następnie przechowywane wg posiadanej kategorii archiwalnej </w:t>
      </w:r>
      <w:r w:rsidR="0098563A" w:rsidRPr="00F54F95">
        <w:rPr>
          <w:rFonts w:ascii="Arial" w:hAnsi="Arial" w:cs="Arial"/>
          <w:iCs/>
          <w:sz w:val="22"/>
          <w:szCs w:val="22"/>
        </w:rPr>
        <w:t xml:space="preserve">- </w:t>
      </w:r>
      <w:r w:rsidR="0098563A" w:rsidRPr="00F54F95">
        <w:rPr>
          <w:rFonts w:ascii="Arial" w:hAnsi="Arial" w:cs="Arial"/>
          <w:sz w:val="22"/>
          <w:szCs w:val="22"/>
        </w:rPr>
        <w:t>zgodnie z ustawą z dnia 14 lipca 1983r. o narodowym zasobie archiwalnym i archiwach, w oparciu o Jednolity Rzeczowy Wykaz Akt obowiązujący w Powiatowym Urzędzie Pracy w Pszczynie</w:t>
      </w:r>
      <w:r w:rsidR="000733FF">
        <w:rPr>
          <w:rFonts w:ascii="Arial" w:hAnsi="Arial" w:cs="Arial"/>
          <w:sz w:val="22"/>
          <w:szCs w:val="22"/>
        </w:rPr>
        <w:t xml:space="preserve"> - z zasady przez okres 10 lat, chyba</w:t>
      </w:r>
      <w:r w:rsidR="00D7300F">
        <w:rPr>
          <w:rFonts w:ascii="Arial" w:hAnsi="Arial" w:cs="Arial"/>
          <w:sz w:val="22"/>
          <w:szCs w:val="22"/>
        </w:rPr>
        <w:t>,</w:t>
      </w:r>
      <w:r w:rsidR="000733FF">
        <w:rPr>
          <w:rFonts w:ascii="Arial" w:hAnsi="Arial" w:cs="Arial"/>
          <w:sz w:val="22"/>
          <w:szCs w:val="22"/>
        </w:rPr>
        <w:t xml:space="preserve"> że wystąpią szczególne okoliczności związane np. z ochroną roszczeń</w:t>
      </w:r>
      <w:r w:rsidR="0098563A" w:rsidRPr="00F54F95">
        <w:rPr>
          <w:rFonts w:ascii="Arial" w:hAnsi="Arial" w:cs="Arial"/>
          <w:sz w:val="22"/>
          <w:szCs w:val="22"/>
        </w:rPr>
        <w:t>.</w:t>
      </w:r>
    </w:p>
    <w:p w14:paraId="4E63F7B1" w14:textId="01A99DEC" w:rsidR="0098563A" w:rsidRPr="00F54F95" w:rsidRDefault="0098563A" w:rsidP="003E098B">
      <w:pPr>
        <w:pStyle w:val="Default"/>
        <w:numPr>
          <w:ilvl w:val="0"/>
          <w:numId w:val="32"/>
        </w:numPr>
        <w:suppressAutoHyphens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54F95">
        <w:rPr>
          <w:rFonts w:ascii="Arial" w:hAnsi="Arial" w:cs="Arial"/>
          <w:sz w:val="22"/>
          <w:szCs w:val="22"/>
        </w:rPr>
        <w:t xml:space="preserve">Przysługuje </w:t>
      </w:r>
      <w:r w:rsidR="00990AA7">
        <w:rPr>
          <w:rFonts w:ascii="Arial" w:hAnsi="Arial" w:cs="Arial"/>
          <w:sz w:val="22"/>
          <w:szCs w:val="22"/>
        </w:rPr>
        <w:t>Państwu</w:t>
      </w:r>
      <w:r w:rsidRPr="00F54F95">
        <w:rPr>
          <w:rFonts w:ascii="Arial" w:hAnsi="Arial" w:cs="Arial"/>
          <w:sz w:val="22"/>
          <w:szCs w:val="22"/>
        </w:rPr>
        <w:t xml:space="preserve"> prawo dostępu do treści </w:t>
      </w:r>
      <w:r w:rsidR="00990AA7">
        <w:rPr>
          <w:rFonts w:ascii="Arial" w:hAnsi="Arial" w:cs="Arial"/>
          <w:sz w:val="22"/>
          <w:szCs w:val="22"/>
        </w:rPr>
        <w:t>Państwa</w:t>
      </w:r>
      <w:r w:rsidR="00990AA7" w:rsidRPr="00F54F95">
        <w:rPr>
          <w:rFonts w:ascii="Arial" w:hAnsi="Arial" w:cs="Arial"/>
          <w:sz w:val="22"/>
          <w:szCs w:val="22"/>
        </w:rPr>
        <w:t xml:space="preserve"> </w:t>
      </w:r>
      <w:r w:rsidRPr="00F54F95">
        <w:rPr>
          <w:rFonts w:ascii="Arial" w:hAnsi="Arial" w:cs="Arial"/>
          <w:sz w:val="22"/>
          <w:szCs w:val="22"/>
        </w:rPr>
        <w:t>danych oraz ich poprawienia i sprostowania oraz w zakresie wynikającym z przepisów do usunięcia, ograniczenia przetwarzania, przenoszenia danych, wniesienia sprzeciwu wobec ich przetwarzania.</w:t>
      </w:r>
    </w:p>
    <w:p w14:paraId="6C22209B" w14:textId="35C15CA0" w:rsidR="0098563A" w:rsidRPr="00F54F95" w:rsidRDefault="0098563A" w:rsidP="003E098B">
      <w:pPr>
        <w:pStyle w:val="Default"/>
        <w:numPr>
          <w:ilvl w:val="0"/>
          <w:numId w:val="32"/>
        </w:numPr>
        <w:suppressAutoHyphens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54F95">
        <w:rPr>
          <w:rFonts w:ascii="Arial" w:hAnsi="Arial" w:cs="Arial"/>
          <w:sz w:val="22"/>
          <w:szCs w:val="22"/>
        </w:rPr>
        <w:lastRenderedPageBreak/>
        <w:t xml:space="preserve">Przysługuje </w:t>
      </w:r>
      <w:r w:rsidR="00990AA7">
        <w:rPr>
          <w:rFonts w:ascii="Arial" w:hAnsi="Arial" w:cs="Arial"/>
          <w:sz w:val="22"/>
          <w:szCs w:val="22"/>
        </w:rPr>
        <w:t>Państwu</w:t>
      </w:r>
      <w:r w:rsidRPr="00F54F95">
        <w:rPr>
          <w:rFonts w:ascii="Arial" w:hAnsi="Arial" w:cs="Arial"/>
          <w:sz w:val="22"/>
          <w:szCs w:val="22"/>
        </w:rPr>
        <w:t xml:space="preserve"> prawo wniesienia skargi do organu nadzorczego właściwego do przetwarzania danych osobowych</w:t>
      </w:r>
      <w:r w:rsidR="00D7300F">
        <w:rPr>
          <w:rFonts w:ascii="Arial" w:hAnsi="Arial" w:cs="Arial"/>
          <w:sz w:val="22"/>
          <w:szCs w:val="22"/>
        </w:rPr>
        <w:t>,</w:t>
      </w:r>
      <w:r w:rsidRPr="00F54F95">
        <w:rPr>
          <w:rFonts w:ascii="Arial" w:hAnsi="Arial" w:cs="Arial"/>
          <w:sz w:val="22"/>
          <w:szCs w:val="22"/>
        </w:rPr>
        <w:t xml:space="preserve"> jeżeli uzna</w:t>
      </w:r>
      <w:r w:rsidR="00990AA7">
        <w:rPr>
          <w:rFonts w:ascii="Arial" w:hAnsi="Arial" w:cs="Arial"/>
          <w:sz w:val="22"/>
          <w:szCs w:val="22"/>
        </w:rPr>
        <w:t>ją Państwo</w:t>
      </w:r>
      <w:r w:rsidRPr="00F54F95">
        <w:rPr>
          <w:rFonts w:ascii="Arial" w:hAnsi="Arial" w:cs="Arial"/>
          <w:sz w:val="22"/>
          <w:szCs w:val="22"/>
        </w:rPr>
        <w:t>, że przetwarzanie danych narusza przepisy dotyczące ochrony danych (Prezes Urzędu Ochrony Danych Osobowych, ul. Stawki 2, 00-193 Warszawa).</w:t>
      </w:r>
    </w:p>
    <w:p w14:paraId="7449DC4E" w14:textId="49F37300" w:rsidR="0098563A" w:rsidRDefault="0098563A" w:rsidP="003E098B">
      <w:pPr>
        <w:pStyle w:val="Default"/>
        <w:numPr>
          <w:ilvl w:val="0"/>
          <w:numId w:val="32"/>
        </w:numPr>
        <w:suppressAutoHyphens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54F95">
        <w:rPr>
          <w:rFonts w:ascii="Arial" w:hAnsi="Arial" w:cs="Arial"/>
          <w:sz w:val="22"/>
          <w:szCs w:val="22"/>
        </w:rPr>
        <w:t xml:space="preserve">Podanie przez </w:t>
      </w:r>
      <w:r w:rsidR="00990AA7">
        <w:rPr>
          <w:rFonts w:ascii="Arial" w:hAnsi="Arial" w:cs="Arial"/>
          <w:sz w:val="22"/>
          <w:szCs w:val="22"/>
        </w:rPr>
        <w:t>Państwo</w:t>
      </w:r>
      <w:r w:rsidRPr="00F54F95">
        <w:rPr>
          <w:rFonts w:ascii="Arial" w:hAnsi="Arial" w:cs="Arial"/>
          <w:sz w:val="22"/>
          <w:szCs w:val="22"/>
        </w:rPr>
        <w:t xml:space="preserve"> danych osobowych jest dobrowolne, jednak niezbędne do realizacji celów</w:t>
      </w:r>
      <w:r w:rsidR="001D07F1">
        <w:rPr>
          <w:rFonts w:ascii="Arial" w:hAnsi="Arial" w:cs="Arial"/>
          <w:sz w:val="22"/>
          <w:szCs w:val="22"/>
        </w:rPr>
        <w:t>,</w:t>
      </w:r>
      <w:r w:rsidRPr="00F54F95">
        <w:rPr>
          <w:rFonts w:ascii="Arial" w:hAnsi="Arial" w:cs="Arial"/>
          <w:sz w:val="22"/>
          <w:szCs w:val="22"/>
        </w:rPr>
        <w:t xml:space="preserve"> o których mowa w pkt. 3 </w:t>
      </w:r>
      <w:r w:rsidRPr="00F54F95">
        <w:rPr>
          <w:rFonts w:ascii="Arial" w:hAnsi="Arial" w:cs="Arial"/>
          <w:iCs/>
          <w:sz w:val="22"/>
          <w:szCs w:val="22"/>
        </w:rPr>
        <w:t>Klauzuli</w:t>
      </w:r>
      <w:r w:rsidRPr="00F54F95">
        <w:rPr>
          <w:rFonts w:ascii="Arial" w:hAnsi="Arial" w:cs="Arial"/>
          <w:sz w:val="22"/>
          <w:szCs w:val="22"/>
        </w:rPr>
        <w:t>.</w:t>
      </w:r>
    </w:p>
    <w:p w14:paraId="5095A23B" w14:textId="0474D845" w:rsidR="0098563A" w:rsidRPr="00F54F95" w:rsidRDefault="00990AA7" w:rsidP="003E098B">
      <w:pPr>
        <w:pStyle w:val="Default"/>
        <w:numPr>
          <w:ilvl w:val="0"/>
          <w:numId w:val="32"/>
        </w:numPr>
        <w:suppressAutoHyphens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Państwa</w:t>
      </w:r>
      <w:r w:rsidR="0098563A" w:rsidRPr="00F54F95">
        <w:rPr>
          <w:rFonts w:ascii="Arial" w:hAnsi="Arial" w:cs="Arial"/>
          <w:sz w:val="22"/>
          <w:szCs w:val="22"/>
        </w:rPr>
        <w:t xml:space="preserve"> dane nie będą poddawane zautomatyzowanemu podejmowaniu decyzji (profilowaniu).</w:t>
      </w:r>
    </w:p>
    <w:p w14:paraId="177DA20E" w14:textId="3D1ADD1D" w:rsidR="0098563A" w:rsidRPr="00F54F95" w:rsidRDefault="0098563A" w:rsidP="00402BE8">
      <w:pPr>
        <w:spacing w:before="480" w:line="360" w:lineRule="auto"/>
        <w:rPr>
          <w:rFonts w:ascii="Arial" w:hAnsi="Arial" w:cs="Arial"/>
          <w:sz w:val="23"/>
          <w:szCs w:val="23"/>
        </w:rPr>
      </w:pPr>
      <w:r w:rsidRPr="00F54F95">
        <w:rPr>
          <w:rFonts w:ascii="Arial" w:hAnsi="Arial" w:cs="Arial"/>
        </w:rPr>
        <w:t>Zapoznałam się/ zapoznałem się</w:t>
      </w:r>
      <w:r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669605496"/>
          <w:placeholder>
            <w:docPart w:val="257DF334CCB5454BB238B8661FFFBE82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" w:value=".................................................."/>
          </w:comboBox>
        </w:sdtPr>
        <w:sdtContent>
          <w:r w:rsidR="008972C8" w:rsidRPr="006E2E31">
            <w:rPr>
              <w:rStyle w:val="Tekstzastpczy"/>
            </w:rPr>
            <w:t>Wybierz element.</w:t>
          </w:r>
        </w:sdtContent>
      </w:sdt>
    </w:p>
    <w:p w14:paraId="359C005E" w14:textId="77777777" w:rsidR="00B472D1" w:rsidRPr="00EF4F14" w:rsidRDefault="00B472D1" w:rsidP="00402BE8">
      <w:pPr>
        <w:tabs>
          <w:tab w:val="left" w:pos="180"/>
        </w:tabs>
        <w:spacing w:before="720"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 xml:space="preserve">Wymagane załączniki do </w:t>
      </w:r>
      <w:r w:rsidR="004D47B0">
        <w:rPr>
          <w:rFonts w:ascii="Arial" w:hAnsi="Arial" w:cs="Arial"/>
          <w:b/>
          <w:sz w:val="22"/>
          <w:szCs w:val="22"/>
        </w:rPr>
        <w:t>wniosku</w:t>
      </w:r>
      <w:r w:rsidRPr="00EF4F14">
        <w:rPr>
          <w:rFonts w:ascii="Arial" w:hAnsi="Arial" w:cs="Arial"/>
          <w:b/>
          <w:sz w:val="22"/>
          <w:szCs w:val="22"/>
        </w:rPr>
        <w:t>:</w:t>
      </w:r>
    </w:p>
    <w:p w14:paraId="3CC6D610" w14:textId="77777777" w:rsidR="00B472D1" w:rsidRPr="00EF4F14" w:rsidRDefault="00B472D1" w:rsidP="003D6248">
      <w:pPr>
        <w:pStyle w:val="1Normalny"/>
        <w:numPr>
          <w:ilvl w:val="0"/>
          <w:numId w:val="18"/>
        </w:numPr>
        <w:ind w:left="567" w:hanging="567"/>
      </w:pPr>
      <w:r w:rsidRPr="00EF4F14">
        <w:t>Kserokopia umowy spółki w przypadku spółek prawa cywilnego.</w:t>
      </w:r>
    </w:p>
    <w:p w14:paraId="330EFB54" w14:textId="77777777" w:rsidR="00B472D1" w:rsidRPr="00EF4F14" w:rsidRDefault="00EF4F14" w:rsidP="00773540">
      <w:pPr>
        <w:pStyle w:val="1Normalny"/>
      </w:pPr>
      <w:r w:rsidRPr="00EF4F14">
        <w:t xml:space="preserve">Pełnomocnictwo do reprezentowania wnioskodawcy </w:t>
      </w:r>
      <w:r w:rsidR="004D47B0">
        <w:t>udzielone</w:t>
      </w:r>
      <w:r w:rsidRPr="00EF4F14">
        <w:t xml:space="preserve"> przez uprawnione osoby, o ile nie wynika z innych dokumentów załączonych przez wnioskodawcę.</w:t>
      </w:r>
    </w:p>
    <w:p w14:paraId="60CCA559" w14:textId="4EF99E2C" w:rsidR="00B472D1" w:rsidRPr="00EF4F14" w:rsidRDefault="00B472D1" w:rsidP="00773540">
      <w:pPr>
        <w:pStyle w:val="1Normalny"/>
      </w:pPr>
      <w:r w:rsidRPr="00EF4F14">
        <w:t xml:space="preserve">Kopia dokumentu </w:t>
      </w:r>
      <w:r w:rsidR="004D47B0">
        <w:t>potwierdzającego</w:t>
      </w:r>
      <w:r w:rsidRPr="00EF4F14">
        <w:t xml:space="preserve"> </w:t>
      </w:r>
      <w:r w:rsidR="004D47B0">
        <w:t>prowadzenie</w:t>
      </w:r>
      <w:r w:rsidRPr="00EF4F14">
        <w:t xml:space="preserve"> </w:t>
      </w:r>
      <w:r w:rsidR="00773540">
        <w:t>d</w:t>
      </w:r>
      <w:r w:rsidR="004D47B0">
        <w:t>z</w:t>
      </w:r>
      <w:r w:rsidRPr="00EF4F14">
        <w:t xml:space="preserve">iałalności </w:t>
      </w:r>
      <w:r w:rsidR="00EF4F14">
        <w:t xml:space="preserve">w innym miejscu niż określone w </w:t>
      </w:r>
      <w:r w:rsidRPr="00EF4F14">
        <w:t xml:space="preserve">dokumencie rejestracyjnym (jeżeli miejsce pracy jest inne niż w </w:t>
      </w:r>
      <w:r w:rsidR="00FD68A2">
        <w:t>ww.</w:t>
      </w:r>
      <w:r w:rsidRPr="00EF4F14">
        <w:t xml:space="preserve"> dokumentach).</w:t>
      </w:r>
    </w:p>
    <w:p w14:paraId="25F02D63" w14:textId="77777777" w:rsidR="00B472D1" w:rsidRPr="00EF4F14" w:rsidRDefault="00B472D1" w:rsidP="00773540">
      <w:pPr>
        <w:pStyle w:val="1Normalny"/>
      </w:pPr>
      <w:r w:rsidRPr="00EF4F14">
        <w:t xml:space="preserve">W przypadku producenta rolnego dodatkowo dokumenty </w:t>
      </w:r>
      <w:r w:rsidR="004D47B0">
        <w:t>potwierdzające</w:t>
      </w:r>
      <w:r w:rsidRPr="00EF4F14">
        <w:t xml:space="preserve"> zatrudnienie w okresie 6 miesięcy bezpośrednio </w:t>
      </w:r>
      <w:r w:rsidR="004D47B0">
        <w:t>poprzedzających</w:t>
      </w:r>
      <w:r w:rsidRPr="00EF4F14">
        <w:t xml:space="preserve"> </w:t>
      </w:r>
      <w:r w:rsidR="00773540">
        <w:t>d</w:t>
      </w:r>
      <w:r w:rsidR="004D47B0">
        <w:t>z</w:t>
      </w:r>
      <w:r w:rsidRPr="00EF4F14">
        <w:t xml:space="preserve">ień złożenia </w:t>
      </w:r>
      <w:r w:rsidR="004D47B0">
        <w:t>wniosku</w:t>
      </w:r>
      <w:r w:rsidRPr="00EF4F14">
        <w:t>, w każdym miesiącu, co najmniej jednego pracownika na podstawie stosunku pracy w pełnym wymiarze czasu pracy</w:t>
      </w:r>
      <w:r w:rsidRPr="00EF4F14">
        <w:tab/>
        <w:t xml:space="preserve">oraz dokumenty </w:t>
      </w:r>
      <w:r w:rsidR="004D47B0">
        <w:t>potwierdzające</w:t>
      </w:r>
      <w:r w:rsidRPr="00EF4F14">
        <w:t xml:space="preserve"> jego ubezpieczenie.</w:t>
      </w:r>
    </w:p>
    <w:p w14:paraId="3A858099" w14:textId="689AC100" w:rsidR="00B472D1" w:rsidRPr="00EF4F14" w:rsidRDefault="00B472D1" w:rsidP="00773540">
      <w:pPr>
        <w:pStyle w:val="1Normalny"/>
      </w:pPr>
      <w:r w:rsidRPr="00EF4F14">
        <w:t xml:space="preserve">Oświadczenie poręczyciela (w przypadku wyboru </w:t>
      </w:r>
      <w:r w:rsidR="00B1540D" w:rsidRPr="00EF4F14">
        <w:t>zabezpieczeni</w:t>
      </w:r>
      <w:r w:rsidR="00B1540D">
        <w:t>a</w:t>
      </w:r>
      <w:r w:rsidR="00B1540D" w:rsidRPr="00EF4F14">
        <w:t xml:space="preserve"> </w:t>
      </w:r>
      <w:r w:rsidRPr="00EF4F14">
        <w:t>zwrotu refundacji w formie poręczenia przez osoby fizyczne</w:t>
      </w:r>
      <w:r w:rsidR="00660B4E">
        <w:t xml:space="preserve"> dla jednego lub dwóch poręczycieli</w:t>
      </w:r>
      <w:r w:rsidRPr="00EF4F14">
        <w:t xml:space="preserve">) – </w:t>
      </w:r>
      <w:r w:rsidR="00EF4F14" w:rsidRPr="00EF4F14">
        <w:rPr>
          <w:b/>
        </w:rPr>
        <w:t xml:space="preserve">załącznik </w:t>
      </w:r>
      <w:r w:rsidR="004D47B0">
        <w:rPr>
          <w:b/>
        </w:rPr>
        <w:t>nr</w:t>
      </w:r>
      <w:r w:rsidR="00EF4F14" w:rsidRPr="00EF4F14">
        <w:rPr>
          <w:b/>
        </w:rPr>
        <w:t xml:space="preserve"> 1 do </w:t>
      </w:r>
      <w:r w:rsidR="00773540">
        <w:rPr>
          <w:b/>
        </w:rPr>
        <w:t>W</w:t>
      </w:r>
      <w:r w:rsidR="004D47B0">
        <w:rPr>
          <w:b/>
        </w:rPr>
        <w:t>niosku</w:t>
      </w:r>
      <w:r w:rsidR="0007110D">
        <w:rPr>
          <w:b/>
        </w:rPr>
        <w:t xml:space="preserve">, </w:t>
      </w:r>
      <w:r w:rsidR="0007110D" w:rsidRPr="00EF4F14">
        <w:rPr>
          <w:b/>
        </w:rPr>
        <w:t xml:space="preserve">załącznik </w:t>
      </w:r>
      <w:r w:rsidR="0007110D">
        <w:rPr>
          <w:b/>
        </w:rPr>
        <w:t>nr</w:t>
      </w:r>
      <w:r w:rsidR="0007110D" w:rsidRPr="00EF4F14">
        <w:rPr>
          <w:b/>
        </w:rPr>
        <w:t xml:space="preserve"> </w:t>
      </w:r>
      <w:r w:rsidR="0007110D">
        <w:rPr>
          <w:b/>
        </w:rPr>
        <w:t>2</w:t>
      </w:r>
      <w:r w:rsidR="0007110D" w:rsidRPr="00EF4F14">
        <w:rPr>
          <w:b/>
        </w:rPr>
        <w:t xml:space="preserve"> do </w:t>
      </w:r>
      <w:r w:rsidR="0007110D">
        <w:rPr>
          <w:b/>
        </w:rPr>
        <w:t>Wniosku</w:t>
      </w:r>
      <w:r w:rsidR="004D47B0">
        <w:rPr>
          <w:b/>
        </w:rPr>
        <w:t>.</w:t>
      </w:r>
    </w:p>
    <w:p w14:paraId="2EA35283" w14:textId="1B8FAB2F" w:rsidR="00B472D1" w:rsidRPr="00EF4F14" w:rsidRDefault="00B472D1" w:rsidP="00773540">
      <w:pPr>
        <w:pStyle w:val="1Normalny"/>
      </w:pPr>
      <w:r w:rsidRPr="00EF4F14">
        <w:t>Zaświadczenie o zarobkach (w przypadku wyboru zabezpieczeni</w:t>
      </w:r>
      <w:r w:rsidR="00A8342D">
        <w:t>a</w:t>
      </w:r>
      <w:r w:rsidRPr="00EF4F14">
        <w:t xml:space="preserve"> zwrotu refundacji w formie poręczenia przez osoby fizyczne</w:t>
      </w:r>
      <w:r w:rsidR="00660B4E">
        <w:t xml:space="preserve"> dla jednego lub dwóch poręczycieli</w:t>
      </w:r>
      <w:r w:rsidRPr="00EF4F14">
        <w:t xml:space="preserve">) – </w:t>
      </w:r>
      <w:r w:rsidR="00EF4F14" w:rsidRPr="00EF4F14">
        <w:rPr>
          <w:b/>
        </w:rPr>
        <w:t xml:space="preserve">załącznik </w:t>
      </w:r>
      <w:r w:rsidR="004D47B0">
        <w:rPr>
          <w:b/>
        </w:rPr>
        <w:t>nr</w:t>
      </w:r>
      <w:r w:rsidRPr="00EF4F14">
        <w:rPr>
          <w:b/>
        </w:rPr>
        <w:t xml:space="preserve"> </w:t>
      </w:r>
      <w:r w:rsidR="0007110D">
        <w:rPr>
          <w:b/>
        </w:rPr>
        <w:t>3</w:t>
      </w:r>
      <w:r w:rsidR="001D07F1">
        <w:rPr>
          <w:b/>
        </w:rPr>
        <w:t xml:space="preserve"> </w:t>
      </w:r>
      <w:r w:rsidRPr="00EF4F14">
        <w:rPr>
          <w:b/>
        </w:rPr>
        <w:t xml:space="preserve">do </w:t>
      </w:r>
      <w:r w:rsidR="00773540">
        <w:rPr>
          <w:b/>
        </w:rPr>
        <w:t>W</w:t>
      </w:r>
      <w:r w:rsidR="004D47B0">
        <w:rPr>
          <w:b/>
        </w:rPr>
        <w:t>niosku</w:t>
      </w:r>
      <w:r w:rsidR="0007110D">
        <w:rPr>
          <w:b/>
        </w:rPr>
        <w:t>, Załącznik nr 4 do Wniosku</w:t>
      </w:r>
      <w:r w:rsidR="004D47B0">
        <w:rPr>
          <w:b/>
        </w:rPr>
        <w:t>.</w:t>
      </w:r>
    </w:p>
    <w:p w14:paraId="4AA138C4" w14:textId="77777777" w:rsidR="00B472D1" w:rsidRPr="00EF4F14" w:rsidRDefault="00B472D1" w:rsidP="00773540">
      <w:pPr>
        <w:pStyle w:val="1Normalny"/>
      </w:pPr>
      <w:r w:rsidRPr="00EF4F14">
        <w:t xml:space="preserve">Zgłoszenie krajowej oferty pracy (należy wypełnić dla każdego stanowiska pracy </w:t>
      </w:r>
      <w:r w:rsidR="004D47B0">
        <w:t>oddzielnie</w:t>
      </w:r>
      <w:r w:rsidRPr="00EF4F14">
        <w:t>).</w:t>
      </w:r>
    </w:p>
    <w:p w14:paraId="260B947E" w14:textId="77777777" w:rsidR="00B472D1" w:rsidRPr="00EF4F14" w:rsidRDefault="00EF4F14" w:rsidP="00773540">
      <w:pPr>
        <w:pStyle w:val="1Normalny"/>
      </w:pPr>
      <w:r w:rsidRPr="00EF4F14">
        <w:t xml:space="preserve">Zaświadczenie lub oświadczenie o pomocy de minimis w zakresie, o którym mowa w art. 37 ustawy z dnia 30 kwietnia 2004 r. </w:t>
      </w:r>
      <w:r w:rsidR="00E02535">
        <w:t>o</w:t>
      </w:r>
      <w:r w:rsidRPr="00EF4F14">
        <w:t xml:space="preserve"> postępowaniu w sprawach </w:t>
      </w:r>
      <w:r w:rsidR="00B472D1" w:rsidRPr="00EF4F14">
        <w:t>dotyczących pomocy publicznej.</w:t>
      </w:r>
    </w:p>
    <w:p w14:paraId="254C5EB9" w14:textId="77777777" w:rsidR="00B472D1" w:rsidRPr="00EF4F14" w:rsidRDefault="00EF4F14" w:rsidP="00773540">
      <w:pPr>
        <w:pStyle w:val="1Normalny"/>
      </w:pPr>
      <w:r w:rsidRPr="00EF4F14">
        <w:t>Informacje określone w przepisach wydanych na podstawie a</w:t>
      </w:r>
      <w:r w:rsidR="00855092">
        <w:t xml:space="preserve">rt. 37 ust. 2a ustawy z dnia 30 </w:t>
      </w:r>
      <w:r w:rsidRPr="00EF4F14">
        <w:t xml:space="preserve">kwietnia 2004 r. </w:t>
      </w:r>
      <w:r w:rsidR="00E02535">
        <w:t>o</w:t>
      </w:r>
      <w:r w:rsidRPr="00EF4F14">
        <w:t xml:space="preserve"> postępowaniu w sprawach dotyczących pomocy publicznej.</w:t>
      </w:r>
    </w:p>
    <w:p w14:paraId="7DDA947A" w14:textId="77777777" w:rsidR="00B472D1" w:rsidRPr="00EF4F14" w:rsidRDefault="00B472D1" w:rsidP="00402BE8">
      <w:pPr>
        <w:pStyle w:val="Tekstpodstawowy"/>
        <w:tabs>
          <w:tab w:val="left" w:pos="360"/>
        </w:tabs>
        <w:spacing w:before="1680" w:after="240" w:line="360" w:lineRule="auto"/>
        <w:rPr>
          <w:rFonts w:ascii="Arial" w:hAnsi="Arial" w:cs="Arial"/>
          <w:color w:val="000000"/>
          <w:sz w:val="22"/>
          <w:szCs w:val="22"/>
        </w:rPr>
      </w:pPr>
      <w:r w:rsidRPr="00EF4F14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Uwaga!</w:t>
      </w:r>
    </w:p>
    <w:p w14:paraId="457F1224" w14:textId="77777777" w:rsidR="00B472D1" w:rsidRPr="00366189" w:rsidRDefault="00B472D1" w:rsidP="003D6248">
      <w:pPr>
        <w:pStyle w:val="1Normalny"/>
        <w:numPr>
          <w:ilvl w:val="0"/>
          <w:numId w:val="19"/>
        </w:numPr>
        <w:ind w:left="567" w:hanging="567"/>
      </w:pPr>
      <w:r w:rsidRPr="00366189">
        <w:t xml:space="preserve">Kopie przedkładanych dokumentów winny być </w:t>
      </w:r>
      <w:r w:rsidR="004D47B0" w:rsidRPr="00366189">
        <w:t>potwierdzone</w:t>
      </w:r>
      <w:r w:rsidRPr="00366189">
        <w:t xml:space="preserve"> za zgodność z oryginałem.</w:t>
      </w:r>
    </w:p>
    <w:p w14:paraId="36E7D8CE" w14:textId="77777777" w:rsidR="00B472D1" w:rsidRPr="00366189" w:rsidRDefault="00EF4F14" w:rsidP="00773540">
      <w:pPr>
        <w:pStyle w:val="1Normalny"/>
      </w:pPr>
      <w:r w:rsidRPr="00366189">
        <w:t>W przypadku gdy wniosek jest nieprawidłowo wypełnio</w:t>
      </w:r>
      <w:r w:rsidR="00366189">
        <w:t xml:space="preserve">ny lub niekompletny, wyznaczony </w:t>
      </w:r>
      <w:r w:rsidRPr="00366189">
        <w:t>zostaje wnioskodawcy co najmniej 7-dniowy term</w:t>
      </w:r>
      <w:r w:rsidR="00366189">
        <w:t xml:space="preserve">in na ich uzupełnienie. Wniosek </w:t>
      </w:r>
      <w:r w:rsidRPr="00366189">
        <w:t>nieuzupełniony we wskazanym terminie pozostawia się bez rozpat</w:t>
      </w:r>
      <w:r w:rsidR="00B472D1" w:rsidRPr="00366189">
        <w:t>rzenia.</w:t>
      </w:r>
    </w:p>
    <w:p w14:paraId="7775159F" w14:textId="77777777" w:rsidR="00B472D1" w:rsidRPr="00366189" w:rsidRDefault="00B472D1" w:rsidP="00773540">
      <w:pPr>
        <w:pStyle w:val="1Normalny"/>
      </w:pPr>
      <w:r w:rsidRPr="00366189">
        <w:t xml:space="preserve">Fakt złożenia </w:t>
      </w:r>
      <w:r w:rsidR="004D47B0" w:rsidRPr="00366189">
        <w:t>wniosku</w:t>
      </w:r>
      <w:r w:rsidRPr="00366189">
        <w:t xml:space="preserve"> nie gwarantuje przyznania ref</w:t>
      </w:r>
      <w:r w:rsidR="00366189">
        <w:t xml:space="preserve">undacji kosztów wyposażenia lub </w:t>
      </w:r>
      <w:r w:rsidRPr="00366189">
        <w:t>doposażenia stanowiska pracy.</w:t>
      </w:r>
    </w:p>
    <w:p w14:paraId="61CB7D34" w14:textId="77777777" w:rsidR="00B472D1" w:rsidRPr="00366189" w:rsidRDefault="00B472D1" w:rsidP="00773540">
      <w:pPr>
        <w:pStyle w:val="1Normalny"/>
      </w:pPr>
      <w:r w:rsidRPr="00366189">
        <w:t xml:space="preserve">Od negatywnego rozpatrzenia </w:t>
      </w:r>
      <w:r w:rsidR="004D47B0" w:rsidRPr="00366189">
        <w:t>wniosku</w:t>
      </w:r>
      <w:r w:rsidRPr="00366189">
        <w:t xml:space="preserve"> nie przysługuje odwołanie.</w:t>
      </w:r>
    </w:p>
    <w:p w14:paraId="568F2B40" w14:textId="77777777" w:rsidR="00B472D1" w:rsidRPr="00366189" w:rsidRDefault="00B472D1" w:rsidP="00773540">
      <w:pPr>
        <w:pStyle w:val="1Normalny"/>
      </w:pPr>
      <w:r w:rsidRPr="00366189">
        <w:t xml:space="preserve">Zatrudnienie osoby bezrobotnej/opiekuna/poszukującego pracy absolwenta może nastąpić po pozytywnym rozpatrzeniu </w:t>
      </w:r>
      <w:r w:rsidR="004D47B0" w:rsidRPr="00366189">
        <w:t>wniosku</w:t>
      </w:r>
      <w:r w:rsidRPr="00366189">
        <w:t xml:space="preserve"> oraz po podpisaniu s</w:t>
      </w:r>
      <w:r w:rsidR="004D47B0" w:rsidRPr="00366189">
        <w:t>tosownej umowy i stwierdzeniu</w:t>
      </w:r>
      <w:r w:rsidRPr="00366189">
        <w:t xml:space="preserve"> utworzenia stanowiska pracy.</w:t>
      </w:r>
    </w:p>
    <w:p w14:paraId="633EF37E" w14:textId="77777777" w:rsidR="00875650" w:rsidRDefault="00875650" w:rsidP="00773540">
      <w:pPr>
        <w:pStyle w:val="Inormalnybold"/>
        <w:sectPr w:rsidR="00875650" w:rsidSect="00456C6C">
          <w:headerReference w:type="default" r:id="rId10"/>
          <w:footerReference w:type="default" r:id="rId11"/>
          <w:pgSz w:w="11906" w:h="16838"/>
          <w:pgMar w:top="1134" w:right="1134" w:bottom="1134" w:left="1134" w:header="709" w:footer="584" w:gutter="567"/>
          <w:cols w:space="708"/>
          <w:docGrid w:linePitch="360"/>
        </w:sectPr>
      </w:pPr>
    </w:p>
    <w:p w14:paraId="4D7B1DA7" w14:textId="77777777" w:rsidR="00B472D1" w:rsidRPr="00EF4F14" w:rsidRDefault="00B472D1" w:rsidP="00402BE8">
      <w:pPr>
        <w:pStyle w:val="Inormalnybold"/>
        <w:ind w:left="283" w:hanging="567"/>
      </w:pPr>
      <w:r w:rsidRPr="00EF4F14">
        <w:lastRenderedPageBreak/>
        <w:t>Adnota</w:t>
      </w:r>
      <w:r w:rsidR="002C797C">
        <w:t xml:space="preserve">cje </w:t>
      </w:r>
      <w:r w:rsidR="00773540">
        <w:t xml:space="preserve">Powiatowego Urzędu Pracy </w:t>
      </w:r>
      <w:r w:rsidR="002C797C">
        <w:t>w P</w:t>
      </w:r>
      <w:r w:rsidRPr="00EF4F14">
        <w:t>szczynie:</w:t>
      </w:r>
    </w:p>
    <w:p w14:paraId="072D5CA0" w14:textId="77777777" w:rsidR="00B472D1" w:rsidRPr="00EF4F14" w:rsidRDefault="00EF4F14" w:rsidP="00EF4F1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Informacja na temat dotychczasowej współpracy wnioskodawc</w:t>
      </w:r>
      <w:r w:rsidR="002C797C">
        <w:rPr>
          <w:rFonts w:ascii="Arial" w:hAnsi="Arial" w:cs="Arial"/>
          <w:sz w:val="22"/>
          <w:szCs w:val="22"/>
        </w:rPr>
        <w:t xml:space="preserve">y z </w:t>
      </w:r>
      <w:r w:rsidR="00D53E58">
        <w:rPr>
          <w:rFonts w:ascii="Arial" w:hAnsi="Arial" w:cs="Arial"/>
          <w:sz w:val="22"/>
          <w:szCs w:val="22"/>
        </w:rPr>
        <w:t>Powiatowym Urzędem Pracy</w:t>
      </w:r>
      <w:r w:rsidR="002C797C">
        <w:rPr>
          <w:rFonts w:ascii="Arial" w:hAnsi="Arial" w:cs="Arial"/>
          <w:sz w:val="22"/>
          <w:szCs w:val="22"/>
        </w:rPr>
        <w:t xml:space="preserve"> w P</w:t>
      </w:r>
      <w:r w:rsidRPr="00EF4F14">
        <w:rPr>
          <w:rFonts w:ascii="Arial" w:hAnsi="Arial" w:cs="Arial"/>
          <w:sz w:val="22"/>
          <w:szCs w:val="22"/>
        </w:rPr>
        <w:t>szczynie w okresie ostatnich 24 miesięcy</w:t>
      </w:r>
      <w:r w:rsidR="00D53E58">
        <w:rPr>
          <w:rFonts w:ascii="Arial" w:hAnsi="Arial" w:cs="Arial"/>
          <w:sz w:val="22"/>
          <w:szCs w:val="22"/>
        </w:rPr>
        <w:t>:</w:t>
      </w:r>
    </w:p>
    <w:p w14:paraId="72470824" w14:textId="77777777" w:rsidR="00855092" w:rsidRDefault="00B472D1" w:rsidP="00D53E58">
      <w:pPr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</w:t>
      </w:r>
      <w:r w:rsidR="000F7190" w:rsidRPr="00EF4F1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D53E58" w:rsidRPr="00EF4F14">
        <w:rPr>
          <w:rFonts w:ascii="Arial" w:hAnsi="Arial" w:cs="Arial"/>
          <w:b/>
          <w:sz w:val="22"/>
          <w:szCs w:val="22"/>
        </w:rPr>
        <w:t>Stanowisko Dyrekt</w:t>
      </w:r>
      <w:r w:rsidR="00D53E58">
        <w:rPr>
          <w:rFonts w:ascii="Arial" w:hAnsi="Arial" w:cs="Arial"/>
          <w:b/>
          <w:sz w:val="22"/>
          <w:szCs w:val="22"/>
        </w:rPr>
        <w:t xml:space="preserve">ora Powiatowego Urzędu Pracy </w:t>
      </w:r>
      <w:r w:rsidR="00EF4F14">
        <w:rPr>
          <w:rFonts w:ascii="Arial" w:hAnsi="Arial" w:cs="Arial"/>
          <w:b/>
          <w:sz w:val="22"/>
          <w:szCs w:val="22"/>
        </w:rPr>
        <w:t>w P</w:t>
      </w:r>
      <w:r w:rsidR="00EF4F14" w:rsidRPr="00EF4F14">
        <w:rPr>
          <w:rFonts w:ascii="Arial" w:hAnsi="Arial" w:cs="Arial"/>
          <w:b/>
          <w:sz w:val="22"/>
          <w:szCs w:val="22"/>
        </w:rPr>
        <w:t>szczynie:</w:t>
      </w:r>
    </w:p>
    <w:p w14:paraId="2A1038C0" w14:textId="77777777" w:rsidR="00D53E58" w:rsidRDefault="00D53E58" w:rsidP="00EF4F14">
      <w:pPr>
        <w:spacing w:after="120" w:line="360" w:lineRule="auto"/>
        <w:ind w:right="-1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Dyrektor Powiatowego </w:t>
      </w:r>
      <w:r>
        <w:rPr>
          <w:rFonts w:ascii="Arial" w:hAnsi="Arial" w:cs="Arial"/>
          <w:sz w:val="22"/>
          <w:szCs w:val="22"/>
        </w:rPr>
        <w:t>Urzędu</w:t>
      </w:r>
      <w:r w:rsidRPr="00EF4F14">
        <w:rPr>
          <w:rFonts w:ascii="Arial" w:hAnsi="Arial" w:cs="Arial"/>
          <w:sz w:val="22"/>
          <w:szCs w:val="22"/>
        </w:rPr>
        <w:t xml:space="preserve"> Pra</w:t>
      </w:r>
      <w:r>
        <w:rPr>
          <w:rFonts w:ascii="Arial" w:hAnsi="Arial" w:cs="Arial"/>
          <w:sz w:val="22"/>
          <w:szCs w:val="22"/>
        </w:rPr>
        <w:t xml:space="preserve">cy </w:t>
      </w:r>
      <w:r w:rsidR="00EF4F14">
        <w:rPr>
          <w:rFonts w:ascii="Arial" w:hAnsi="Arial" w:cs="Arial"/>
          <w:sz w:val="22"/>
          <w:szCs w:val="22"/>
        </w:rPr>
        <w:t>w P</w:t>
      </w:r>
      <w:r w:rsidR="00EF4F14" w:rsidRPr="00EF4F14">
        <w:rPr>
          <w:rFonts w:ascii="Arial" w:hAnsi="Arial" w:cs="Arial"/>
          <w:sz w:val="22"/>
          <w:szCs w:val="22"/>
        </w:rPr>
        <w:t xml:space="preserve">szczynie </w:t>
      </w:r>
      <w:r>
        <w:rPr>
          <w:rFonts w:ascii="Arial" w:hAnsi="Arial" w:cs="Arial"/>
          <w:sz w:val="22"/>
          <w:szCs w:val="22"/>
        </w:rPr>
        <w:t>d</w:t>
      </w:r>
      <w:r w:rsidR="004D47B0">
        <w:rPr>
          <w:rFonts w:ascii="Arial" w:hAnsi="Arial" w:cs="Arial"/>
          <w:sz w:val="22"/>
          <w:szCs w:val="22"/>
        </w:rPr>
        <w:t>z</w:t>
      </w:r>
      <w:r w:rsidR="00EF4F14" w:rsidRPr="00EF4F14">
        <w:rPr>
          <w:rFonts w:ascii="Arial" w:hAnsi="Arial" w:cs="Arial"/>
          <w:sz w:val="22"/>
          <w:szCs w:val="22"/>
        </w:rPr>
        <w:t xml:space="preserve">iałający z upoważnienia </w:t>
      </w:r>
      <w:r>
        <w:rPr>
          <w:rFonts w:ascii="Arial" w:hAnsi="Arial" w:cs="Arial"/>
          <w:sz w:val="22"/>
          <w:szCs w:val="22"/>
        </w:rPr>
        <w:t>S</w:t>
      </w:r>
      <w:r w:rsidR="00EF4F14" w:rsidRPr="00EF4F14">
        <w:rPr>
          <w:rFonts w:ascii="Arial" w:hAnsi="Arial" w:cs="Arial"/>
          <w:sz w:val="22"/>
          <w:szCs w:val="22"/>
        </w:rPr>
        <w:t xml:space="preserve">tarosty </w:t>
      </w:r>
      <w:r>
        <w:rPr>
          <w:rFonts w:ascii="Arial" w:hAnsi="Arial" w:cs="Arial"/>
          <w:sz w:val="22"/>
          <w:szCs w:val="22"/>
        </w:rPr>
        <w:t>P</w:t>
      </w:r>
      <w:r w:rsidR="00EF4F14" w:rsidRPr="00EF4F14">
        <w:rPr>
          <w:rFonts w:ascii="Arial" w:hAnsi="Arial" w:cs="Arial"/>
          <w:sz w:val="22"/>
          <w:szCs w:val="22"/>
        </w:rPr>
        <w:t xml:space="preserve">szczyńskiego po rozpatrzeniu </w:t>
      </w:r>
      <w:r w:rsidR="004D47B0">
        <w:rPr>
          <w:rFonts w:ascii="Arial" w:hAnsi="Arial" w:cs="Arial"/>
          <w:sz w:val="22"/>
          <w:szCs w:val="22"/>
        </w:rPr>
        <w:t>wniosku</w:t>
      </w:r>
      <w:r w:rsidR="00EF4F14" w:rsidRPr="00EF4F14">
        <w:rPr>
          <w:rFonts w:ascii="Arial" w:hAnsi="Arial" w:cs="Arial"/>
          <w:sz w:val="22"/>
          <w:szCs w:val="22"/>
        </w:rPr>
        <w:t xml:space="preserve"> przyznaje / nie przyznaje refundację/i koszów wyposażenia lub doposaż</w:t>
      </w:r>
      <w:r w:rsidR="00B472D1" w:rsidRPr="00EF4F14">
        <w:rPr>
          <w:rFonts w:ascii="Arial" w:hAnsi="Arial" w:cs="Arial"/>
          <w:sz w:val="22"/>
          <w:szCs w:val="22"/>
        </w:rPr>
        <w:t>enia stanowiska pracy</w:t>
      </w:r>
      <w:r>
        <w:rPr>
          <w:rFonts w:ascii="Arial" w:hAnsi="Arial" w:cs="Arial"/>
          <w:sz w:val="22"/>
          <w:szCs w:val="22"/>
        </w:rPr>
        <w:t>:</w:t>
      </w:r>
    </w:p>
    <w:p w14:paraId="4B5DF857" w14:textId="77777777" w:rsidR="00B472D1" w:rsidRPr="00EF4F14" w:rsidRDefault="00B472D1" w:rsidP="00EF4F14">
      <w:pPr>
        <w:spacing w:after="120" w:line="360" w:lineRule="auto"/>
        <w:ind w:right="-1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w kwocie</w:t>
      </w:r>
      <w:r w:rsidR="00D53E58">
        <w:rPr>
          <w:rFonts w:ascii="Arial" w:hAnsi="Arial" w:cs="Arial"/>
          <w:sz w:val="22"/>
          <w:szCs w:val="22"/>
        </w:rPr>
        <w:t>:</w:t>
      </w:r>
      <w:r w:rsidRPr="00EF4F14">
        <w:rPr>
          <w:rFonts w:ascii="Arial" w:hAnsi="Arial" w:cs="Arial"/>
          <w:sz w:val="22"/>
          <w:szCs w:val="22"/>
        </w:rPr>
        <w:t>……………………</w:t>
      </w:r>
      <w:r w:rsidR="00D53E58">
        <w:rPr>
          <w:rFonts w:ascii="Arial" w:hAnsi="Arial" w:cs="Arial"/>
          <w:sz w:val="22"/>
          <w:szCs w:val="22"/>
        </w:rPr>
        <w:t>………</w:t>
      </w:r>
      <w:r w:rsidRPr="00EF4F14">
        <w:rPr>
          <w:rFonts w:ascii="Arial" w:hAnsi="Arial" w:cs="Arial"/>
          <w:sz w:val="22"/>
          <w:szCs w:val="22"/>
        </w:rPr>
        <w:t>……………...</w:t>
      </w:r>
      <w:r w:rsidR="00EF4F14" w:rsidRPr="00EF4F14">
        <w:rPr>
          <w:rFonts w:ascii="Arial" w:hAnsi="Arial" w:cs="Arial"/>
          <w:sz w:val="22"/>
          <w:szCs w:val="22"/>
        </w:rPr>
        <w:t xml:space="preserve"> </w:t>
      </w:r>
      <w:r w:rsidR="00D53E58">
        <w:rPr>
          <w:rFonts w:ascii="Arial" w:hAnsi="Arial" w:cs="Arial"/>
          <w:sz w:val="22"/>
          <w:szCs w:val="22"/>
        </w:rPr>
        <w:t>z</w:t>
      </w:r>
      <w:r w:rsidR="00EF4F14" w:rsidRPr="00EF4F14">
        <w:rPr>
          <w:rFonts w:ascii="Arial" w:hAnsi="Arial" w:cs="Arial"/>
          <w:sz w:val="22"/>
          <w:szCs w:val="22"/>
        </w:rPr>
        <w:t>ł.</w:t>
      </w:r>
    </w:p>
    <w:p w14:paraId="6F0CEC3B" w14:textId="77777777" w:rsidR="00B472D1" w:rsidRPr="00EF4F14" w:rsidRDefault="00B472D1" w:rsidP="00EF4F14">
      <w:pPr>
        <w:spacing w:after="113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(słownie złotych: ……</w:t>
      </w:r>
      <w:r w:rsidR="00D53E58">
        <w:rPr>
          <w:rFonts w:ascii="Arial" w:hAnsi="Arial" w:cs="Arial"/>
          <w:sz w:val="22"/>
          <w:szCs w:val="22"/>
        </w:rPr>
        <w:t>………………</w:t>
      </w:r>
      <w:r w:rsidRPr="00EF4F14">
        <w:rPr>
          <w:rFonts w:ascii="Arial" w:hAnsi="Arial" w:cs="Arial"/>
          <w:sz w:val="22"/>
          <w:szCs w:val="22"/>
        </w:rPr>
        <w:t>…………………………………………………………………)</w:t>
      </w:r>
    </w:p>
    <w:p w14:paraId="5DCF9056" w14:textId="77777777" w:rsidR="00B472D1" w:rsidRPr="00EF4F14" w:rsidRDefault="00B472D1" w:rsidP="00D53E58">
      <w:pPr>
        <w:tabs>
          <w:tab w:val="left" w:pos="7938"/>
        </w:tabs>
        <w:spacing w:before="720" w:line="360" w:lineRule="auto"/>
        <w:ind w:right="-28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Podpis:</w:t>
      </w:r>
      <w:r w:rsidR="00D53E58">
        <w:rPr>
          <w:rFonts w:ascii="Arial" w:hAnsi="Arial" w:cs="Arial"/>
          <w:sz w:val="22"/>
          <w:szCs w:val="22"/>
        </w:rPr>
        <w:t xml:space="preserve"> </w:t>
      </w:r>
      <w:r w:rsidR="000F7190" w:rsidRPr="00EF4F14">
        <w:rPr>
          <w:rFonts w:ascii="Arial" w:hAnsi="Arial" w:cs="Arial"/>
          <w:sz w:val="22"/>
          <w:szCs w:val="22"/>
        </w:rPr>
        <w:t>…………………………</w:t>
      </w:r>
      <w:r w:rsidR="00D53E58">
        <w:rPr>
          <w:rFonts w:ascii="Arial" w:hAnsi="Arial" w:cs="Arial"/>
          <w:sz w:val="22"/>
          <w:szCs w:val="22"/>
        </w:rPr>
        <w:t>…….</w:t>
      </w:r>
      <w:r w:rsidR="000F7190" w:rsidRPr="00EF4F14">
        <w:rPr>
          <w:rFonts w:ascii="Arial" w:hAnsi="Arial" w:cs="Arial"/>
          <w:sz w:val="22"/>
          <w:szCs w:val="22"/>
        </w:rPr>
        <w:t>………………</w:t>
      </w:r>
    </w:p>
    <w:p w14:paraId="7EE12BA6" w14:textId="77777777" w:rsidR="00D53E58" w:rsidRDefault="00D53E58">
      <w:pPr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F547B8A" w14:textId="77777777" w:rsidR="00B472D1" w:rsidRPr="00EF4F14" w:rsidRDefault="00B472D1" w:rsidP="00EF4F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lastRenderedPageBreak/>
        <w:t xml:space="preserve">Załącznik </w:t>
      </w:r>
      <w:r w:rsidR="004D47B0">
        <w:rPr>
          <w:rFonts w:ascii="Arial" w:hAnsi="Arial" w:cs="Arial"/>
          <w:b/>
          <w:sz w:val="22"/>
          <w:szCs w:val="22"/>
        </w:rPr>
        <w:t>nr</w:t>
      </w:r>
      <w:r w:rsidRPr="00EF4F14">
        <w:rPr>
          <w:rFonts w:ascii="Arial" w:hAnsi="Arial" w:cs="Arial"/>
          <w:b/>
          <w:sz w:val="22"/>
          <w:szCs w:val="22"/>
        </w:rPr>
        <w:t xml:space="preserve"> 1</w:t>
      </w:r>
    </w:p>
    <w:p w14:paraId="071416E8" w14:textId="77777777" w:rsidR="00B472D1" w:rsidRPr="00EF4F14" w:rsidRDefault="00EF4F14" w:rsidP="00B907AD">
      <w:pPr>
        <w:spacing w:before="240" w:line="276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 xml:space="preserve">Powiatowy </w:t>
      </w:r>
      <w:r w:rsidR="00240EDD">
        <w:rPr>
          <w:rFonts w:ascii="Arial" w:hAnsi="Arial" w:cs="Arial"/>
          <w:b/>
          <w:sz w:val="22"/>
          <w:szCs w:val="22"/>
        </w:rPr>
        <w:t>Urząd Pracy</w:t>
      </w:r>
    </w:p>
    <w:p w14:paraId="28BF777B" w14:textId="77777777" w:rsidR="00B472D1" w:rsidRPr="00EF4F14" w:rsidRDefault="00D53E58" w:rsidP="00B907AD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EF4F14" w:rsidRPr="00EF4F14">
        <w:rPr>
          <w:rFonts w:ascii="Arial" w:hAnsi="Arial" w:cs="Arial"/>
          <w:b/>
          <w:sz w:val="22"/>
          <w:szCs w:val="22"/>
        </w:rPr>
        <w:t>l. Dworcowa 23</w:t>
      </w:r>
    </w:p>
    <w:p w14:paraId="5457822C" w14:textId="77777777" w:rsidR="002C797C" w:rsidRDefault="002C797C" w:rsidP="00B907AD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43-200 P</w:t>
      </w:r>
      <w:r w:rsidR="00EF4F14" w:rsidRPr="00EF4F14">
        <w:rPr>
          <w:rFonts w:ascii="Arial" w:hAnsi="Arial" w:cs="Arial"/>
          <w:b/>
          <w:sz w:val="22"/>
          <w:szCs w:val="22"/>
        </w:rPr>
        <w:t>szczyna</w:t>
      </w:r>
    </w:p>
    <w:p w14:paraId="3C29BFAE" w14:textId="43473A19" w:rsidR="00B472D1" w:rsidRPr="00EF4F14" w:rsidRDefault="00D53E58" w:rsidP="00D53E58">
      <w:pPr>
        <w:pStyle w:val="Tytu"/>
      </w:pPr>
      <w:r>
        <w:t>O</w:t>
      </w:r>
      <w:r w:rsidR="00EF4F14" w:rsidRPr="00EF4F14">
        <w:t xml:space="preserve">świadczenie </w:t>
      </w:r>
      <w:r>
        <w:t>P</w:t>
      </w:r>
      <w:r w:rsidR="00EF4F14" w:rsidRPr="00EF4F14">
        <w:t>oręczyciela</w:t>
      </w:r>
      <w:r w:rsidR="00BC00DC">
        <w:t xml:space="preserve"> </w:t>
      </w:r>
      <w:r w:rsidR="00744AFD">
        <w:t>I</w:t>
      </w:r>
      <w:r w:rsidR="00EF4F14" w:rsidRPr="00EF4F14">
        <w:t>:</w:t>
      </w:r>
    </w:p>
    <w:p w14:paraId="28AB4D0E" w14:textId="61B3BE0E" w:rsidR="00D53E58" w:rsidRDefault="00D53E58" w:rsidP="00D7300F">
      <w:pPr>
        <w:pStyle w:val="1Normalny"/>
        <w:numPr>
          <w:ilvl w:val="0"/>
          <w:numId w:val="0"/>
        </w:numPr>
        <w:tabs>
          <w:tab w:val="right" w:pos="9071"/>
        </w:tabs>
        <w:ind w:left="567" w:hanging="567"/>
      </w:pPr>
      <w:r>
        <w:t>i</w:t>
      </w:r>
      <w:r w:rsidR="00B472D1" w:rsidRPr="00366189">
        <w:t xml:space="preserve">mię i nazwisko: </w:t>
      </w:r>
      <w:sdt>
        <w:sdtPr>
          <w:id w:val="-292284319"/>
          <w:placeholder>
            <w:docPart w:val="256AD8DD742D4C7AB6B830B6D1FCE905"/>
          </w:placeholder>
          <w:showingPlcHdr/>
        </w:sdtPr>
        <w:sdtContent>
          <w:r w:rsidR="00BB4331">
            <w:rPr>
              <w:rStyle w:val="Tekstzastpczy"/>
            </w:rPr>
            <w:t>…</w:t>
          </w:r>
        </w:sdtContent>
      </w:sdt>
    </w:p>
    <w:p w14:paraId="4EB7D991" w14:textId="39145079" w:rsidR="00D53E58" w:rsidRDefault="00EF4F14" w:rsidP="00D7300F">
      <w:pPr>
        <w:pStyle w:val="1Normalny"/>
        <w:numPr>
          <w:ilvl w:val="0"/>
          <w:numId w:val="0"/>
        </w:numPr>
        <w:tabs>
          <w:tab w:val="right" w:pos="9071"/>
        </w:tabs>
        <w:ind w:left="567" w:hanging="567"/>
      </w:pPr>
      <w:r w:rsidRPr="00D53E58">
        <w:t xml:space="preserve">adres </w:t>
      </w:r>
      <w:r w:rsidR="006E574F" w:rsidRPr="00D53E58">
        <w:t xml:space="preserve">zamieszkania: </w:t>
      </w:r>
      <w:sdt>
        <w:sdtPr>
          <w:id w:val="1140616479"/>
          <w:placeholder>
            <w:docPart w:val="FBDA06409AC641E2A6DDEB8A51ADC5A6"/>
          </w:placeholder>
          <w:showingPlcHdr/>
        </w:sdtPr>
        <w:sdtContent>
          <w:r w:rsidR="00BB4331">
            <w:rPr>
              <w:rStyle w:val="Tekstzastpczy"/>
            </w:rPr>
            <w:t>…</w:t>
          </w:r>
        </w:sdtContent>
      </w:sdt>
    </w:p>
    <w:p w14:paraId="7E227473" w14:textId="40CF27F6" w:rsidR="00D53E58" w:rsidRDefault="00B472D1" w:rsidP="00D7300F">
      <w:pPr>
        <w:pStyle w:val="1Normalny"/>
        <w:numPr>
          <w:ilvl w:val="0"/>
          <w:numId w:val="0"/>
        </w:numPr>
        <w:tabs>
          <w:tab w:val="right" w:pos="9071"/>
        </w:tabs>
        <w:ind w:left="567" w:hanging="567"/>
      </w:pPr>
      <w:r w:rsidRPr="00EF4F14">
        <w:t>Num</w:t>
      </w:r>
      <w:r w:rsidR="00EF4F14" w:rsidRPr="00EF4F14">
        <w:t xml:space="preserve">er </w:t>
      </w:r>
      <w:r w:rsidR="00883C12" w:rsidRPr="00EF4F14">
        <w:t>PESEL</w:t>
      </w:r>
      <w:r w:rsidR="00EF4F14" w:rsidRPr="00EF4F14">
        <w:t xml:space="preserve">, jeżeli został nadany: </w:t>
      </w:r>
      <w:sdt>
        <w:sdtPr>
          <w:id w:val="1687400273"/>
          <w:placeholder>
            <w:docPart w:val="62C5B81F33C84AC1929DBB6531E549C4"/>
          </w:placeholder>
          <w:showingPlcHdr/>
        </w:sdtPr>
        <w:sdtContent>
          <w:r w:rsidR="00BB4331">
            <w:rPr>
              <w:rStyle w:val="Tekstzastpczy"/>
            </w:rPr>
            <w:t>…</w:t>
          </w:r>
        </w:sdtContent>
      </w:sdt>
    </w:p>
    <w:p w14:paraId="0ADA6BBF" w14:textId="0216FDA6" w:rsidR="00D53E58" w:rsidRDefault="00B472D1" w:rsidP="00D7300F">
      <w:pPr>
        <w:pStyle w:val="1Normalny"/>
        <w:numPr>
          <w:ilvl w:val="0"/>
          <w:numId w:val="0"/>
        </w:numPr>
        <w:tabs>
          <w:tab w:val="right" w:pos="9071"/>
        </w:tabs>
        <w:ind w:left="567" w:hanging="567"/>
      </w:pPr>
      <w:r w:rsidRPr="00EF4F14">
        <w:t xml:space="preserve">Nazwa i numer dokumentu </w:t>
      </w:r>
      <w:r w:rsidR="004D47B0">
        <w:t>potwierdzającego</w:t>
      </w:r>
      <w:r w:rsidRPr="00EF4F14">
        <w:t xml:space="preserve"> tożsamość:</w:t>
      </w:r>
      <w:r w:rsidR="00766AB2">
        <w:t xml:space="preserve"> </w:t>
      </w:r>
      <w:sdt>
        <w:sdtPr>
          <w:id w:val="-619756188"/>
          <w:placeholder>
            <w:docPart w:val="112927F0B2674963BA39B28FA778F79E"/>
          </w:placeholder>
          <w:showingPlcHdr/>
        </w:sdtPr>
        <w:sdtContent>
          <w:r w:rsidR="00BB4331">
            <w:rPr>
              <w:rStyle w:val="Tekstzastpczy"/>
            </w:rPr>
            <w:t>…</w:t>
          </w:r>
        </w:sdtContent>
      </w:sdt>
    </w:p>
    <w:p w14:paraId="78643D8C" w14:textId="0E4F5E04" w:rsidR="00D53E58" w:rsidRDefault="00B472D1" w:rsidP="00D7300F">
      <w:pPr>
        <w:pStyle w:val="1Normalny"/>
        <w:numPr>
          <w:ilvl w:val="0"/>
          <w:numId w:val="0"/>
        </w:numPr>
        <w:tabs>
          <w:tab w:val="right" w:pos="9071"/>
        </w:tabs>
        <w:ind w:left="567" w:hanging="567"/>
      </w:pPr>
      <w:r w:rsidRPr="00EF4F14">
        <w:t xml:space="preserve">Źródło uzyskiwanych dochodów: </w:t>
      </w:r>
      <w:sdt>
        <w:sdtPr>
          <w:id w:val="720182488"/>
          <w:placeholder>
            <w:docPart w:val="ABBCE76054CA4288BAD2EEA2C67EF76E"/>
          </w:placeholder>
          <w:showingPlcHdr/>
        </w:sdtPr>
        <w:sdtContent>
          <w:bookmarkStart w:id="0" w:name="_GoBack"/>
          <w:r w:rsidR="00BB4331">
            <w:rPr>
              <w:rStyle w:val="Tekstzastpczy"/>
            </w:rPr>
            <w:t>…</w:t>
          </w:r>
          <w:bookmarkEnd w:id="0"/>
        </w:sdtContent>
      </w:sdt>
    </w:p>
    <w:p w14:paraId="389A28C8" w14:textId="77777777" w:rsidR="00B472D1" w:rsidRPr="00EF4F14" w:rsidRDefault="00B472D1" w:rsidP="00D7300F">
      <w:pPr>
        <w:pStyle w:val="1Normalny"/>
        <w:numPr>
          <w:ilvl w:val="0"/>
          <w:numId w:val="0"/>
        </w:numPr>
        <w:tabs>
          <w:tab w:val="right" w:pos="9071"/>
        </w:tabs>
        <w:spacing w:before="120"/>
        <w:ind w:left="567" w:hanging="567"/>
      </w:pPr>
      <w:r w:rsidRPr="00EF4F14">
        <w:t xml:space="preserve">Kwota dochodów </w:t>
      </w:r>
      <w:r w:rsidR="00E26E82">
        <w:t xml:space="preserve">(netto) </w:t>
      </w:r>
      <w:r w:rsidRPr="00EF4F14">
        <w:t>w ostatnich 3 miesiącach:</w:t>
      </w:r>
    </w:p>
    <w:p w14:paraId="0D1B637D" w14:textId="4D6FB782" w:rsidR="00B472D1" w:rsidRPr="00EF4F14" w:rsidRDefault="00BB4331" w:rsidP="00D7300F">
      <w:pPr>
        <w:numPr>
          <w:ilvl w:val="0"/>
          <w:numId w:val="2"/>
        </w:numPr>
        <w:tabs>
          <w:tab w:val="clear" w:pos="0"/>
          <w:tab w:val="num" w:pos="567"/>
          <w:tab w:val="right" w:pos="9071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314647444"/>
          <w:placeholder>
            <w:docPart w:val="CD19F98481244ABB9D401B97780F832E"/>
          </w:placeholder>
          <w:showingPlcHdr/>
          <w:date w:fullDate="2024-12-04T00:00:00Z">
            <w:dateFormat w:val="MMMM yyyy"/>
            <w:lid w:val="pl-PL"/>
            <w:storeMappedDataAs w:val="dateTime"/>
            <w:calendar w:val="gregorian"/>
          </w:date>
        </w:sdtPr>
        <w:sdtContent>
          <w:r w:rsidR="00DD2F4B"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EF4F14" w:rsidRPr="00EF4F14">
        <w:rPr>
          <w:rFonts w:ascii="Arial" w:hAnsi="Arial" w:cs="Arial"/>
          <w:sz w:val="22"/>
          <w:szCs w:val="22"/>
        </w:rPr>
        <w:t xml:space="preserve">r. </w:t>
      </w:r>
      <w:r w:rsidR="00D53E58">
        <w:rPr>
          <w:rFonts w:ascii="Arial" w:hAnsi="Arial" w:cs="Arial"/>
          <w:sz w:val="22"/>
          <w:szCs w:val="22"/>
        </w:rPr>
        <w:t>k</w:t>
      </w:r>
      <w:r w:rsidR="00EF4F14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-1275017477"/>
          <w:placeholder>
            <w:docPart w:val="74BD491C16F343479D0EDB022EA40D88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472D1" w:rsidRPr="00EF4F14">
        <w:rPr>
          <w:rFonts w:ascii="Arial" w:hAnsi="Arial" w:cs="Arial"/>
          <w:sz w:val="22"/>
          <w:szCs w:val="22"/>
        </w:rPr>
        <w:t>zł,</w:t>
      </w:r>
    </w:p>
    <w:p w14:paraId="6EC47C49" w14:textId="17296D1C" w:rsidR="00B472D1" w:rsidRPr="00EF4F14" w:rsidRDefault="00BB4331" w:rsidP="00D7300F">
      <w:pPr>
        <w:numPr>
          <w:ilvl w:val="0"/>
          <w:numId w:val="2"/>
        </w:numPr>
        <w:tabs>
          <w:tab w:val="clear" w:pos="0"/>
          <w:tab w:val="num" w:pos="567"/>
          <w:tab w:val="right" w:pos="9071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867408220"/>
          <w:placeholder>
            <w:docPart w:val="82A46A027D1C4A4589D49E78474A291E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EF4F14" w:rsidRPr="00EF4F14">
        <w:rPr>
          <w:rFonts w:ascii="Arial" w:hAnsi="Arial" w:cs="Arial"/>
          <w:sz w:val="22"/>
          <w:szCs w:val="22"/>
        </w:rPr>
        <w:t xml:space="preserve">r. </w:t>
      </w:r>
      <w:r w:rsidR="00D53E58">
        <w:rPr>
          <w:rFonts w:ascii="Arial" w:hAnsi="Arial" w:cs="Arial"/>
          <w:sz w:val="22"/>
          <w:szCs w:val="22"/>
        </w:rPr>
        <w:t>k</w:t>
      </w:r>
      <w:r w:rsidR="00EF4F14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-1980287266"/>
          <w:placeholder>
            <w:docPart w:val="B5ADCE43C6AA4F1E9D31FC2C17117C31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472D1" w:rsidRPr="00EF4F14">
        <w:rPr>
          <w:rFonts w:ascii="Arial" w:hAnsi="Arial" w:cs="Arial"/>
          <w:sz w:val="22"/>
          <w:szCs w:val="22"/>
        </w:rPr>
        <w:t>zł,</w:t>
      </w:r>
    </w:p>
    <w:p w14:paraId="02E10079" w14:textId="5DB3FE81" w:rsidR="00B472D1" w:rsidRPr="00EF4F14" w:rsidRDefault="00BB4331" w:rsidP="00D7300F">
      <w:pPr>
        <w:numPr>
          <w:ilvl w:val="0"/>
          <w:numId w:val="2"/>
        </w:numPr>
        <w:tabs>
          <w:tab w:val="clear" w:pos="0"/>
          <w:tab w:val="num" w:pos="567"/>
          <w:tab w:val="right" w:pos="9071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604264911"/>
          <w:placeholder>
            <w:docPart w:val="EB653906B719479B8806C1D7DF6C39C2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 w:rsidRPr="00EF4F14">
        <w:rPr>
          <w:rFonts w:ascii="Arial" w:hAnsi="Arial" w:cs="Arial"/>
          <w:sz w:val="22"/>
          <w:szCs w:val="22"/>
        </w:rPr>
        <w:t xml:space="preserve"> </w:t>
      </w:r>
      <w:r w:rsidR="00EF4F14" w:rsidRPr="00EF4F14">
        <w:rPr>
          <w:rFonts w:ascii="Arial" w:hAnsi="Arial" w:cs="Arial"/>
          <w:sz w:val="22"/>
          <w:szCs w:val="22"/>
        </w:rPr>
        <w:t xml:space="preserve">r. </w:t>
      </w:r>
      <w:r w:rsidR="00D53E58">
        <w:rPr>
          <w:rFonts w:ascii="Arial" w:hAnsi="Arial" w:cs="Arial"/>
          <w:sz w:val="22"/>
          <w:szCs w:val="22"/>
        </w:rPr>
        <w:t>k</w:t>
      </w:r>
      <w:r w:rsidR="00EF4F14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1679165290"/>
          <w:placeholder>
            <w:docPart w:val="EEF2EF5575E148B8A8F025407BE1AFE4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472D1" w:rsidRPr="00EF4F14">
        <w:rPr>
          <w:rFonts w:ascii="Arial" w:hAnsi="Arial" w:cs="Arial"/>
          <w:sz w:val="22"/>
          <w:szCs w:val="22"/>
        </w:rPr>
        <w:t>zł.</w:t>
      </w:r>
    </w:p>
    <w:p w14:paraId="0CDBD07E" w14:textId="38C62819" w:rsidR="00B472D1" w:rsidRPr="00EF4F14" w:rsidRDefault="00B472D1" w:rsidP="00D7300F">
      <w:pPr>
        <w:tabs>
          <w:tab w:val="right" w:pos="9071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Kwota</w:t>
      </w:r>
      <w:r w:rsidR="00D53E58">
        <w:rPr>
          <w:rFonts w:ascii="Arial" w:hAnsi="Arial" w:cs="Arial"/>
          <w:sz w:val="22"/>
          <w:szCs w:val="22"/>
        </w:rPr>
        <w:t xml:space="preserve"> </w:t>
      </w:r>
      <w:r w:rsidRPr="00EF4F14">
        <w:rPr>
          <w:rFonts w:ascii="Arial" w:hAnsi="Arial" w:cs="Arial"/>
          <w:sz w:val="22"/>
          <w:szCs w:val="22"/>
        </w:rPr>
        <w:t>aktualnych</w:t>
      </w:r>
      <w:r w:rsidR="00D53E58">
        <w:rPr>
          <w:rFonts w:ascii="Arial" w:hAnsi="Arial" w:cs="Arial"/>
          <w:sz w:val="22"/>
          <w:szCs w:val="22"/>
        </w:rPr>
        <w:t xml:space="preserve"> </w:t>
      </w:r>
      <w:r w:rsidRPr="00EF4F14">
        <w:rPr>
          <w:rFonts w:ascii="Arial" w:hAnsi="Arial" w:cs="Arial"/>
          <w:sz w:val="22"/>
          <w:szCs w:val="22"/>
        </w:rPr>
        <w:t>zobowiązań</w:t>
      </w:r>
      <w:r w:rsidR="00D53E58">
        <w:rPr>
          <w:rFonts w:ascii="Arial" w:hAnsi="Arial" w:cs="Arial"/>
          <w:sz w:val="22"/>
          <w:szCs w:val="22"/>
        </w:rPr>
        <w:t xml:space="preserve"> </w:t>
      </w:r>
      <w:r w:rsidRPr="008E0142">
        <w:rPr>
          <w:rFonts w:ascii="Arial" w:hAnsi="Arial" w:cs="Arial"/>
          <w:sz w:val="22"/>
          <w:szCs w:val="22"/>
        </w:rPr>
        <w:t>finansowych</w:t>
      </w:r>
      <w:r w:rsidR="008E0142" w:rsidRPr="008E0142">
        <w:rPr>
          <w:rFonts w:ascii="Arial" w:hAnsi="Arial" w:cs="Arial"/>
          <w:sz w:val="22"/>
          <w:szCs w:val="22"/>
        </w:rPr>
        <w:t xml:space="preserve"> </w:t>
      </w:r>
      <w:r w:rsidR="008E0142" w:rsidRPr="00B74049">
        <w:rPr>
          <w:rFonts w:ascii="Arial" w:hAnsi="Arial" w:cs="Arial"/>
          <w:sz w:val="22"/>
          <w:szCs w:val="22"/>
        </w:rPr>
        <w:t>(pożyczki, kredyty, alimenty</w:t>
      </w:r>
      <w:r w:rsidR="00B859D1">
        <w:rPr>
          <w:rFonts w:ascii="Arial" w:hAnsi="Arial" w:cs="Arial"/>
          <w:sz w:val="22"/>
          <w:szCs w:val="22"/>
        </w:rPr>
        <w:t xml:space="preserve"> </w:t>
      </w:r>
      <w:r w:rsidR="008E0142" w:rsidRPr="00B74049">
        <w:rPr>
          <w:rFonts w:ascii="Arial" w:hAnsi="Arial" w:cs="Arial"/>
          <w:sz w:val="22"/>
          <w:szCs w:val="22"/>
        </w:rPr>
        <w:t>itp.)</w:t>
      </w:r>
      <w:r w:rsidRPr="008E0142">
        <w:rPr>
          <w:rFonts w:ascii="Arial" w:hAnsi="Arial" w:cs="Arial"/>
          <w:sz w:val="22"/>
          <w:szCs w:val="22"/>
        </w:rPr>
        <w:t>:</w:t>
      </w:r>
      <w:r w:rsidRPr="00EF4F1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2116201911"/>
          <w:placeholder>
            <w:docPart w:val="157CD70C32A243C681D17273E5048B74"/>
          </w:placeholder>
          <w:showingPlcHdr/>
        </w:sdtPr>
        <w:sdtContent>
          <w:r w:rsidR="00BB4331">
            <w:rPr>
              <w:rStyle w:val="Tekstzastpczy"/>
            </w:rPr>
            <w:t>…</w:t>
          </w:r>
        </w:sdtContent>
      </w:sdt>
    </w:p>
    <w:p w14:paraId="67DA1D88" w14:textId="20AFA28D" w:rsidR="00B472D1" w:rsidRPr="00EF4F14" w:rsidRDefault="00B472D1" w:rsidP="00D7300F">
      <w:pPr>
        <w:tabs>
          <w:tab w:val="right" w:pos="9071"/>
        </w:tabs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Wysokość</w:t>
      </w:r>
      <w:r w:rsidR="00BD0D75" w:rsidRPr="00EF4F14">
        <w:rPr>
          <w:rFonts w:ascii="Arial" w:hAnsi="Arial" w:cs="Arial"/>
          <w:sz w:val="22"/>
          <w:szCs w:val="22"/>
        </w:rPr>
        <w:t xml:space="preserve"> miesięcznej spłaty zadłużenia</w:t>
      </w:r>
      <w:r w:rsidR="00BB4331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1490470324"/>
          <w:placeholder>
            <w:docPart w:val="8D975E4ADA44490FABB93C0ECB392044"/>
          </w:placeholder>
          <w:showingPlcHdr/>
        </w:sdtPr>
        <w:sdtContent>
          <w:r w:rsidR="00BB4331">
            <w:rPr>
              <w:rStyle w:val="Tekstzastpczy"/>
            </w:rPr>
            <w:t>…</w:t>
          </w:r>
        </w:sdtContent>
      </w:sdt>
    </w:p>
    <w:p w14:paraId="35ABDE3D" w14:textId="3D7EDB99" w:rsidR="00B472D1" w:rsidRPr="00EF4F14" w:rsidRDefault="00B472D1" w:rsidP="00D7300F">
      <w:pPr>
        <w:tabs>
          <w:tab w:val="right" w:pos="9071"/>
        </w:tabs>
        <w:spacing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Data i podpis poręczyciela:</w:t>
      </w:r>
      <w:r w:rsidR="00BB433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937868233"/>
          <w:placeholder>
            <w:docPart w:val="3ABE267D844E4EDC93059FEE6B66E18F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BB4331" w:rsidRPr="006E2E31">
            <w:rPr>
              <w:rStyle w:val="Tekstzastpczy"/>
            </w:rPr>
            <w:t>Kliknij tutaj, aby wprowadzić datę.</w:t>
          </w:r>
        </w:sdtContent>
      </w:sdt>
      <w:r w:rsidR="00BB4331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1919170677"/>
          <w:placeholder>
            <w:docPart w:val="0888867C6BE649B497429C21936B4C07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" w:value=".........................................."/>
          </w:comboBox>
        </w:sdtPr>
        <w:sdtContent>
          <w:r w:rsidR="00BB4331" w:rsidRPr="006E2E31">
            <w:rPr>
              <w:rStyle w:val="Tekstzastpczy"/>
            </w:rPr>
            <w:t>Wybierz element.</w:t>
          </w:r>
        </w:sdtContent>
      </w:sdt>
    </w:p>
    <w:p w14:paraId="1D798DAC" w14:textId="77777777" w:rsidR="00B472D1" w:rsidRPr="00EF4F14" w:rsidRDefault="00B472D1" w:rsidP="006F074B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Przyjmuję do wiadomości, że:</w:t>
      </w:r>
    </w:p>
    <w:p w14:paraId="5B3CCC36" w14:textId="49B7C13D" w:rsidR="00B472D1" w:rsidRPr="00EF4F14" w:rsidRDefault="00EF4F14" w:rsidP="006F074B">
      <w:pPr>
        <w:pStyle w:val="1Normalny"/>
        <w:numPr>
          <w:ilvl w:val="0"/>
          <w:numId w:val="21"/>
        </w:numPr>
        <w:spacing w:line="276" w:lineRule="auto"/>
        <w:ind w:left="567" w:hanging="567"/>
        <w:rPr>
          <w:lang w:eastAsia="pl-PL"/>
        </w:rPr>
      </w:pPr>
      <w:r w:rsidRPr="00EF4F14">
        <w:rPr>
          <w:lang w:eastAsia="pl-PL"/>
        </w:rPr>
        <w:t xml:space="preserve">Administratorem </w:t>
      </w:r>
      <w:r w:rsidR="001D07F1">
        <w:rPr>
          <w:lang w:eastAsia="pl-PL"/>
        </w:rPr>
        <w:t xml:space="preserve">moich </w:t>
      </w:r>
      <w:r w:rsidRPr="00EF4F14">
        <w:rPr>
          <w:lang w:eastAsia="pl-PL"/>
        </w:rPr>
        <w:t>danych, w tym danych osobowyc</w:t>
      </w:r>
      <w:r>
        <w:rPr>
          <w:lang w:eastAsia="pl-PL"/>
        </w:rPr>
        <w:t xml:space="preserve">h jest </w:t>
      </w:r>
      <w:r w:rsidR="00D53E58">
        <w:rPr>
          <w:lang w:eastAsia="pl-PL"/>
        </w:rPr>
        <w:t>P</w:t>
      </w:r>
      <w:r>
        <w:rPr>
          <w:lang w:eastAsia="pl-PL"/>
        </w:rPr>
        <w:t xml:space="preserve">owiatowy </w:t>
      </w:r>
      <w:r w:rsidR="00240EDD">
        <w:rPr>
          <w:lang w:eastAsia="pl-PL"/>
        </w:rPr>
        <w:t>Urząd Pracy</w:t>
      </w:r>
      <w:r>
        <w:rPr>
          <w:lang w:eastAsia="pl-PL"/>
        </w:rPr>
        <w:t xml:space="preserve"> w Pszczynie, z </w:t>
      </w:r>
      <w:r w:rsidR="004D47B0">
        <w:rPr>
          <w:lang w:eastAsia="pl-PL"/>
        </w:rPr>
        <w:t>siedzibą</w:t>
      </w:r>
      <w:r>
        <w:rPr>
          <w:lang w:eastAsia="pl-PL"/>
        </w:rPr>
        <w:t xml:space="preserve"> przy ul. Dworcowej 23, 43-200 P</w:t>
      </w:r>
      <w:r w:rsidRPr="00EF4F14">
        <w:rPr>
          <w:lang w:eastAsia="pl-PL"/>
        </w:rPr>
        <w:t>szczyna, reprezentowany przez</w:t>
      </w:r>
      <w:r w:rsidR="00D53E58">
        <w:rPr>
          <w:lang w:eastAsia="pl-PL"/>
        </w:rPr>
        <w:t xml:space="preserve"> D</w:t>
      </w:r>
      <w:r w:rsidRPr="00EF4F14">
        <w:rPr>
          <w:lang w:eastAsia="pl-PL"/>
        </w:rPr>
        <w:t xml:space="preserve">yrektora </w:t>
      </w:r>
      <w:r w:rsidR="00D53E58">
        <w:rPr>
          <w:lang w:eastAsia="pl-PL"/>
        </w:rPr>
        <w:t>U</w:t>
      </w:r>
      <w:r w:rsidR="004D47B0">
        <w:rPr>
          <w:lang w:eastAsia="pl-PL"/>
        </w:rPr>
        <w:t>rzędu.</w:t>
      </w:r>
    </w:p>
    <w:p w14:paraId="46730D75" w14:textId="77777777" w:rsidR="00B472D1" w:rsidRPr="00EF4F14" w:rsidRDefault="00EF4F14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Kontakt do pracownika pełniącego funkcję inspektora ochrony danych: </w:t>
      </w:r>
      <w:hyperlink r:id="rId12" w:history="1">
        <w:r w:rsidRPr="00EF4F14">
          <w:rPr>
            <w:color w:val="0563C1"/>
            <w:u w:val="single"/>
            <w:lang w:eastAsia="pl-PL"/>
          </w:rPr>
          <w:t>iod@pup-pszczyna.pl</w:t>
        </w:r>
      </w:hyperlink>
      <w:r w:rsidR="00B472D1" w:rsidRPr="00EF4F14">
        <w:rPr>
          <w:lang w:eastAsia="pl-PL"/>
        </w:rPr>
        <w:t>.</w:t>
      </w:r>
    </w:p>
    <w:p w14:paraId="46D8132D" w14:textId="3B4FE3B0" w:rsidR="00B472D1" w:rsidRPr="00EF4F14" w:rsidRDefault="001D07F1" w:rsidP="006F074B">
      <w:pPr>
        <w:pStyle w:val="1Normalny"/>
        <w:spacing w:line="276" w:lineRule="auto"/>
        <w:rPr>
          <w:lang w:eastAsia="pl-PL"/>
        </w:rPr>
      </w:pPr>
      <w:r>
        <w:rPr>
          <w:lang w:eastAsia="pl-PL"/>
        </w:rPr>
        <w:t>Moje</w:t>
      </w:r>
      <w:r w:rsidRPr="00EF4F14">
        <w:rPr>
          <w:lang w:eastAsia="pl-PL"/>
        </w:rPr>
        <w:t xml:space="preserve"> </w:t>
      </w:r>
      <w:r w:rsidR="00B472D1" w:rsidRPr="00EF4F14">
        <w:rPr>
          <w:lang w:eastAsia="pl-PL"/>
        </w:rPr>
        <w:t xml:space="preserve">dane osobowe przetwarzane są </w:t>
      </w:r>
      <w:r w:rsidR="00B472D1" w:rsidRPr="00EF4F14">
        <w:rPr>
          <w:b/>
          <w:lang w:eastAsia="pl-PL"/>
        </w:rPr>
        <w:t>na podstawie art</w:t>
      </w:r>
      <w:r w:rsidR="00EF4F14" w:rsidRPr="00EF4F14">
        <w:rPr>
          <w:b/>
          <w:lang w:eastAsia="pl-PL"/>
        </w:rPr>
        <w:t xml:space="preserve">. 6 ust. 1 lit. </w:t>
      </w:r>
      <w:r w:rsidR="00292101">
        <w:rPr>
          <w:b/>
          <w:lang w:eastAsia="pl-PL"/>
        </w:rPr>
        <w:t>c</w:t>
      </w:r>
      <w:r w:rsidR="00EF4F14" w:rsidRPr="00EF4F14">
        <w:rPr>
          <w:lang w:eastAsia="pl-PL"/>
        </w:rPr>
        <w:t xml:space="preserve"> ogólnego </w:t>
      </w:r>
      <w:r w:rsidR="004D47B0">
        <w:rPr>
          <w:lang w:eastAsia="pl-PL"/>
        </w:rPr>
        <w:t>rozporządzenia</w:t>
      </w:r>
      <w:r w:rsidR="00EF4F14" w:rsidRPr="00EF4F14">
        <w:rPr>
          <w:lang w:eastAsia="pl-PL"/>
        </w:rPr>
        <w:t xml:space="preserve"> o ochronie danych – w celu wypełnienia obowiązku prawnego</w:t>
      </w:r>
      <w:r w:rsidR="00EF4F14">
        <w:rPr>
          <w:lang w:eastAsia="pl-PL"/>
        </w:rPr>
        <w:t xml:space="preserve"> ciążącego na administratorze w </w:t>
      </w:r>
      <w:r w:rsidR="00EF4F14" w:rsidRPr="00EF4F14">
        <w:rPr>
          <w:lang w:eastAsia="pl-PL"/>
        </w:rPr>
        <w:t>związku z realizacją zadań ustawowych określonych w:</w:t>
      </w:r>
    </w:p>
    <w:p w14:paraId="6A647EBC" w14:textId="7656E5A4" w:rsidR="00B472D1" w:rsidRPr="00D53E58" w:rsidRDefault="00D53E58" w:rsidP="009017B5">
      <w:pPr>
        <w:pStyle w:val="-Normalny"/>
      </w:pPr>
      <w:r>
        <w:t>u</w:t>
      </w:r>
      <w:r w:rsidR="00EF4F14" w:rsidRPr="00D53E58">
        <w:t xml:space="preserve">stawie z dnia 20 kwietnia 2004 r. </w:t>
      </w:r>
      <w:r w:rsidR="00E02535" w:rsidRPr="00D53E58">
        <w:t>o</w:t>
      </w:r>
      <w:r w:rsidR="00EF4F14" w:rsidRPr="00D53E58">
        <w:t xml:space="preserve"> promocji zatrudnienia i instytucjac</w:t>
      </w:r>
      <w:r w:rsidR="00B472D1" w:rsidRPr="00D53E58">
        <w:t xml:space="preserve">h rynku pracy oraz aktach wykonawczych wydanych na jej podstawie, w zakresie przyznawania refundacji kosztów wyposażenia lub doposażenia stanowiska pracy, w szczególności rozpatrywanie </w:t>
      </w:r>
      <w:r w:rsidR="004D47B0" w:rsidRPr="00D53E58">
        <w:t>wniosku</w:t>
      </w:r>
      <w:r w:rsidR="00B472D1" w:rsidRPr="00D53E58">
        <w:t>, ustanowienie oraz realizacja zabezpieczenia zwrotu refundacji przez poręczenie, podpisanie i realizacja umowy;</w:t>
      </w:r>
    </w:p>
    <w:p w14:paraId="2C5EE6E3" w14:textId="77777777" w:rsidR="00B472D1" w:rsidRPr="00D53E58" w:rsidRDefault="00D53E58" w:rsidP="009017B5">
      <w:pPr>
        <w:pStyle w:val="-Normalny"/>
      </w:pPr>
      <w:r>
        <w:t>u</w:t>
      </w:r>
      <w:r w:rsidR="00EF4F14" w:rsidRPr="00D53E58">
        <w:t xml:space="preserve">stawie z dnia 27 sierpnia 2009 r. </w:t>
      </w:r>
      <w:r w:rsidR="00E02535" w:rsidRPr="00D53E58">
        <w:t>o</w:t>
      </w:r>
      <w:r w:rsidR="00EF4F14" w:rsidRPr="00D53E58">
        <w:t xml:space="preserve"> finansach publicznych oraz aktach wykonawczych wydanych na jej podstawie, </w:t>
      </w:r>
      <w:r w:rsidR="00B472D1" w:rsidRPr="00D53E58">
        <w:t>w zakresie zasad dysponowania środkami publicznymi.</w:t>
      </w:r>
    </w:p>
    <w:p w14:paraId="4FCC5E37" w14:textId="03F7AFBA" w:rsidR="00B472D1" w:rsidRPr="00EF4F14" w:rsidRDefault="00B472D1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Dalsze przetwarzanie </w:t>
      </w:r>
      <w:r w:rsidR="001D07F1">
        <w:rPr>
          <w:lang w:eastAsia="pl-PL"/>
        </w:rPr>
        <w:t>moich</w:t>
      </w:r>
      <w:r w:rsidR="001D07F1" w:rsidRPr="00EF4F14">
        <w:rPr>
          <w:lang w:eastAsia="pl-PL"/>
        </w:rPr>
        <w:t xml:space="preserve"> </w:t>
      </w:r>
      <w:r w:rsidRPr="00EF4F14">
        <w:rPr>
          <w:lang w:eastAsia="pl-PL"/>
        </w:rPr>
        <w:t>danych osobowych możliwe jest do celów archiwalnych w interesie publicznym, do celów badań naukowych lub historycznych lub do</w:t>
      </w:r>
      <w:r w:rsidR="00EF4F14">
        <w:rPr>
          <w:lang w:eastAsia="pl-PL"/>
        </w:rPr>
        <w:t xml:space="preserve"> celów statystycznych zgodnie z </w:t>
      </w:r>
      <w:r w:rsidRPr="00EF4F14">
        <w:rPr>
          <w:lang w:eastAsia="pl-PL"/>
        </w:rPr>
        <w:t xml:space="preserve">art. 89 ust. 1 ogólnego </w:t>
      </w:r>
      <w:r w:rsidR="004D47B0">
        <w:rPr>
          <w:lang w:eastAsia="pl-PL"/>
        </w:rPr>
        <w:t>rozporządzenia</w:t>
      </w:r>
      <w:r w:rsidRPr="00EF4F14">
        <w:rPr>
          <w:lang w:eastAsia="pl-PL"/>
        </w:rPr>
        <w:t xml:space="preserve"> o ochronie danych. </w:t>
      </w:r>
    </w:p>
    <w:p w14:paraId="6E475652" w14:textId="5F9DDC6E" w:rsidR="00B472D1" w:rsidRPr="00EF4F14" w:rsidRDefault="00B472D1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lastRenderedPageBreak/>
        <w:t xml:space="preserve">Odbiorcami </w:t>
      </w:r>
      <w:r w:rsidR="001D07F1">
        <w:rPr>
          <w:lang w:eastAsia="pl-PL"/>
        </w:rPr>
        <w:t xml:space="preserve">moich </w:t>
      </w:r>
      <w:r w:rsidRPr="00EF4F14">
        <w:rPr>
          <w:lang w:eastAsia="pl-PL"/>
        </w:rPr>
        <w:t xml:space="preserve">danych </w:t>
      </w:r>
      <w:r w:rsidR="00EF4F14" w:rsidRPr="00EF4F14">
        <w:rPr>
          <w:lang w:eastAsia="pl-PL"/>
        </w:rPr>
        <w:t>osobowych są wyłącznie podmioty</w:t>
      </w:r>
      <w:r w:rsidR="00EF4F14">
        <w:rPr>
          <w:lang w:eastAsia="pl-PL"/>
        </w:rPr>
        <w:t xml:space="preserve"> uprawnione do ich uzyskania na </w:t>
      </w:r>
      <w:r w:rsidR="00EF4F14" w:rsidRPr="00EF4F14">
        <w:rPr>
          <w:lang w:eastAsia="pl-PL"/>
        </w:rPr>
        <w:t>podstawie przepisów prawa oraz podmioty, z k</w:t>
      </w:r>
      <w:r w:rsidR="00EF4F14">
        <w:rPr>
          <w:lang w:eastAsia="pl-PL"/>
        </w:rPr>
        <w:t xml:space="preserve">tórymi </w:t>
      </w:r>
      <w:r w:rsidR="00D53E58">
        <w:rPr>
          <w:lang w:eastAsia="pl-PL"/>
        </w:rPr>
        <w:t>P</w:t>
      </w:r>
      <w:r w:rsidR="00EF4F14">
        <w:rPr>
          <w:lang w:eastAsia="pl-PL"/>
        </w:rPr>
        <w:t xml:space="preserve">owiatowy </w:t>
      </w:r>
      <w:r w:rsidR="00240EDD">
        <w:rPr>
          <w:lang w:eastAsia="pl-PL"/>
        </w:rPr>
        <w:t>Urząd Pracy</w:t>
      </w:r>
      <w:r w:rsidR="00EF4F14">
        <w:rPr>
          <w:lang w:eastAsia="pl-PL"/>
        </w:rPr>
        <w:t xml:space="preserve"> w P</w:t>
      </w:r>
      <w:r w:rsidR="00EF4F14" w:rsidRPr="00EF4F14">
        <w:rPr>
          <w:lang w:eastAsia="pl-PL"/>
        </w:rPr>
        <w:t>szczynie zawarł umowy powierzenia przetwarzania danych osobowych.</w:t>
      </w:r>
    </w:p>
    <w:p w14:paraId="41C768AC" w14:textId="39AE57EC" w:rsidR="00B472D1" w:rsidRPr="00EF4F14" w:rsidRDefault="001D07F1" w:rsidP="006F074B">
      <w:pPr>
        <w:pStyle w:val="1Normalny"/>
        <w:spacing w:line="276" w:lineRule="auto"/>
        <w:rPr>
          <w:lang w:eastAsia="pl-PL"/>
        </w:rPr>
      </w:pPr>
      <w:r>
        <w:rPr>
          <w:lang w:eastAsia="pl-PL"/>
        </w:rPr>
        <w:t>Moje</w:t>
      </w:r>
      <w:r w:rsidRPr="00EF4F14">
        <w:rPr>
          <w:lang w:eastAsia="pl-PL"/>
        </w:rPr>
        <w:t xml:space="preserve"> </w:t>
      </w:r>
      <w:r w:rsidR="00B472D1" w:rsidRPr="00EF4F14">
        <w:rPr>
          <w:lang w:eastAsia="pl-PL"/>
        </w:rPr>
        <w:t>dane osobowe będą przetwarzane przez okres nie</w:t>
      </w:r>
      <w:r w:rsidR="00EF4F14" w:rsidRPr="00EF4F14">
        <w:rPr>
          <w:lang w:eastAsia="pl-PL"/>
        </w:rPr>
        <w:t>zbędny do rea</w:t>
      </w:r>
      <w:r w:rsidR="00EF4F14">
        <w:rPr>
          <w:lang w:eastAsia="pl-PL"/>
        </w:rPr>
        <w:t xml:space="preserve">lizacji celów, o których mowa w </w:t>
      </w:r>
      <w:r w:rsidR="00EF4F14" w:rsidRPr="00EF4F14">
        <w:rPr>
          <w:lang w:eastAsia="pl-PL"/>
        </w:rPr>
        <w:t>pkt 3, a następnie przechowywane wg posiadanej ka</w:t>
      </w:r>
      <w:r w:rsidR="00EF4F14">
        <w:rPr>
          <w:lang w:eastAsia="pl-PL"/>
        </w:rPr>
        <w:t xml:space="preserve">tegorii archiwalnej – zgodnie z ustawą z dnia 14 </w:t>
      </w:r>
      <w:r w:rsidR="00EF4F14" w:rsidRPr="00EF4F14">
        <w:rPr>
          <w:lang w:eastAsia="pl-PL"/>
        </w:rPr>
        <w:t xml:space="preserve">lipca 1983 r. </w:t>
      </w:r>
      <w:r w:rsidR="00E02535">
        <w:rPr>
          <w:lang w:eastAsia="pl-PL"/>
        </w:rPr>
        <w:t>o</w:t>
      </w:r>
      <w:r w:rsidR="00EF4F14" w:rsidRPr="00EF4F14">
        <w:rPr>
          <w:lang w:eastAsia="pl-PL"/>
        </w:rPr>
        <w:t xml:space="preserve"> narodowym zasobie archi</w:t>
      </w:r>
      <w:r w:rsidR="00EF4F14">
        <w:rPr>
          <w:lang w:eastAsia="pl-PL"/>
        </w:rPr>
        <w:t xml:space="preserve">walnym i archiwach, w oparciu o </w:t>
      </w:r>
      <w:r w:rsidR="00B907AD">
        <w:rPr>
          <w:lang w:eastAsia="pl-PL"/>
        </w:rPr>
        <w:t>J</w:t>
      </w:r>
      <w:r w:rsidR="00EF4F14" w:rsidRPr="00EF4F14">
        <w:rPr>
          <w:lang w:eastAsia="pl-PL"/>
        </w:rPr>
        <w:t xml:space="preserve">ednolity </w:t>
      </w:r>
      <w:r w:rsidR="00B907AD">
        <w:rPr>
          <w:lang w:eastAsia="pl-PL"/>
        </w:rPr>
        <w:t>R</w:t>
      </w:r>
      <w:r w:rsidR="00EF4F14" w:rsidRPr="00EF4F14">
        <w:rPr>
          <w:lang w:eastAsia="pl-PL"/>
        </w:rPr>
        <w:t xml:space="preserve">zeczowy </w:t>
      </w:r>
      <w:r w:rsidR="00B907AD">
        <w:rPr>
          <w:lang w:eastAsia="pl-PL"/>
        </w:rPr>
        <w:t>W</w:t>
      </w:r>
      <w:r w:rsidR="00EF4F14" w:rsidRPr="00EF4F14">
        <w:rPr>
          <w:lang w:eastAsia="pl-PL"/>
        </w:rPr>
        <w:t xml:space="preserve">ykaz </w:t>
      </w:r>
      <w:r w:rsidR="00B907AD">
        <w:rPr>
          <w:lang w:eastAsia="pl-PL"/>
        </w:rPr>
        <w:t>A</w:t>
      </w:r>
      <w:r w:rsidR="00EF4F14" w:rsidRPr="00EF4F14">
        <w:rPr>
          <w:lang w:eastAsia="pl-PL"/>
        </w:rPr>
        <w:t>kt obowiązujący</w:t>
      </w:r>
      <w:r w:rsidR="00EF4F14">
        <w:rPr>
          <w:lang w:eastAsia="pl-PL"/>
        </w:rPr>
        <w:t xml:space="preserve"> w </w:t>
      </w:r>
      <w:r w:rsidR="00821B1A">
        <w:rPr>
          <w:lang w:eastAsia="pl-PL"/>
        </w:rPr>
        <w:t>Powiatowym Urzędzie Pracy</w:t>
      </w:r>
      <w:r w:rsidR="00EF4F14">
        <w:rPr>
          <w:lang w:eastAsia="pl-PL"/>
        </w:rPr>
        <w:t xml:space="preserve"> w P</w:t>
      </w:r>
      <w:r w:rsidR="00EF4F14" w:rsidRPr="00EF4F14">
        <w:rPr>
          <w:lang w:eastAsia="pl-PL"/>
        </w:rPr>
        <w:t>szczynie</w:t>
      </w:r>
      <w:r>
        <w:rPr>
          <w:lang w:eastAsia="pl-PL"/>
        </w:rPr>
        <w:t xml:space="preserve"> - </w:t>
      </w:r>
      <w:r>
        <w:t>z zasady przez okres 10 lat, chyba</w:t>
      </w:r>
      <w:r w:rsidR="00766AB2">
        <w:t>,</w:t>
      </w:r>
      <w:r>
        <w:t xml:space="preserve"> że wystąpią szczególne okoliczności związane np. z ochroną roszczeń</w:t>
      </w:r>
      <w:r w:rsidR="00EF4F14" w:rsidRPr="00EF4F14">
        <w:rPr>
          <w:lang w:eastAsia="pl-PL"/>
        </w:rPr>
        <w:t>.</w:t>
      </w:r>
    </w:p>
    <w:p w14:paraId="1A076315" w14:textId="534778D8" w:rsidR="00B472D1" w:rsidRPr="00EF4F14" w:rsidRDefault="00B472D1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Przysługuje </w:t>
      </w:r>
      <w:r w:rsidR="001D07F1">
        <w:rPr>
          <w:lang w:eastAsia="pl-PL"/>
        </w:rPr>
        <w:t xml:space="preserve">mi </w:t>
      </w:r>
      <w:r w:rsidRPr="00EF4F14">
        <w:rPr>
          <w:lang w:eastAsia="pl-PL"/>
        </w:rPr>
        <w:t xml:space="preserve">prawo dostępu do treści </w:t>
      </w:r>
      <w:r w:rsidR="00766AB2">
        <w:rPr>
          <w:lang w:eastAsia="pl-PL"/>
        </w:rPr>
        <w:t>moich d</w:t>
      </w:r>
      <w:r w:rsidRPr="00EF4F14">
        <w:rPr>
          <w:lang w:eastAsia="pl-PL"/>
        </w:rPr>
        <w:t>anych oraz ich poprawienia i</w:t>
      </w:r>
      <w:r w:rsidR="00B907AD">
        <w:rPr>
          <w:lang w:eastAsia="pl-PL"/>
        </w:rPr>
        <w:t xml:space="preserve"> </w:t>
      </w:r>
      <w:r w:rsidRPr="00EF4F14">
        <w:rPr>
          <w:lang w:eastAsia="pl-PL"/>
        </w:rPr>
        <w:t>sprostowani</w:t>
      </w:r>
      <w:r w:rsidR="00EF4F14">
        <w:rPr>
          <w:lang w:eastAsia="pl-PL"/>
        </w:rPr>
        <w:t xml:space="preserve">a oraz w zakresie wynikającym z </w:t>
      </w:r>
      <w:r w:rsidRPr="00EF4F14">
        <w:rPr>
          <w:lang w:eastAsia="pl-PL"/>
        </w:rPr>
        <w:t xml:space="preserve">przepisów do usunięcia, ograniczenia przetwarzania, przenoszenia danych, wniesienia sprzeciwu wobec ich przetwarzania. </w:t>
      </w:r>
    </w:p>
    <w:p w14:paraId="2870D2E1" w14:textId="02DEAC36" w:rsidR="00B472D1" w:rsidRPr="00EF4F14" w:rsidRDefault="00EF4F14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t>Przysługuj</w:t>
      </w:r>
      <w:r>
        <w:rPr>
          <w:lang w:eastAsia="pl-PL"/>
        </w:rPr>
        <w:t xml:space="preserve">e </w:t>
      </w:r>
      <w:r w:rsidR="00766AB2">
        <w:rPr>
          <w:lang w:eastAsia="pl-PL"/>
        </w:rPr>
        <w:t xml:space="preserve">mi </w:t>
      </w:r>
      <w:r>
        <w:rPr>
          <w:lang w:eastAsia="pl-PL"/>
        </w:rPr>
        <w:t xml:space="preserve">prawo wniesienia skargi do </w:t>
      </w:r>
      <w:r w:rsidRPr="00EF4F14">
        <w:rPr>
          <w:lang w:eastAsia="pl-PL"/>
        </w:rPr>
        <w:t>o</w:t>
      </w:r>
      <w:r>
        <w:rPr>
          <w:lang w:eastAsia="pl-PL"/>
        </w:rPr>
        <w:t xml:space="preserve">rganu </w:t>
      </w:r>
      <w:r w:rsidR="004D47B0">
        <w:rPr>
          <w:lang w:eastAsia="pl-PL"/>
        </w:rPr>
        <w:t>nadzorczego</w:t>
      </w:r>
      <w:r>
        <w:rPr>
          <w:lang w:eastAsia="pl-PL"/>
        </w:rPr>
        <w:t xml:space="preserve"> właściwego do </w:t>
      </w:r>
      <w:r w:rsidRPr="00EF4F14">
        <w:rPr>
          <w:lang w:eastAsia="pl-PL"/>
        </w:rPr>
        <w:t>przetwarzania danych osobowych</w:t>
      </w:r>
      <w:r w:rsidR="00292101">
        <w:rPr>
          <w:lang w:eastAsia="pl-PL"/>
        </w:rPr>
        <w:t>,</w:t>
      </w:r>
      <w:r w:rsidRPr="00EF4F14">
        <w:rPr>
          <w:lang w:eastAsia="pl-PL"/>
        </w:rPr>
        <w:t xml:space="preserve"> jeżeli </w:t>
      </w:r>
      <w:r w:rsidR="000670D6" w:rsidRPr="00EF4F14">
        <w:rPr>
          <w:lang w:eastAsia="pl-PL"/>
        </w:rPr>
        <w:t>uzna</w:t>
      </w:r>
      <w:r w:rsidR="00766AB2">
        <w:rPr>
          <w:lang w:eastAsia="pl-PL"/>
        </w:rPr>
        <w:t>m</w:t>
      </w:r>
      <w:r w:rsidRPr="00EF4F14">
        <w:rPr>
          <w:lang w:eastAsia="pl-PL"/>
        </w:rPr>
        <w:t>, że przetwarzanie danych narusza przepisy dotyczące ochrony danych (</w:t>
      </w:r>
      <w:r w:rsidR="00B907AD" w:rsidRPr="00EF4F14">
        <w:rPr>
          <w:lang w:eastAsia="pl-PL"/>
        </w:rPr>
        <w:t xml:space="preserve">Prezes </w:t>
      </w:r>
      <w:r w:rsidR="00B907AD">
        <w:rPr>
          <w:lang w:eastAsia="pl-PL"/>
        </w:rPr>
        <w:t>Urzędu</w:t>
      </w:r>
      <w:r w:rsidR="00B907AD" w:rsidRPr="00EF4F14">
        <w:rPr>
          <w:lang w:eastAsia="pl-PL"/>
        </w:rPr>
        <w:t xml:space="preserve"> Ochrony Danych Osobowych</w:t>
      </w:r>
      <w:r w:rsidRPr="00EF4F14">
        <w:rPr>
          <w:lang w:eastAsia="pl-PL"/>
        </w:rPr>
        <w:t xml:space="preserve">, ul. Stawki 2, 00-193 </w:t>
      </w:r>
      <w:r w:rsidR="00B907AD">
        <w:rPr>
          <w:lang w:eastAsia="pl-PL"/>
        </w:rPr>
        <w:t>W</w:t>
      </w:r>
      <w:r w:rsidRPr="00EF4F14">
        <w:rPr>
          <w:lang w:eastAsia="pl-PL"/>
        </w:rPr>
        <w:t>arszawa).</w:t>
      </w:r>
    </w:p>
    <w:p w14:paraId="0B56C8B3" w14:textId="33813BDB" w:rsidR="00B472D1" w:rsidRPr="00EF4F14" w:rsidRDefault="00B472D1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t>Podanie przez</w:t>
      </w:r>
      <w:r w:rsidR="00766AB2">
        <w:rPr>
          <w:lang w:eastAsia="pl-PL"/>
        </w:rPr>
        <w:t xml:space="preserve">e mnie </w:t>
      </w:r>
      <w:r w:rsidRPr="00EF4F14">
        <w:rPr>
          <w:lang w:eastAsia="pl-PL"/>
        </w:rPr>
        <w:t>danych osobowych jest dobrowolne, jednak niezbędne do realizacji celów</w:t>
      </w:r>
      <w:r w:rsidR="00292101">
        <w:rPr>
          <w:lang w:eastAsia="pl-PL"/>
        </w:rPr>
        <w:t>,</w:t>
      </w:r>
      <w:r w:rsidRPr="00EF4F14">
        <w:rPr>
          <w:lang w:eastAsia="pl-PL"/>
        </w:rPr>
        <w:t xml:space="preserve"> o których mowa w pkt. 3.</w:t>
      </w:r>
    </w:p>
    <w:p w14:paraId="1B5E2F08" w14:textId="3361586C" w:rsidR="00B472D1" w:rsidRPr="00EF4F14" w:rsidRDefault="00766AB2" w:rsidP="006F074B">
      <w:pPr>
        <w:pStyle w:val="1Normalny"/>
        <w:spacing w:line="276" w:lineRule="auto"/>
        <w:rPr>
          <w:lang w:eastAsia="pl-PL"/>
        </w:rPr>
      </w:pPr>
      <w:r>
        <w:rPr>
          <w:lang w:eastAsia="pl-PL"/>
        </w:rPr>
        <w:t>Moje</w:t>
      </w:r>
      <w:r w:rsidRPr="00EF4F14">
        <w:rPr>
          <w:lang w:eastAsia="pl-PL"/>
        </w:rPr>
        <w:t xml:space="preserve"> </w:t>
      </w:r>
      <w:r w:rsidR="00B472D1" w:rsidRPr="00EF4F14">
        <w:rPr>
          <w:lang w:eastAsia="pl-PL"/>
        </w:rPr>
        <w:t>dane nie będą poddawane zautomatyzowanemu podejmowaniu decyzji (profilowaniu).</w:t>
      </w:r>
    </w:p>
    <w:p w14:paraId="073EFBA2" w14:textId="7C9DF033" w:rsidR="008D274E" w:rsidRPr="00EF4F14" w:rsidRDefault="00B472D1" w:rsidP="006F074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Zapoznałam s</w:t>
      </w:r>
      <w:r w:rsidR="00BD0D75" w:rsidRPr="00EF4F14">
        <w:rPr>
          <w:rFonts w:ascii="Arial" w:hAnsi="Arial" w:cs="Arial"/>
          <w:sz w:val="22"/>
          <w:szCs w:val="22"/>
        </w:rPr>
        <w:t>ię / zapoznałem się</w:t>
      </w:r>
      <w:r w:rsidR="00B907AD">
        <w:rPr>
          <w:rFonts w:ascii="Arial" w:hAnsi="Arial" w:cs="Arial"/>
          <w:sz w:val="22"/>
          <w:szCs w:val="22"/>
        </w:rPr>
        <w:t>, d</w:t>
      </w:r>
      <w:r w:rsidR="008D274E" w:rsidRPr="00EF4F14">
        <w:rPr>
          <w:rFonts w:ascii="Arial" w:hAnsi="Arial" w:cs="Arial"/>
          <w:sz w:val="22"/>
          <w:szCs w:val="22"/>
        </w:rPr>
        <w:t xml:space="preserve">ata i podpis </w:t>
      </w:r>
      <w:r w:rsidR="00B907AD">
        <w:rPr>
          <w:rFonts w:ascii="Arial" w:hAnsi="Arial" w:cs="Arial"/>
          <w:sz w:val="22"/>
          <w:szCs w:val="22"/>
        </w:rPr>
        <w:t>P</w:t>
      </w:r>
      <w:r w:rsidR="008D274E" w:rsidRPr="00EF4F14">
        <w:rPr>
          <w:rFonts w:ascii="Arial" w:hAnsi="Arial" w:cs="Arial"/>
          <w:sz w:val="22"/>
          <w:szCs w:val="22"/>
        </w:rPr>
        <w:t>oręczyciela</w:t>
      </w:r>
      <w:r w:rsidR="00B907AD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1607501243"/>
          <w:placeholder>
            <w:docPart w:val="4B74224FA5D5425D86A50A1B859DBE32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BB4331" w:rsidRPr="006E2E31">
            <w:rPr>
              <w:rStyle w:val="Tekstzastpczy"/>
            </w:rPr>
            <w:t>Kliknij tutaj, aby wprowadzić datę.</w:t>
          </w:r>
        </w:sdtContent>
      </w:sdt>
      <w:r w:rsidR="00BB4331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166142960"/>
          <w:placeholder>
            <w:docPart w:val="E913717B1CDB47B8A7CE92C47AF4A7F0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" w:value=".........................................."/>
          </w:comboBox>
        </w:sdtPr>
        <w:sdtContent>
          <w:r w:rsidR="00BB4331" w:rsidRPr="006E2E31">
            <w:rPr>
              <w:rStyle w:val="Tekstzastpczy"/>
            </w:rPr>
            <w:t>Wybierz element.</w:t>
          </w:r>
        </w:sdtContent>
      </w:sdt>
    </w:p>
    <w:p w14:paraId="16483266" w14:textId="77777777" w:rsidR="00B472D1" w:rsidRPr="00EF4F14" w:rsidRDefault="008D274E" w:rsidP="006F074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Informacja dla poręczycieli</w:t>
      </w:r>
    </w:p>
    <w:p w14:paraId="6AC21D89" w14:textId="77777777" w:rsidR="00B472D1" w:rsidRPr="00366189" w:rsidRDefault="00B472D1" w:rsidP="006F074B">
      <w:pPr>
        <w:pStyle w:val="1Normalny"/>
        <w:numPr>
          <w:ilvl w:val="0"/>
          <w:numId w:val="22"/>
        </w:numPr>
        <w:spacing w:line="276" w:lineRule="auto"/>
        <w:ind w:left="567" w:hanging="567"/>
      </w:pPr>
      <w:r w:rsidRPr="00366189">
        <w:t>W przypadku, gdy poręczycielem jest emeryt/rencista należy przedstawić decyzję o przyznaniu emerytury/renty lub ostatnią decyzję o jej waloryzacji oraz aktualny wy</w:t>
      </w:r>
      <w:r w:rsidR="00EF4F14" w:rsidRPr="00366189">
        <w:t xml:space="preserve">ciąg bankowy </w:t>
      </w:r>
      <w:r w:rsidR="004D47B0" w:rsidRPr="00366189">
        <w:t>potwierdzający</w:t>
      </w:r>
      <w:r w:rsidR="00EF4F14" w:rsidRPr="00366189">
        <w:t xml:space="preserve"> wpływ emerytury/renty na konto bankowe lub ostatni odcinek emeryt</w:t>
      </w:r>
      <w:r w:rsidR="002C797C" w:rsidRPr="00366189">
        <w:t xml:space="preserve">ury/renty, bądź zaświadczenie z </w:t>
      </w:r>
      <w:r w:rsidR="00776EAF" w:rsidRPr="00366189">
        <w:t>ZUS</w:t>
      </w:r>
      <w:r w:rsidR="002C797C" w:rsidRPr="00366189">
        <w:t xml:space="preserve"> o </w:t>
      </w:r>
      <w:r w:rsidR="00EF4F14" w:rsidRPr="00366189">
        <w:t>wysokości otrzymanego świadczenia.</w:t>
      </w:r>
    </w:p>
    <w:p w14:paraId="33F41099" w14:textId="77777777" w:rsidR="00B472D1" w:rsidRDefault="00B472D1" w:rsidP="006F074B">
      <w:pPr>
        <w:pStyle w:val="1Normalny"/>
        <w:spacing w:line="276" w:lineRule="auto"/>
      </w:pPr>
      <w:r w:rsidRPr="00366189">
        <w:t>W przypadku, gdy poręczycielem jest osoba pracująca należy przedstawić zaświadczenie o</w:t>
      </w:r>
      <w:r w:rsidR="00EF4F14" w:rsidRPr="00366189">
        <w:t xml:space="preserve"> </w:t>
      </w:r>
      <w:r w:rsidRPr="00366189">
        <w:t xml:space="preserve">zarobkach na druku, który stanowi załącznik do </w:t>
      </w:r>
      <w:r w:rsidR="004D47B0" w:rsidRPr="00366189">
        <w:t>wniosku</w:t>
      </w:r>
      <w:r w:rsidRPr="00366189">
        <w:t xml:space="preserve"> wydane nie wcześniej niż 14 dni od daty złożenia </w:t>
      </w:r>
      <w:r w:rsidR="004D47B0" w:rsidRPr="00366189">
        <w:t>wniosku.</w:t>
      </w:r>
    </w:p>
    <w:p w14:paraId="38EA0EF6" w14:textId="1B90CD58" w:rsidR="00D05098" w:rsidRPr="00366189" w:rsidRDefault="00D05098" w:rsidP="006F074B">
      <w:pPr>
        <w:pStyle w:val="1Normalny"/>
        <w:spacing w:line="276" w:lineRule="auto"/>
      </w:pPr>
      <w:r w:rsidRPr="00226DAD">
        <w:t>W przypadku osoby prowadzącej działalność gospodarczą należy przedłożyć zaświadczenie z ZUS i Urzędu Skarbowego o braku posiadania zaległości podatkowych lub składkowych, o braku postępowań mających na celu ujawnienie zaległości podatkowych lub składkowych i określenia</w:t>
      </w:r>
      <w:r>
        <w:t xml:space="preserve"> </w:t>
      </w:r>
      <w:r w:rsidRPr="00226DAD">
        <w:t>ich wysokości, o braku postępowań egzekucyjnych, również w zakresie innych niż składkowe</w:t>
      </w:r>
      <w:r>
        <w:t xml:space="preserve"> </w:t>
      </w:r>
      <w:r w:rsidRPr="00226DAD">
        <w:t>i podatkowe zobowiązania oraz dotyczące podatków lub składek, których termin płatności został odroczony lub których płatność została rozłożona na raty, zaświadczenie z Urzędu Skarbowego</w:t>
      </w:r>
      <w:r>
        <w:t xml:space="preserve"> </w:t>
      </w:r>
      <w:r w:rsidRPr="00226DAD">
        <w:t>o wysokości przychodu i dochodu podatnika wykazanego w poprzednim roku kalendarzowym, wydane nie wcześniej niż 14 dni od daty złożenia Wniosku.</w:t>
      </w:r>
    </w:p>
    <w:p w14:paraId="3064A3ED" w14:textId="5EAD8B92" w:rsidR="00B472D1" w:rsidRPr="00B907AD" w:rsidRDefault="00B907AD" w:rsidP="00402BE8">
      <w:pPr>
        <w:pStyle w:val="1Normalny"/>
        <w:numPr>
          <w:ilvl w:val="0"/>
          <w:numId w:val="0"/>
        </w:numPr>
        <w:spacing w:before="12240"/>
      </w:pPr>
      <w:r w:rsidRPr="00B907AD">
        <w:rPr>
          <w:b/>
        </w:rPr>
        <w:lastRenderedPageBreak/>
        <w:t>Z</w:t>
      </w:r>
      <w:r w:rsidR="00EF4F14" w:rsidRPr="00B907AD">
        <w:rPr>
          <w:b/>
        </w:rPr>
        <w:t xml:space="preserve">ałącznik </w:t>
      </w:r>
      <w:r w:rsidR="004D47B0" w:rsidRPr="00B907AD">
        <w:rPr>
          <w:b/>
        </w:rPr>
        <w:t>nr</w:t>
      </w:r>
      <w:r w:rsidR="00EF4F14" w:rsidRPr="00B907AD">
        <w:rPr>
          <w:b/>
        </w:rPr>
        <w:t xml:space="preserve"> </w:t>
      </w:r>
      <w:r w:rsidR="002C0C5F">
        <w:rPr>
          <w:b/>
        </w:rPr>
        <w:t>2</w:t>
      </w:r>
    </w:p>
    <w:p w14:paraId="1FF18774" w14:textId="77777777" w:rsidR="00B907AD" w:rsidRPr="00EF4F14" w:rsidRDefault="00B907AD" w:rsidP="00B907AD">
      <w:pPr>
        <w:spacing w:before="240" w:line="276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 xml:space="preserve">Powiatowy </w:t>
      </w:r>
      <w:r>
        <w:rPr>
          <w:rFonts w:ascii="Arial" w:hAnsi="Arial" w:cs="Arial"/>
          <w:b/>
          <w:sz w:val="22"/>
          <w:szCs w:val="22"/>
        </w:rPr>
        <w:t>Urząd Pracy</w:t>
      </w:r>
    </w:p>
    <w:p w14:paraId="0FE62424" w14:textId="77777777" w:rsidR="00B907AD" w:rsidRPr="00EF4F14" w:rsidRDefault="00B907AD" w:rsidP="00B907AD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Pr="00EF4F14">
        <w:rPr>
          <w:rFonts w:ascii="Arial" w:hAnsi="Arial" w:cs="Arial"/>
          <w:b/>
          <w:sz w:val="22"/>
          <w:szCs w:val="22"/>
        </w:rPr>
        <w:t>l. Dworcowa 23</w:t>
      </w:r>
    </w:p>
    <w:p w14:paraId="0B0538FF" w14:textId="77777777" w:rsidR="00B907AD" w:rsidRDefault="00B907AD" w:rsidP="00B907AD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43-200 P</w:t>
      </w:r>
      <w:r w:rsidRPr="00EF4F14">
        <w:rPr>
          <w:rFonts w:ascii="Arial" w:hAnsi="Arial" w:cs="Arial"/>
          <w:b/>
          <w:sz w:val="22"/>
          <w:szCs w:val="22"/>
        </w:rPr>
        <w:t>szczyna</w:t>
      </w:r>
    </w:p>
    <w:p w14:paraId="62683FCA" w14:textId="2B2A8577" w:rsidR="00B907AD" w:rsidRPr="00EF4F14" w:rsidRDefault="00B907AD" w:rsidP="00B907AD">
      <w:pPr>
        <w:pStyle w:val="Tytu"/>
      </w:pPr>
      <w:r>
        <w:t>O</w:t>
      </w:r>
      <w:r w:rsidRPr="00EF4F14">
        <w:t xml:space="preserve">świadczenie </w:t>
      </w:r>
      <w:r>
        <w:t>P</w:t>
      </w:r>
      <w:r w:rsidRPr="00EF4F14">
        <w:t>oręczyciela</w:t>
      </w:r>
      <w:r w:rsidR="00744AFD">
        <w:t xml:space="preserve"> II</w:t>
      </w:r>
      <w:r w:rsidRPr="00EF4F14">
        <w:t>:</w:t>
      </w:r>
    </w:p>
    <w:p w14:paraId="54640837" w14:textId="3554E132" w:rsidR="00B907AD" w:rsidRDefault="00B907AD" w:rsidP="00292101">
      <w:pPr>
        <w:pStyle w:val="1Normalny"/>
        <w:numPr>
          <w:ilvl w:val="0"/>
          <w:numId w:val="0"/>
        </w:numPr>
        <w:tabs>
          <w:tab w:val="right" w:pos="9071"/>
        </w:tabs>
        <w:ind w:left="567" w:hanging="567"/>
      </w:pPr>
      <w:r>
        <w:t>i</w:t>
      </w:r>
      <w:r w:rsidRPr="00366189">
        <w:t xml:space="preserve">mię i nazwisko: </w:t>
      </w:r>
      <w:sdt>
        <w:sdtPr>
          <w:id w:val="1495375704"/>
          <w:placeholder>
            <w:docPart w:val="3036A0122B5D42AEA2BA5C09E9028616"/>
          </w:placeholder>
          <w:showingPlcHdr/>
        </w:sdtPr>
        <w:sdtContent>
          <w:r w:rsidR="00A55B37">
            <w:rPr>
              <w:rStyle w:val="Tekstzastpczy"/>
            </w:rPr>
            <w:t>…</w:t>
          </w:r>
        </w:sdtContent>
      </w:sdt>
    </w:p>
    <w:p w14:paraId="1C9C0C09" w14:textId="634866A3" w:rsidR="00B907AD" w:rsidRDefault="00B907AD" w:rsidP="00292101">
      <w:pPr>
        <w:pStyle w:val="1Normalny"/>
        <w:numPr>
          <w:ilvl w:val="0"/>
          <w:numId w:val="0"/>
        </w:numPr>
        <w:tabs>
          <w:tab w:val="right" w:pos="9071"/>
        </w:tabs>
        <w:ind w:left="567" w:hanging="567"/>
      </w:pPr>
      <w:r w:rsidRPr="00D53E58">
        <w:t xml:space="preserve">adres zamieszkania: </w:t>
      </w:r>
      <w:sdt>
        <w:sdtPr>
          <w:id w:val="737219552"/>
          <w:placeholder>
            <w:docPart w:val="445ECDE0FDCF439F8E1655A065299D5A"/>
          </w:placeholder>
          <w:showingPlcHdr/>
        </w:sdtPr>
        <w:sdtContent>
          <w:r w:rsidR="00A55B37">
            <w:rPr>
              <w:rStyle w:val="Tekstzastpczy"/>
            </w:rPr>
            <w:t>…</w:t>
          </w:r>
        </w:sdtContent>
      </w:sdt>
    </w:p>
    <w:p w14:paraId="298677E2" w14:textId="69664127" w:rsidR="00B907AD" w:rsidRDefault="00B907AD" w:rsidP="00292101">
      <w:pPr>
        <w:pStyle w:val="1Normalny"/>
        <w:numPr>
          <w:ilvl w:val="0"/>
          <w:numId w:val="0"/>
        </w:numPr>
        <w:tabs>
          <w:tab w:val="right" w:pos="9071"/>
        </w:tabs>
        <w:ind w:left="567" w:hanging="567"/>
      </w:pPr>
      <w:r w:rsidRPr="00EF4F14">
        <w:t xml:space="preserve">Numer </w:t>
      </w:r>
      <w:r w:rsidR="00883C12" w:rsidRPr="00883C12">
        <w:t>PESEL</w:t>
      </w:r>
      <w:r w:rsidRPr="00EF4F14">
        <w:t>, jeżeli został nadany</w:t>
      </w:r>
      <w:r w:rsidR="00A55B37">
        <w:t xml:space="preserve">: </w:t>
      </w:r>
      <w:sdt>
        <w:sdtPr>
          <w:id w:val="-1137488863"/>
          <w:placeholder>
            <w:docPart w:val="7473C3EBBB0B4C9785CDB9DDA7E29C51"/>
          </w:placeholder>
          <w:showingPlcHdr/>
        </w:sdtPr>
        <w:sdtContent>
          <w:r w:rsidR="00A55B37">
            <w:rPr>
              <w:rStyle w:val="Tekstzastpczy"/>
            </w:rPr>
            <w:t>…</w:t>
          </w:r>
        </w:sdtContent>
      </w:sdt>
    </w:p>
    <w:p w14:paraId="26B1DEF0" w14:textId="6DF83EB5" w:rsidR="00B907AD" w:rsidRDefault="00B907AD" w:rsidP="00292101">
      <w:pPr>
        <w:pStyle w:val="1Normalny"/>
        <w:numPr>
          <w:ilvl w:val="0"/>
          <w:numId w:val="0"/>
        </w:numPr>
        <w:tabs>
          <w:tab w:val="right" w:pos="9071"/>
        </w:tabs>
        <w:ind w:left="567" w:hanging="567"/>
      </w:pPr>
      <w:r w:rsidRPr="00EF4F14">
        <w:t xml:space="preserve">Nazwa i numer dokumentu </w:t>
      </w:r>
      <w:r>
        <w:t>potwierdzającego</w:t>
      </w:r>
      <w:r w:rsidRPr="00EF4F14">
        <w:t xml:space="preserve"> tożsamość:</w:t>
      </w:r>
      <w:r w:rsidR="00766AB2">
        <w:t xml:space="preserve"> </w:t>
      </w:r>
      <w:sdt>
        <w:sdtPr>
          <w:id w:val="-1094550925"/>
          <w:placeholder>
            <w:docPart w:val="449AC6CC236244C78F3E709804D47550"/>
          </w:placeholder>
          <w:showingPlcHdr/>
        </w:sdtPr>
        <w:sdtContent>
          <w:r w:rsidR="00A55B37">
            <w:rPr>
              <w:rStyle w:val="Tekstzastpczy"/>
            </w:rPr>
            <w:t>…</w:t>
          </w:r>
        </w:sdtContent>
      </w:sdt>
    </w:p>
    <w:p w14:paraId="10C25BC1" w14:textId="1885246D" w:rsidR="00B907AD" w:rsidRDefault="00B907AD" w:rsidP="00292101">
      <w:pPr>
        <w:pStyle w:val="1Normalny"/>
        <w:numPr>
          <w:ilvl w:val="0"/>
          <w:numId w:val="0"/>
        </w:numPr>
        <w:tabs>
          <w:tab w:val="right" w:pos="9071"/>
        </w:tabs>
        <w:ind w:left="567" w:hanging="567"/>
      </w:pPr>
      <w:r w:rsidRPr="00EF4F14">
        <w:t xml:space="preserve">Źródło uzyskiwanych dochodów: </w:t>
      </w:r>
      <w:sdt>
        <w:sdtPr>
          <w:id w:val="84047126"/>
          <w:placeholder>
            <w:docPart w:val="CE62465C747A4D2F9009E063DFB1A577"/>
          </w:placeholder>
          <w:showingPlcHdr/>
        </w:sdtPr>
        <w:sdtContent>
          <w:r w:rsidR="00A55B37">
            <w:rPr>
              <w:rStyle w:val="Tekstzastpczy"/>
            </w:rPr>
            <w:t>…</w:t>
          </w:r>
        </w:sdtContent>
      </w:sdt>
    </w:p>
    <w:p w14:paraId="0B46C84B" w14:textId="77777777" w:rsidR="00B907AD" w:rsidRPr="00EF4F14" w:rsidRDefault="00B907AD" w:rsidP="00292101">
      <w:pPr>
        <w:pStyle w:val="1Normalny"/>
        <w:numPr>
          <w:ilvl w:val="0"/>
          <w:numId w:val="0"/>
        </w:numPr>
        <w:tabs>
          <w:tab w:val="right" w:pos="9071"/>
        </w:tabs>
        <w:spacing w:before="120"/>
        <w:ind w:left="567" w:hanging="567"/>
      </w:pPr>
      <w:r w:rsidRPr="00EF4F14">
        <w:t xml:space="preserve">Kwota dochodów </w:t>
      </w:r>
      <w:r w:rsidR="00E26E82">
        <w:t xml:space="preserve">(netto) </w:t>
      </w:r>
      <w:r w:rsidRPr="00EF4F14">
        <w:t>w ostatnich 3 miesiącach:</w:t>
      </w:r>
    </w:p>
    <w:p w14:paraId="357E9C2B" w14:textId="19055F3D" w:rsidR="00B907AD" w:rsidRPr="00B907AD" w:rsidRDefault="00A55B37" w:rsidP="00292101">
      <w:pPr>
        <w:pStyle w:val="Akapitzlist"/>
        <w:numPr>
          <w:ilvl w:val="0"/>
          <w:numId w:val="24"/>
        </w:numPr>
        <w:tabs>
          <w:tab w:val="left" w:pos="567"/>
          <w:tab w:val="right" w:pos="9071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960951397"/>
          <w:placeholder>
            <w:docPart w:val="AA5ABBB221DD44C7AF8FF1705EA9B7C6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907AD" w:rsidRPr="00B907AD">
        <w:rPr>
          <w:rFonts w:ascii="Arial" w:hAnsi="Arial" w:cs="Arial"/>
          <w:sz w:val="22"/>
          <w:szCs w:val="22"/>
        </w:rPr>
        <w:t xml:space="preserve">r. kwota </w:t>
      </w:r>
      <w:sdt>
        <w:sdtPr>
          <w:rPr>
            <w:rFonts w:ascii="Arial" w:hAnsi="Arial" w:cs="Arial"/>
            <w:sz w:val="22"/>
            <w:szCs w:val="22"/>
          </w:rPr>
          <w:id w:val="-1869740399"/>
          <w:placeholder>
            <w:docPart w:val="00506630A8FF4D8B8DF3709CA4848F86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907AD" w:rsidRPr="00B907AD">
        <w:rPr>
          <w:rFonts w:ascii="Arial" w:hAnsi="Arial" w:cs="Arial"/>
          <w:sz w:val="22"/>
          <w:szCs w:val="22"/>
        </w:rPr>
        <w:t>zł,</w:t>
      </w:r>
    </w:p>
    <w:p w14:paraId="5539FCEE" w14:textId="3BCC5CCB" w:rsidR="00B907AD" w:rsidRPr="00EF4F14" w:rsidRDefault="00A55B37" w:rsidP="00292101">
      <w:pPr>
        <w:numPr>
          <w:ilvl w:val="0"/>
          <w:numId w:val="24"/>
        </w:numPr>
        <w:tabs>
          <w:tab w:val="left" w:pos="567"/>
          <w:tab w:val="right" w:pos="9071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722633024"/>
          <w:placeholder>
            <w:docPart w:val="39861A3E992048DF9C30C3C20DA24783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907AD" w:rsidRPr="00EF4F14">
        <w:rPr>
          <w:rFonts w:ascii="Arial" w:hAnsi="Arial" w:cs="Arial"/>
          <w:sz w:val="22"/>
          <w:szCs w:val="22"/>
        </w:rPr>
        <w:t xml:space="preserve">r. </w:t>
      </w:r>
      <w:r w:rsidR="00B907AD">
        <w:rPr>
          <w:rFonts w:ascii="Arial" w:hAnsi="Arial" w:cs="Arial"/>
          <w:sz w:val="22"/>
          <w:szCs w:val="22"/>
        </w:rPr>
        <w:t>k</w:t>
      </w:r>
      <w:r w:rsidR="00B907AD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-1293666219"/>
          <w:placeholder>
            <w:docPart w:val="81CF789EBA3B448A8FACF26F2BF8F57D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907AD" w:rsidRPr="00EF4F14">
        <w:rPr>
          <w:rFonts w:ascii="Arial" w:hAnsi="Arial" w:cs="Arial"/>
          <w:sz w:val="22"/>
          <w:szCs w:val="22"/>
        </w:rPr>
        <w:t>zł,</w:t>
      </w:r>
    </w:p>
    <w:p w14:paraId="2CA9121A" w14:textId="67E6C95C" w:rsidR="00B907AD" w:rsidRPr="00EF4F14" w:rsidRDefault="00A55B37" w:rsidP="00292101">
      <w:pPr>
        <w:numPr>
          <w:ilvl w:val="0"/>
          <w:numId w:val="24"/>
        </w:numPr>
        <w:tabs>
          <w:tab w:val="left" w:pos="567"/>
          <w:tab w:val="right" w:pos="9071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985893625"/>
          <w:placeholder>
            <w:docPart w:val="473E84B99DDE4DF8B68636A9BA9DBDE7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907AD" w:rsidRPr="00EF4F14">
        <w:rPr>
          <w:rFonts w:ascii="Arial" w:hAnsi="Arial" w:cs="Arial"/>
          <w:sz w:val="22"/>
          <w:szCs w:val="22"/>
        </w:rPr>
        <w:t xml:space="preserve">r. </w:t>
      </w:r>
      <w:r w:rsidR="00B907AD">
        <w:rPr>
          <w:rFonts w:ascii="Arial" w:hAnsi="Arial" w:cs="Arial"/>
          <w:sz w:val="22"/>
          <w:szCs w:val="22"/>
        </w:rPr>
        <w:t>k</w:t>
      </w:r>
      <w:r w:rsidR="00B907AD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1164043201"/>
          <w:placeholder>
            <w:docPart w:val="F6553E366CA24695A3979757BDBBF18B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907AD" w:rsidRPr="00EF4F14">
        <w:rPr>
          <w:rFonts w:ascii="Arial" w:hAnsi="Arial" w:cs="Arial"/>
          <w:sz w:val="22"/>
          <w:szCs w:val="22"/>
        </w:rPr>
        <w:t>zł.</w:t>
      </w:r>
    </w:p>
    <w:p w14:paraId="6D28288A" w14:textId="63647F21" w:rsidR="00B907AD" w:rsidRPr="00EF4F14" w:rsidRDefault="00B907AD" w:rsidP="00292101">
      <w:pPr>
        <w:tabs>
          <w:tab w:val="right" w:pos="9071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Kwota</w:t>
      </w:r>
      <w:r>
        <w:rPr>
          <w:rFonts w:ascii="Arial" w:hAnsi="Arial" w:cs="Arial"/>
          <w:sz w:val="22"/>
          <w:szCs w:val="22"/>
        </w:rPr>
        <w:t xml:space="preserve"> </w:t>
      </w:r>
      <w:r w:rsidRPr="00EF4F14">
        <w:rPr>
          <w:rFonts w:ascii="Arial" w:hAnsi="Arial" w:cs="Arial"/>
          <w:sz w:val="22"/>
          <w:szCs w:val="22"/>
        </w:rPr>
        <w:t>aktualnych</w:t>
      </w:r>
      <w:r>
        <w:rPr>
          <w:rFonts w:ascii="Arial" w:hAnsi="Arial" w:cs="Arial"/>
          <w:sz w:val="22"/>
          <w:szCs w:val="22"/>
        </w:rPr>
        <w:t xml:space="preserve"> </w:t>
      </w:r>
      <w:r w:rsidRPr="00EF4F14">
        <w:rPr>
          <w:rFonts w:ascii="Arial" w:hAnsi="Arial" w:cs="Arial"/>
          <w:sz w:val="22"/>
          <w:szCs w:val="22"/>
        </w:rPr>
        <w:t>zobowiązań</w:t>
      </w:r>
      <w:r>
        <w:rPr>
          <w:rFonts w:ascii="Arial" w:hAnsi="Arial" w:cs="Arial"/>
          <w:sz w:val="22"/>
          <w:szCs w:val="22"/>
        </w:rPr>
        <w:t xml:space="preserve"> </w:t>
      </w:r>
      <w:r w:rsidRPr="00C85D56">
        <w:rPr>
          <w:rFonts w:ascii="Arial" w:hAnsi="Arial" w:cs="Arial"/>
          <w:sz w:val="22"/>
          <w:szCs w:val="22"/>
        </w:rPr>
        <w:t>finansowych</w:t>
      </w:r>
      <w:r w:rsidR="00C85D56" w:rsidRPr="00C85D56">
        <w:rPr>
          <w:rFonts w:ascii="Arial" w:hAnsi="Arial" w:cs="Arial"/>
          <w:sz w:val="22"/>
          <w:szCs w:val="22"/>
        </w:rPr>
        <w:t xml:space="preserve"> </w:t>
      </w:r>
      <w:r w:rsidR="00C85D56" w:rsidRPr="00402BE8">
        <w:rPr>
          <w:rFonts w:ascii="Arial" w:hAnsi="Arial" w:cs="Arial"/>
          <w:sz w:val="22"/>
          <w:szCs w:val="22"/>
        </w:rPr>
        <w:t>(pożyczki, kredyty, alimenty itp.)</w:t>
      </w:r>
      <w:r w:rsidRPr="00C85D56">
        <w:rPr>
          <w:rFonts w:ascii="Arial" w:hAnsi="Arial" w:cs="Arial"/>
          <w:sz w:val="22"/>
          <w:szCs w:val="22"/>
        </w:rPr>
        <w:t>:</w:t>
      </w:r>
      <w:r w:rsidRPr="00EF4F1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488629129"/>
          <w:placeholder>
            <w:docPart w:val="E4F94CCB5FC54C5D97E50583F124244D"/>
          </w:placeholder>
          <w:showingPlcHdr/>
        </w:sdtPr>
        <w:sdtContent>
          <w:r w:rsidR="00A55B37">
            <w:rPr>
              <w:rStyle w:val="Tekstzastpczy"/>
            </w:rPr>
            <w:t>…</w:t>
          </w:r>
        </w:sdtContent>
      </w:sdt>
    </w:p>
    <w:p w14:paraId="38A81FB5" w14:textId="2D66377A" w:rsidR="00B907AD" w:rsidRPr="00EF4F14" w:rsidRDefault="00B907AD" w:rsidP="00292101">
      <w:pPr>
        <w:tabs>
          <w:tab w:val="right" w:pos="9071"/>
        </w:tabs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Wysokość miesięcznej spłaty zadłużenia</w:t>
      </w:r>
      <w:r w:rsidR="00A55B37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20017480"/>
          <w:placeholder>
            <w:docPart w:val="C685B3B34448429A9E19EAB8009C665B"/>
          </w:placeholder>
          <w:showingPlcHdr/>
        </w:sdtPr>
        <w:sdtContent>
          <w:r w:rsidR="00A55B37">
            <w:rPr>
              <w:rStyle w:val="Tekstzastpczy"/>
            </w:rPr>
            <w:t>…</w:t>
          </w:r>
        </w:sdtContent>
      </w:sdt>
    </w:p>
    <w:p w14:paraId="24D53A0C" w14:textId="6E0D0A14" w:rsidR="00B907AD" w:rsidRPr="00EF4F14" w:rsidRDefault="00B907AD" w:rsidP="00292101">
      <w:pPr>
        <w:tabs>
          <w:tab w:val="right" w:pos="9071"/>
        </w:tabs>
        <w:spacing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Data i podpis poręczyciela:</w:t>
      </w:r>
      <w:r w:rsidR="00A55B3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440722002"/>
          <w:placeholder>
            <w:docPart w:val="FA7D37DE9A594D5DB2DCB823DBA22C43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A55B37" w:rsidRPr="006E2E31">
            <w:rPr>
              <w:rStyle w:val="Tekstzastpczy"/>
            </w:rPr>
            <w:t>Kliknij tutaj, aby wprowadzić datę.</w:t>
          </w:r>
        </w:sdtContent>
      </w:sdt>
      <w:r w:rsidR="00A55B37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1523211505"/>
          <w:placeholder>
            <w:docPart w:val="2272EE14F5FA47AEBA2F19FC7C8DF108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" w:value=".........................................."/>
          </w:comboBox>
        </w:sdtPr>
        <w:sdtContent>
          <w:r w:rsidR="00A55B37" w:rsidRPr="006E2E31">
            <w:rPr>
              <w:rStyle w:val="Tekstzastpczy"/>
            </w:rPr>
            <w:t>Wybierz element.</w:t>
          </w:r>
        </w:sdtContent>
      </w:sdt>
    </w:p>
    <w:p w14:paraId="2320A94A" w14:textId="77777777" w:rsidR="00B907AD" w:rsidRPr="00EF4F14" w:rsidRDefault="00B907AD" w:rsidP="00402BE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Przyjmuję do wiadomości, że:</w:t>
      </w:r>
    </w:p>
    <w:p w14:paraId="18D8101B" w14:textId="77777777" w:rsidR="00AC45A0" w:rsidRPr="00EF4F14" w:rsidRDefault="00AC45A0" w:rsidP="006F074B">
      <w:pPr>
        <w:pStyle w:val="1Normalny"/>
        <w:numPr>
          <w:ilvl w:val="0"/>
          <w:numId w:val="35"/>
        </w:numPr>
        <w:spacing w:line="276" w:lineRule="auto"/>
        <w:ind w:left="567" w:hanging="567"/>
        <w:rPr>
          <w:lang w:eastAsia="pl-PL"/>
        </w:rPr>
      </w:pPr>
      <w:r w:rsidRPr="00EF4F14">
        <w:rPr>
          <w:lang w:eastAsia="pl-PL"/>
        </w:rPr>
        <w:t xml:space="preserve">Administratorem </w:t>
      </w:r>
      <w:r>
        <w:rPr>
          <w:lang w:eastAsia="pl-PL"/>
        </w:rPr>
        <w:t xml:space="preserve">moich </w:t>
      </w:r>
      <w:r w:rsidRPr="00EF4F14">
        <w:rPr>
          <w:lang w:eastAsia="pl-PL"/>
        </w:rPr>
        <w:t>danych, w tym danych osobowyc</w:t>
      </w:r>
      <w:r>
        <w:rPr>
          <w:lang w:eastAsia="pl-PL"/>
        </w:rPr>
        <w:t>h jest Powiatowy Urząd Pracy w Pszczynie, z siedzibą przy ul. Dworcowej 23, 43-200 P</w:t>
      </w:r>
      <w:r w:rsidRPr="00EF4F14">
        <w:rPr>
          <w:lang w:eastAsia="pl-PL"/>
        </w:rPr>
        <w:t>szczyna, reprezentowany przez</w:t>
      </w:r>
      <w:r>
        <w:rPr>
          <w:lang w:eastAsia="pl-PL"/>
        </w:rPr>
        <w:t xml:space="preserve"> D</w:t>
      </w:r>
      <w:r w:rsidRPr="00EF4F14">
        <w:rPr>
          <w:lang w:eastAsia="pl-PL"/>
        </w:rPr>
        <w:t xml:space="preserve">yrektora </w:t>
      </w:r>
      <w:r>
        <w:rPr>
          <w:lang w:eastAsia="pl-PL"/>
        </w:rPr>
        <w:t>Urzędu.</w:t>
      </w:r>
    </w:p>
    <w:p w14:paraId="33EEA6F6" w14:textId="77777777" w:rsidR="00AC45A0" w:rsidRPr="00EF4F14" w:rsidRDefault="00AC45A0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Kontakt do pracownika pełniącego funkcję inspektora ochrony danych: </w:t>
      </w:r>
      <w:hyperlink r:id="rId13" w:history="1">
        <w:r w:rsidRPr="00EF4F14">
          <w:rPr>
            <w:color w:val="0563C1"/>
            <w:u w:val="single"/>
            <w:lang w:eastAsia="pl-PL"/>
          </w:rPr>
          <w:t>iod@pup-pszczyna.pl</w:t>
        </w:r>
      </w:hyperlink>
      <w:r w:rsidRPr="00EF4F14">
        <w:rPr>
          <w:lang w:eastAsia="pl-PL"/>
        </w:rPr>
        <w:t>.</w:t>
      </w:r>
    </w:p>
    <w:p w14:paraId="65880C53" w14:textId="77777777" w:rsidR="00AC45A0" w:rsidRPr="00EF4F14" w:rsidRDefault="00AC45A0" w:rsidP="006F074B">
      <w:pPr>
        <w:pStyle w:val="1Normalny"/>
        <w:spacing w:line="276" w:lineRule="auto"/>
        <w:rPr>
          <w:lang w:eastAsia="pl-PL"/>
        </w:rPr>
      </w:pPr>
      <w:r>
        <w:rPr>
          <w:lang w:eastAsia="pl-PL"/>
        </w:rPr>
        <w:t>Moje</w:t>
      </w:r>
      <w:r w:rsidRPr="00EF4F14">
        <w:rPr>
          <w:lang w:eastAsia="pl-PL"/>
        </w:rPr>
        <w:t xml:space="preserve"> dane osobowe przetwarzane są </w:t>
      </w:r>
      <w:r w:rsidRPr="00EF4F14">
        <w:rPr>
          <w:b/>
          <w:lang w:eastAsia="pl-PL"/>
        </w:rPr>
        <w:t>na podstawie art. 6 ust. 1 lit. C</w:t>
      </w:r>
      <w:r w:rsidRPr="00EF4F14">
        <w:rPr>
          <w:lang w:eastAsia="pl-PL"/>
        </w:rPr>
        <w:t xml:space="preserve"> ogólnego </w:t>
      </w:r>
      <w:r>
        <w:rPr>
          <w:lang w:eastAsia="pl-PL"/>
        </w:rPr>
        <w:t>rozporządzenia</w:t>
      </w:r>
      <w:r w:rsidRPr="00EF4F14">
        <w:rPr>
          <w:lang w:eastAsia="pl-PL"/>
        </w:rPr>
        <w:t xml:space="preserve"> o ochronie danych – w celu wypełnienia obowiązku prawnego</w:t>
      </w:r>
      <w:r>
        <w:rPr>
          <w:lang w:eastAsia="pl-PL"/>
        </w:rPr>
        <w:t xml:space="preserve"> ciążącego na administratorze w </w:t>
      </w:r>
      <w:r w:rsidRPr="00EF4F14">
        <w:rPr>
          <w:lang w:eastAsia="pl-PL"/>
        </w:rPr>
        <w:t>związku z realizacją zadań ustawowych określonych w:</w:t>
      </w:r>
    </w:p>
    <w:p w14:paraId="2F4DA7A4" w14:textId="77777777" w:rsidR="00AC45A0" w:rsidRPr="00D53E58" w:rsidRDefault="00AC45A0" w:rsidP="009017B5">
      <w:pPr>
        <w:pStyle w:val="-Normalny"/>
      </w:pPr>
      <w:r>
        <w:t>u</w:t>
      </w:r>
      <w:r w:rsidRPr="00D53E58">
        <w:t>stawie z dnia 20 kwietnia 2004 r. o promocji zatrudnienia i instytucjach rynku pracy oraz aktach wykonawczych wydanych na jej podstawie, w zakresie przyznawania refundacji kosztów wyposażenia lub doposażenia stanowiska pracy, w szczególności rozpatrywanie wniosku, ustanowienie oraz realizacja zabezpieczenia zwrotu refundacji przez poręczenie, podpisanie i realizacja umowy;</w:t>
      </w:r>
    </w:p>
    <w:p w14:paraId="51251019" w14:textId="77777777" w:rsidR="00AC45A0" w:rsidRPr="00D53E58" w:rsidRDefault="00AC45A0" w:rsidP="009017B5">
      <w:pPr>
        <w:pStyle w:val="-Normalny"/>
      </w:pPr>
      <w:r>
        <w:t>u</w:t>
      </w:r>
      <w:r w:rsidRPr="00D53E58">
        <w:t>stawie z dnia 27 sierpnia 2009 r. o finansach publicznych oraz aktach wykonawczych wydanych na jej podstawie, w zakresie zasad dysponowania środkami publicznymi.</w:t>
      </w:r>
    </w:p>
    <w:p w14:paraId="15E780E7" w14:textId="77777777" w:rsidR="00AC45A0" w:rsidRPr="00EF4F14" w:rsidRDefault="00AC45A0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Dalsze przetwarzanie </w:t>
      </w:r>
      <w:r>
        <w:rPr>
          <w:lang w:eastAsia="pl-PL"/>
        </w:rPr>
        <w:t>moich</w:t>
      </w:r>
      <w:r w:rsidRPr="00EF4F14">
        <w:rPr>
          <w:lang w:eastAsia="pl-PL"/>
        </w:rPr>
        <w:t xml:space="preserve"> danych osobowych możliwe jest do celów archiwalnych w interesie publicznym, do celów badań naukowych lub historycznych lub do</w:t>
      </w:r>
      <w:r>
        <w:rPr>
          <w:lang w:eastAsia="pl-PL"/>
        </w:rPr>
        <w:t xml:space="preserve"> celów statystycznych zgodnie z </w:t>
      </w:r>
      <w:r w:rsidRPr="00EF4F14">
        <w:rPr>
          <w:lang w:eastAsia="pl-PL"/>
        </w:rPr>
        <w:t xml:space="preserve">art. 89 ust. 1 ogólnego </w:t>
      </w:r>
      <w:r>
        <w:rPr>
          <w:lang w:eastAsia="pl-PL"/>
        </w:rPr>
        <w:t>rozporządzenia</w:t>
      </w:r>
      <w:r w:rsidRPr="00EF4F14">
        <w:rPr>
          <w:lang w:eastAsia="pl-PL"/>
        </w:rPr>
        <w:t xml:space="preserve"> o ochronie danych. </w:t>
      </w:r>
    </w:p>
    <w:p w14:paraId="6D48CE05" w14:textId="77777777" w:rsidR="00AC45A0" w:rsidRPr="00EF4F14" w:rsidRDefault="00AC45A0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lastRenderedPageBreak/>
        <w:t xml:space="preserve">Odbiorcami </w:t>
      </w:r>
      <w:r>
        <w:rPr>
          <w:lang w:eastAsia="pl-PL"/>
        </w:rPr>
        <w:t xml:space="preserve">moich </w:t>
      </w:r>
      <w:r w:rsidRPr="00EF4F14">
        <w:rPr>
          <w:lang w:eastAsia="pl-PL"/>
        </w:rPr>
        <w:t>danych osobowych są wyłącznie podmioty</w:t>
      </w:r>
      <w:r>
        <w:rPr>
          <w:lang w:eastAsia="pl-PL"/>
        </w:rPr>
        <w:t xml:space="preserve"> uprawnione do ich uzyskania na </w:t>
      </w:r>
      <w:r w:rsidRPr="00EF4F14">
        <w:rPr>
          <w:lang w:eastAsia="pl-PL"/>
        </w:rPr>
        <w:t>podstawie przepisów prawa oraz podmioty, z k</w:t>
      </w:r>
      <w:r>
        <w:rPr>
          <w:lang w:eastAsia="pl-PL"/>
        </w:rPr>
        <w:t>tórymi Powiatowy Urząd Pracy w P</w:t>
      </w:r>
      <w:r w:rsidRPr="00EF4F14">
        <w:rPr>
          <w:lang w:eastAsia="pl-PL"/>
        </w:rPr>
        <w:t>szczynie zawarł umowy powierzenia przetwarzania danych osobowych.</w:t>
      </w:r>
    </w:p>
    <w:p w14:paraId="1D14872F" w14:textId="018B7B8B" w:rsidR="00AC45A0" w:rsidRPr="00EF4F14" w:rsidRDefault="00AC45A0" w:rsidP="006F074B">
      <w:pPr>
        <w:pStyle w:val="1Normalny"/>
        <w:spacing w:line="276" w:lineRule="auto"/>
        <w:rPr>
          <w:lang w:eastAsia="pl-PL"/>
        </w:rPr>
      </w:pPr>
      <w:r>
        <w:rPr>
          <w:lang w:eastAsia="pl-PL"/>
        </w:rPr>
        <w:t>Moje</w:t>
      </w:r>
      <w:r w:rsidRPr="00EF4F14">
        <w:rPr>
          <w:lang w:eastAsia="pl-PL"/>
        </w:rPr>
        <w:t xml:space="preserve"> dane osobowe będą przetwarzane przez okres niezbędny do rea</w:t>
      </w:r>
      <w:r>
        <w:rPr>
          <w:lang w:eastAsia="pl-PL"/>
        </w:rPr>
        <w:t xml:space="preserve">lizacji celów, o których mowa w </w:t>
      </w:r>
      <w:r w:rsidRPr="00EF4F14">
        <w:rPr>
          <w:lang w:eastAsia="pl-PL"/>
        </w:rPr>
        <w:t>pkt 3, a następnie przechowywane wg posiadanej ka</w:t>
      </w:r>
      <w:r>
        <w:rPr>
          <w:lang w:eastAsia="pl-PL"/>
        </w:rPr>
        <w:t xml:space="preserve">tegorii archiwalnej – zgodnie z ustawą z dnia 14 </w:t>
      </w:r>
      <w:r w:rsidRPr="00EF4F14">
        <w:rPr>
          <w:lang w:eastAsia="pl-PL"/>
        </w:rPr>
        <w:t xml:space="preserve">lipca 1983 r. </w:t>
      </w:r>
      <w:r>
        <w:rPr>
          <w:lang w:eastAsia="pl-PL"/>
        </w:rPr>
        <w:t>o</w:t>
      </w:r>
      <w:r w:rsidRPr="00EF4F14">
        <w:rPr>
          <w:lang w:eastAsia="pl-PL"/>
        </w:rPr>
        <w:t xml:space="preserve"> narodowym zasobie archi</w:t>
      </w:r>
      <w:r>
        <w:rPr>
          <w:lang w:eastAsia="pl-PL"/>
        </w:rPr>
        <w:t>walnym i archiwach, w oparciu o J</w:t>
      </w:r>
      <w:r w:rsidRPr="00EF4F14">
        <w:rPr>
          <w:lang w:eastAsia="pl-PL"/>
        </w:rPr>
        <w:t xml:space="preserve">ednolity </w:t>
      </w:r>
      <w:r>
        <w:rPr>
          <w:lang w:eastAsia="pl-PL"/>
        </w:rPr>
        <w:t>R</w:t>
      </w:r>
      <w:r w:rsidRPr="00EF4F14">
        <w:rPr>
          <w:lang w:eastAsia="pl-PL"/>
        </w:rPr>
        <w:t xml:space="preserve">zeczowy </w:t>
      </w:r>
      <w:r>
        <w:rPr>
          <w:lang w:eastAsia="pl-PL"/>
        </w:rPr>
        <w:t>W</w:t>
      </w:r>
      <w:r w:rsidRPr="00EF4F14">
        <w:rPr>
          <w:lang w:eastAsia="pl-PL"/>
        </w:rPr>
        <w:t xml:space="preserve">ykaz </w:t>
      </w:r>
      <w:r>
        <w:rPr>
          <w:lang w:eastAsia="pl-PL"/>
        </w:rPr>
        <w:t>A</w:t>
      </w:r>
      <w:r w:rsidRPr="00EF4F14">
        <w:rPr>
          <w:lang w:eastAsia="pl-PL"/>
        </w:rPr>
        <w:t>kt obowiązujący</w:t>
      </w:r>
      <w:r>
        <w:rPr>
          <w:lang w:eastAsia="pl-PL"/>
        </w:rPr>
        <w:t xml:space="preserve"> w Powiatowym Urzędzie Pracy w P</w:t>
      </w:r>
      <w:r w:rsidRPr="00EF4F14">
        <w:rPr>
          <w:lang w:eastAsia="pl-PL"/>
        </w:rPr>
        <w:t>szczynie</w:t>
      </w:r>
      <w:r>
        <w:rPr>
          <w:lang w:eastAsia="pl-PL"/>
        </w:rPr>
        <w:t xml:space="preserve"> - </w:t>
      </w:r>
      <w:r>
        <w:t>z zasady przez okres 10 lat, chyba</w:t>
      </w:r>
      <w:r w:rsidR="00292101">
        <w:t>,</w:t>
      </w:r>
      <w:r>
        <w:t xml:space="preserve"> że wystąpią szczególne okoliczności związane np. z ochroną roszczeń</w:t>
      </w:r>
      <w:r w:rsidRPr="00EF4F14">
        <w:rPr>
          <w:lang w:eastAsia="pl-PL"/>
        </w:rPr>
        <w:t>.</w:t>
      </w:r>
    </w:p>
    <w:p w14:paraId="3792E92C" w14:textId="16F7BCAA" w:rsidR="00AC45A0" w:rsidRPr="00EF4F14" w:rsidRDefault="00AC45A0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Przysługuje </w:t>
      </w:r>
      <w:r>
        <w:rPr>
          <w:lang w:eastAsia="pl-PL"/>
        </w:rPr>
        <w:t xml:space="preserve">mi </w:t>
      </w:r>
      <w:r w:rsidRPr="00EF4F14">
        <w:rPr>
          <w:lang w:eastAsia="pl-PL"/>
        </w:rPr>
        <w:t xml:space="preserve">prawo dostępu do treści </w:t>
      </w:r>
      <w:r w:rsidR="00D24ED5">
        <w:rPr>
          <w:lang w:eastAsia="pl-PL"/>
        </w:rPr>
        <w:t xml:space="preserve">moich </w:t>
      </w:r>
      <w:r w:rsidRPr="00EF4F14">
        <w:rPr>
          <w:lang w:eastAsia="pl-PL"/>
        </w:rPr>
        <w:t>danych oraz ich poprawienia i</w:t>
      </w:r>
      <w:r>
        <w:rPr>
          <w:lang w:eastAsia="pl-PL"/>
        </w:rPr>
        <w:t xml:space="preserve"> </w:t>
      </w:r>
      <w:r w:rsidRPr="00EF4F14">
        <w:rPr>
          <w:lang w:eastAsia="pl-PL"/>
        </w:rPr>
        <w:t>sprostowani</w:t>
      </w:r>
      <w:r>
        <w:rPr>
          <w:lang w:eastAsia="pl-PL"/>
        </w:rPr>
        <w:t xml:space="preserve">a oraz w zakresie wynikającym z </w:t>
      </w:r>
      <w:r w:rsidRPr="00EF4F14">
        <w:rPr>
          <w:lang w:eastAsia="pl-PL"/>
        </w:rPr>
        <w:t xml:space="preserve">przepisów do usunięcia, ograniczenia przetwarzania, przenoszenia danych, wniesienia sprzeciwu wobec ich przetwarzania. </w:t>
      </w:r>
    </w:p>
    <w:p w14:paraId="1A080152" w14:textId="5F0F2403" w:rsidR="00AC45A0" w:rsidRPr="00EF4F14" w:rsidRDefault="00AC45A0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t>Przysługuj</w:t>
      </w:r>
      <w:r>
        <w:rPr>
          <w:lang w:eastAsia="pl-PL"/>
        </w:rPr>
        <w:t xml:space="preserve">e </w:t>
      </w:r>
      <w:r w:rsidR="00D24ED5">
        <w:rPr>
          <w:lang w:eastAsia="pl-PL"/>
        </w:rPr>
        <w:t xml:space="preserve">mi </w:t>
      </w:r>
      <w:r>
        <w:rPr>
          <w:lang w:eastAsia="pl-PL"/>
        </w:rPr>
        <w:t xml:space="preserve">prawo wniesienia skargi do </w:t>
      </w:r>
      <w:r w:rsidRPr="00EF4F14">
        <w:rPr>
          <w:lang w:eastAsia="pl-PL"/>
        </w:rPr>
        <w:t>o</w:t>
      </w:r>
      <w:r>
        <w:rPr>
          <w:lang w:eastAsia="pl-PL"/>
        </w:rPr>
        <w:t xml:space="preserve">rganu nadzorczego właściwego do </w:t>
      </w:r>
      <w:r w:rsidRPr="00EF4F14">
        <w:rPr>
          <w:lang w:eastAsia="pl-PL"/>
        </w:rPr>
        <w:t>przetwarzania danych osobowych</w:t>
      </w:r>
      <w:r w:rsidR="00292101">
        <w:rPr>
          <w:lang w:eastAsia="pl-PL"/>
        </w:rPr>
        <w:t>,</w:t>
      </w:r>
      <w:r w:rsidRPr="00EF4F14">
        <w:rPr>
          <w:lang w:eastAsia="pl-PL"/>
        </w:rPr>
        <w:t xml:space="preserve"> jeżeli uzna</w:t>
      </w:r>
      <w:r w:rsidR="00D24ED5">
        <w:rPr>
          <w:lang w:eastAsia="pl-PL"/>
        </w:rPr>
        <w:t>m</w:t>
      </w:r>
      <w:r w:rsidRPr="00EF4F14">
        <w:rPr>
          <w:lang w:eastAsia="pl-PL"/>
        </w:rPr>
        <w:t xml:space="preserve">, że przetwarzanie danych narusza przepisy dotyczące ochrony danych (Prezes </w:t>
      </w:r>
      <w:r>
        <w:rPr>
          <w:lang w:eastAsia="pl-PL"/>
        </w:rPr>
        <w:t>Urzędu</w:t>
      </w:r>
      <w:r w:rsidRPr="00EF4F14">
        <w:rPr>
          <w:lang w:eastAsia="pl-PL"/>
        </w:rPr>
        <w:t xml:space="preserve"> Ochrony Danych Osobowych, ul. Stawki 2, 00-193 </w:t>
      </w:r>
      <w:r>
        <w:rPr>
          <w:lang w:eastAsia="pl-PL"/>
        </w:rPr>
        <w:t>W</w:t>
      </w:r>
      <w:r w:rsidRPr="00EF4F14">
        <w:rPr>
          <w:lang w:eastAsia="pl-PL"/>
        </w:rPr>
        <w:t>arszawa).</w:t>
      </w:r>
    </w:p>
    <w:p w14:paraId="40277371" w14:textId="62E580D9" w:rsidR="00AC45A0" w:rsidRPr="00EF4F14" w:rsidRDefault="00AC45A0" w:rsidP="006F074B">
      <w:pPr>
        <w:pStyle w:val="1Normalny"/>
        <w:spacing w:line="276" w:lineRule="auto"/>
        <w:rPr>
          <w:lang w:eastAsia="pl-PL"/>
        </w:rPr>
      </w:pPr>
      <w:r w:rsidRPr="00EF4F14">
        <w:rPr>
          <w:lang w:eastAsia="pl-PL"/>
        </w:rPr>
        <w:t>Podanie przez</w:t>
      </w:r>
      <w:r w:rsidR="00D24ED5">
        <w:rPr>
          <w:lang w:eastAsia="pl-PL"/>
        </w:rPr>
        <w:t xml:space="preserve">e mnie </w:t>
      </w:r>
      <w:r w:rsidRPr="00EF4F14">
        <w:rPr>
          <w:lang w:eastAsia="pl-PL"/>
        </w:rPr>
        <w:t>danych osobowych jest dobrowolne, jednak niezbędne do realizacji celów</w:t>
      </w:r>
      <w:r w:rsidR="00292101">
        <w:rPr>
          <w:lang w:eastAsia="pl-PL"/>
        </w:rPr>
        <w:t>,</w:t>
      </w:r>
      <w:r w:rsidRPr="00EF4F14">
        <w:rPr>
          <w:lang w:eastAsia="pl-PL"/>
        </w:rPr>
        <w:t xml:space="preserve"> o których mowa w pkt. 3.</w:t>
      </w:r>
    </w:p>
    <w:p w14:paraId="448488EC" w14:textId="40641892" w:rsidR="00AC45A0" w:rsidRPr="00EF4F14" w:rsidRDefault="00D24ED5" w:rsidP="006F074B">
      <w:pPr>
        <w:pStyle w:val="1Normalny"/>
        <w:spacing w:line="276" w:lineRule="auto"/>
        <w:rPr>
          <w:lang w:eastAsia="pl-PL"/>
        </w:rPr>
      </w:pPr>
      <w:r>
        <w:rPr>
          <w:lang w:eastAsia="pl-PL"/>
        </w:rPr>
        <w:t>Moje</w:t>
      </w:r>
      <w:r w:rsidRPr="00EF4F14">
        <w:rPr>
          <w:lang w:eastAsia="pl-PL"/>
        </w:rPr>
        <w:t xml:space="preserve"> </w:t>
      </w:r>
      <w:r w:rsidR="00AC45A0" w:rsidRPr="00EF4F14">
        <w:rPr>
          <w:lang w:eastAsia="pl-PL"/>
        </w:rPr>
        <w:t>dane nie będą poddawane zautomatyzowanemu podejmowaniu decyzji (profilowaniu).</w:t>
      </w:r>
    </w:p>
    <w:p w14:paraId="1878F941" w14:textId="7F61428E" w:rsidR="00B907AD" w:rsidRPr="00EF4F14" w:rsidRDefault="00B907AD" w:rsidP="006F074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Zapoznałam się / zapoznałem się</w:t>
      </w:r>
      <w:r>
        <w:rPr>
          <w:rFonts w:ascii="Arial" w:hAnsi="Arial" w:cs="Arial"/>
          <w:sz w:val="22"/>
          <w:szCs w:val="22"/>
        </w:rPr>
        <w:t>, d</w:t>
      </w:r>
      <w:r w:rsidRPr="00EF4F14">
        <w:rPr>
          <w:rFonts w:ascii="Arial" w:hAnsi="Arial" w:cs="Arial"/>
          <w:sz w:val="22"/>
          <w:szCs w:val="22"/>
        </w:rPr>
        <w:t xml:space="preserve">ata i podpis </w:t>
      </w:r>
      <w:r>
        <w:rPr>
          <w:rFonts w:ascii="Arial" w:hAnsi="Arial" w:cs="Arial"/>
          <w:sz w:val="22"/>
          <w:szCs w:val="22"/>
        </w:rPr>
        <w:t>P</w:t>
      </w:r>
      <w:r w:rsidRPr="00EF4F14">
        <w:rPr>
          <w:rFonts w:ascii="Arial" w:hAnsi="Arial" w:cs="Arial"/>
          <w:sz w:val="22"/>
          <w:szCs w:val="22"/>
        </w:rPr>
        <w:t>oręczyciela</w:t>
      </w:r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1689288556"/>
          <w:placeholder>
            <w:docPart w:val="D0D70C7CD8024E7FAFEB5C7A9EDF0A47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" w:value=".........................................."/>
          </w:comboBox>
        </w:sdtPr>
        <w:sdtContent>
          <w:r w:rsidR="009C0674" w:rsidRPr="006E2E31">
            <w:rPr>
              <w:rStyle w:val="Tekstzastpczy"/>
            </w:rPr>
            <w:t>Wybierz element.</w:t>
          </w:r>
        </w:sdtContent>
      </w:sdt>
    </w:p>
    <w:p w14:paraId="73FEE7CF" w14:textId="77777777" w:rsidR="00B907AD" w:rsidRPr="00EF4F14" w:rsidRDefault="00B907AD" w:rsidP="00402BE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Informacja dla poręczycieli</w:t>
      </w:r>
    </w:p>
    <w:p w14:paraId="150FEF0E" w14:textId="77777777" w:rsidR="00B907AD" w:rsidRPr="00366189" w:rsidRDefault="00B907AD" w:rsidP="006F074B">
      <w:pPr>
        <w:pStyle w:val="1Normalny"/>
        <w:numPr>
          <w:ilvl w:val="0"/>
          <w:numId w:val="33"/>
        </w:numPr>
        <w:tabs>
          <w:tab w:val="left" w:pos="1134"/>
        </w:tabs>
        <w:spacing w:line="276" w:lineRule="auto"/>
        <w:ind w:left="567" w:hanging="567"/>
      </w:pPr>
      <w:r w:rsidRPr="00366189">
        <w:t>W przypadku, gdy poręczycielem jest emeryt/rencista należy przedstawić decyzję o przyznaniu emerytury/renty lub ostatnią decyzję o jej waloryzacji oraz aktualny wyciąg bankowy potwierdzający wpływ emerytury/renty na konto bankowe lub ostatni odcinek emerytury/renty, bądź zaświadczenie z ZUS o wysokości otrzymanego świadczenia.</w:t>
      </w:r>
    </w:p>
    <w:p w14:paraId="1F52B37F" w14:textId="77777777" w:rsidR="00B907AD" w:rsidRDefault="00B907AD" w:rsidP="006F074B">
      <w:pPr>
        <w:pStyle w:val="1Normalny"/>
        <w:spacing w:line="276" w:lineRule="auto"/>
      </w:pPr>
      <w:r w:rsidRPr="00366189">
        <w:t>W przypadku, gdy poręczycielem jest osoba pracująca należy przedstawić zaświadczenie o zarobkach na druku, który stanowi załącznik do wniosku wydane nie wcześniej niż 14 dni od daty złożenia wniosku.</w:t>
      </w:r>
    </w:p>
    <w:p w14:paraId="6D0B6065" w14:textId="77777777" w:rsidR="00CD7484" w:rsidRPr="00366189" w:rsidRDefault="00CD7484" w:rsidP="006F074B">
      <w:pPr>
        <w:pStyle w:val="1Normalny"/>
        <w:spacing w:line="276" w:lineRule="auto"/>
      </w:pPr>
      <w:r w:rsidRPr="00226DAD">
        <w:t>W przypadku osoby prowadzącej działalność gospodarczą należy przedłożyć zaświadczenie z ZUS i Urzędu Skarbowego o braku posiadania zaległości podatkowych lub składkowych, o braku postępowań mających na celu ujawnienie zaległości podatkowych lub składkowych i określenia</w:t>
      </w:r>
      <w:r>
        <w:t xml:space="preserve"> </w:t>
      </w:r>
      <w:r w:rsidRPr="00226DAD">
        <w:t>ich wysokości, o braku postępowań egzekucyjnych, również w zakresie innych niż składkowe</w:t>
      </w:r>
      <w:r>
        <w:t xml:space="preserve"> </w:t>
      </w:r>
      <w:r w:rsidRPr="00226DAD">
        <w:t>i podatkowe zobowiązania oraz dotyczące podatków lub składek, których termin płatności został odroczony lub których płatność została rozłożona na raty, zaświadczenie z Urzędu Skarbowego</w:t>
      </w:r>
      <w:r>
        <w:t xml:space="preserve"> </w:t>
      </w:r>
      <w:r w:rsidRPr="00226DAD">
        <w:t>o wysokości przychodu i dochodu podatnika wykazanego w poprzednim roku kalendarzowym, wydane nie wcześniej niż 14 dni od daty złożenia Wniosku.</w:t>
      </w:r>
    </w:p>
    <w:p w14:paraId="5F1B2BDA" w14:textId="002A1CC8" w:rsidR="00B472D1" w:rsidRPr="00EF4F14" w:rsidRDefault="00517CB4" w:rsidP="006F074B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</w:rPr>
      </w:pPr>
      <w:r>
        <w:br w:type="page"/>
      </w:r>
      <w:r w:rsidR="00B472D1" w:rsidRPr="00EF4F14">
        <w:rPr>
          <w:rFonts w:ascii="Arial" w:hAnsi="Arial" w:cs="Arial"/>
          <w:b/>
          <w:sz w:val="22"/>
          <w:szCs w:val="22"/>
        </w:rPr>
        <w:lastRenderedPageBreak/>
        <w:t xml:space="preserve">Załącznik </w:t>
      </w:r>
      <w:r w:rsidR="004D47B0">
        <w:rPr>
          <w:rFonts w:ascii="Arial" w:hAnsi="Arial" w:cs="Arial"/>
          <w:b/>
          <w:sz w:val="22"/>
          <w:szCs w:val="22"/>
        </w:rPr>
        <w:t>nr</w:t>
      </w:r>
      <w:r w:rsidR="00B472D1" w:rsidRPr="00EF4F14">
        <w:rPr>
          <w:rFonts w:ascii="Arial" w:hAnsi="Arial" w:cs="Arial"/>
          <w:b/>
          <w:sz w:val="22"/>
          <w:szCs w:val="22"/>
        </w:rPr>
        <w:t xml:space="preserve"> </w:t>
      </w:r>
      <w:r w:rsidR="002C0C5F">
        <w:rPr>
          <w:rFonts w:ascii="Arial" w:hAnsi="Arial" w:cs="Arial"/>
          <w:b/>
          <w:sz w:val="22"/>
          <w:szCs w:val="22"/>
        </w:rPr>
        <w:t>3</w:t>
      </w:r>
    </w:p>
    <w:p w14:paraId="306E2F5A" w14:textId="77777777" w:rsidR="00B907AD" w:rsidRDefault="00EF4F14" w:rsidP="00B907AD">
      <w:pPr>
        <w:spacing w:before="360" w:line="276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 xml:space="preserve">Powiatowy </w:t>
      </w:r>
      <w:r w:rsidR="00240EDD">
        <w:rPr>
          <w:rFonts w:ascii="Arial" w:hAnsi="Arial" w:cs="Arial"/>
          <w:b/>
          <w:sz w:val="22"/>
          <w:szCs w:val="22"/>
        </w:rPr>
        <w:t>Urząd Pracy</w:t>
      </w:r>
    </w:p>
    <w:p w14:paraId="0E1B4B6B" w14:textId="77777777" w:rsidR="00B472D1" w:rsidRPr="00EF4F14" w:rsidRDefault="00B907AD" w:rsidP="00B907AD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EF4F14" w:rsidRPr="00EF4F14">
        <w:rPr>
          <w:rFonts w:ascii="Arial" w:hAnsi="Arial" w:cs="Arial"/>
          <w:b/>
          <w:sz w:val="22"/>
          <w:szCs w:val="22"/>
        </w:rPr>
        <w:t>l. Dworcowa 23</w:t>
      </w:r>
    </w:p>
    <w:p w14:paraId="4828F26E" w14:textId="77777777" w:rsidR="00B472D1" w:rsidRPr="00EF4F14" w:rsidRDefault="002C797C" w:rsidP="00B907AD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43-200 P</w:t>
      </w:r>
      <w:r w:rsidR="00EF4F14" w:rsidRPr="00EF4F14">
        <w:rPr>
          <w:rFonts w:ascii="Arial" w:hAnsi="Arial" w:cs="Arial"/>
          <w:b/>
          <w:sz w:val="22"/>
          <w:szCs w:val="22"/>
        </w:rPr>
        <w:t>szczyna</w:t>
      </w:r>
    </w:p>
    <w:p w14:paraId="65E94664" w14:textId="1C3ADB17" w:rsidR="00B472D1" w:rsidRPr="00EF4F14" w:rsidRDefault="00EF4F14" w:rsidP="00B907AD">
      <w:pPr>
        <w:pStyle w:val="Tytu"/>
      </w:pPr>
      <w:r w:rsidRPr="00EF4F14">
        <w:t>Zaświadczenie o zarobkach</w:t>
      </w:r>
      <w:r w:rsidR="0008706A">
        <w:t xml:space="preserve"> I</w:t>
      </w:r>
      <w:r w:rsidR="007763EA">
        <w:t>:</w:t>
      </w:r>
    </w:p>
    <w:p w14:paraId="413E61C4" w14:textId="064F7952" w:rsidR="00B472D1" w:rsidRPr="00EF4F14" w:rsidRDefault="00B472D1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Nini</w:t>
      </w:r>
      <w:r w:rsidR="008D274E" w:rsidRPr="00EF4F14">
        <w:rPr>
          <w:rFonts w:ascii="Arial" w:hAnsi="Arial" w:cs="Arial"/>
          <w:sz w:val="22"/>
          <w:szCs w:val="22"/>
        </w:rPr>
        <w:t>ejsz</w:t>
      </w:r>
      <w:r w:rsidR="00EF4F14" w:rsidRPr="00EF4F14">
        <w:rPr>
          <w:rFonts w:ascii="Arial" w:hAnsi="Arial" w:cs="Arial"/>
          <w:sz w:val="22"/>
          <w:szCs w:val="22"/>
        </w:rPr>
        <w:t xml:space="preserve">ym zaświadcza się, że </w:t>
      </w:r>
      <w:r w:rsidR="00B907AD">
        <w:rPr>
          <w:rFonts w:ascii="Arial" w:hAnsi="Arial" w:cs="Arial"/>
          <w:sz w:val="22"/>
          <w:szCs w:val="22"/>
        </w:rPr>
        <w:t>P</w:t>
      </w:r>
      <w:r w:rsidR="00EF4F14" w:rsidRPr="00EF4F14">
        <w:rPr>
          <w:rFonts w:ascii="Arial" w:hAnsi="Arial" w:cs="Arial"/>
          <w:sz w:val="22"/>
          <w:szCs w:val="22"/>
        </w:rPr>
        <w:t xml:space="preserve">an/i </w:t>
      </w:r>
      <w:sdt>
        <w:sdtPr>
          <w:rPr>
            <w:rFonts w:ascii="Arial" w:hAnsi="Arial" w:cs="Arial"/>
            <w:sz w:val="22"/>
            <w:szCs w:val="22"/>
          </w:rPr>
          <w:id w:val="638618528"/>
          <w:placeholder>
            <w:docPart w:val="1B796F2663974F17AF3FB9731913BA7B"/>
          </w:placeholder>
          <w:showingPlcHdr/>
        </w:sdtPr>
        <w:sdtContent>
          <w:r w:rsidR="009C0674">
            <w:rPr>
              <w:rStyle w:val="Tekstzastpczy"/>
            </w:rPr>
            <w:t>…</w:t>
          </w:r>
        </w:sdtContent>
      </w:sdt>
    </w:p>
    <w:p w14:paraId="11396436" w14:textId="585EDFF8" w:rsidR="00B472D1" w:rsidRPr="00EF4F14" w:rsidRDefault="00EF4F14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Zamieszkały/a </w:t>
      </w:r>
      <w:sdt>
        <w:sdtPr>
          <w:rPr>
            <w:rFonts w:ascii="Arial" w:hAnsi="Arial" w:cs="Arial"/>
            <w:sz w:val="22"/>
            <w:szCs w:val="22"/>
          </w:rPr>
          <w:id w:val="-2103558931"/>
          <w:placeholder>
            <w:docPart w:val="9BB8DF6C9BEE425991D071442A41DD87"/>
          </w:placeholder>
          <w:showingPlcHdr/>
        </w:sdtPr>
        <w:sdtContent>
          <w:r w:rsidR="009C0674">
            <w:rPr>
              <w:rStyle w:val="Tekstzastpczy"/>
            </w:rPr>
            <w:t>…</w:t>
          </w:r>
        </w:sdtContent>
      </w:sdt>
    </w:p>
    <w:p w14:paraId="61C63472" w14:textId="254EB266" w:rsidR="00B472D1" w:rsidRPr="00EF4F14" w:rsidRDefault="00EF4F14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P</w:t>
      </w:r>
      <w:r w:rsidR="00B907AD">
        <w:rPr>
          <w:rFonts w:ascii="Arial" w:hAnsi="Arial" w:cs="Arial"/>
          <w:sz w:val="22"/>
          <w:szCs w:val="22"/>
        </w:rPr>
        <w:t>ESEL</w:t>
      </w:r>
      <w:r w:rsidRPr="00EF4F14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1675682248"/>
          <w:placeholder>
            <w:docPart w:val="8EB95A0319B6462A88CF668BE341BDEB"/>
          </w:placeholder>
          <w:showingPlcHdr/>
        </w:sdtPr>
        <w:sdtContent>
          <w:r w:rsidR="009C0674">
            <w:rPr>
              <w:rStyle w:val="Tekstzastpczy"/>
            </w:rPr>
            <w:t>…</w:t>
          </w:r>
        </w:sdtContent>
      </w:sdt>
    </w:p>
    <w:p w14:paraId="0BD6E889" w14:textId="58F5C8D8" w:rsidR="00B472D1" w:rsidRPr="00EF4F14" w:rsidRDefault="00EF4F14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Jest pracownikiem naszego zakładu </w:t>
      </w:r>
      <w:r w:rsidR="008D274E" w:rsidRPr="00EF4F14">
        <w:rPr>
          <w:rFonts w:ascii="Arial" w:hAnsi="Arial" w:cs="Arial"/>
          <w:sz w:val="22"/>
          <w:szCs w:val="22"/>
        </w:rPr>
        <w:t>zatrudnionym od dnia</w:t>
      </w:r>
      <w:r w:rsidR="00B907AD">
        <w:rPr>
          <w:rFonts w:ascii="Arial" w:hAnsi="Arial" w:cs="Arial"/>
          <w:sz w:val="22"/>
          <w:szCs w:val="22"/>
        </w:rPr>
        <w:t>:</w:t>
      </w:r>
      <w:r w:rsidR="008D274E" w:rsidRPr="00EF4F1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670450203"/>
          <w:placeholder>
            <w:docPart w:val="840C2C0464894CD7ACD0C3EB8269DE56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9C0674" w:rsidRPr="006E2E31">
            <w:rPr>
              <w:rStyle w:val="Tekstzastpczy"/>
            </w:rPr>
            <w:t>Kliknij tutaj, aby wprowadzić datę.</w:t>
          </w:r>
        </w:sdtContent>
      </w:sdt>
    </w:p>
    <w:p w14:paraId="4EA3918E" w14:textId="168BE85C" w:rsidR="00B472D1" w:rsidRPr="00EF4F14" w:rsidRDefault="00B907AD" w:rsidP="00292101">
      <w:pPr>
        <w:tabs>
          <w:tab w:val="right" w:pos="9071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F4F14" w:rsidRPr="00EF4F14">
        <w:rPr>
          <w:rFonts w:ascii="Arial" w:hAnsi="Arial" w:cs="Arial"/>
          <w:sz w:val="22"/>
          <w:szCs w:val="22"/>
        </w:rPr>
        <w:t xml:space="preserve">a stanowisku </w:t>
      </w:r>
      <w:sdt>
        <w:sdtPr>
          <w:rPr>
            <w:rFonts w:ascii="Arial" w:hAnsi="Arial" w:cs="Arial"/>
            <w:sz w:val="22"/>
            <w:szCs w:val="22"/>
          </w:rPr>
          <w:id w:val="-502506193"/>
          <w:placeholder>
            <w:docPart w:val="753071A932F24057A18C0029C44FBC1B"/>
          </w:placeholder>
          <w:showingPlcHdr/>
        </w:sdtPr>
        <w:sdtContent>
          <w:r w:rsidR="009C0674">
            <w:rPr>
              <w:rStyle w:val="Tekstzastpczy"/>
            </w:rPr>
            <w:t>…</w:t>
          </w:r>
        </w:sdtContent>
      </w:sdt>
    </w:p>
    <w:p w14:paraId="7413E0DB" w14:textId="16AAAB50" w:rsidR="00B472D1" w:rsidRPr="00EF4F14" w:rsidRDefault="000A3757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zawarta jest na czas</w:t>
      </w:r>
      <w:r w:rsidRPr="00EF4F1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2093808570"/>
          <w:placeholder>
            <w:docPart w:val="8F83CE1C9A8C4A9AA699748DFDA8EE0C"/>
          </w:placeholder>
          <w:showingPlcHdr/>
          <w:comboBox>
            <w:listItem w:value="Wybierz element."/>
            <w:listItem w:displayText="nieokreślony" w:value="nieokreślony"/>
            <w:listItem w:displayText="określony" w:value="określony"/>
          </w:comboBox>
        </w:sdtPr>
        <w:sdtContent>
          <w:r w:rsidR="009E542A" w:rsidRPr="006E2E31">
            <w:rPr>
              <w:rStyle w:val="Tekstzastpczy"/>
            </w:rPr>
            <w:t>Wybierz element.</w:t>
          </w:r>
        </w:sdtContent>
      </w:sdt>
      <w:r w:rsidR="009E542A">
        <w:rPr>
          <w:rFonts w:ascii="Arial" w:hAnsi="Arial" w:cs="Arial"/>
          <w:sz w:val="22"/>
          <w:szCs w:val="22"/>
        </w:rPr>
        <w:t>*</w:t>
      </w:r>
      <w:r w:rsidR="00B472D1" w:rsidRPr="00EF4F14">
        <w:rPr>
          <w:rFonts w:ascii="Arial" w:hAnsi="Arial" w:cs="Arial"/>
          <w:sz w:val="22"/>
          <w:szCs w:val="22"/>
        </w:rPr>
        <w:t xml:space="preserve"> do dnia </w:t>
      </w:r>
      <w:sdt>
        <w:sdtPr>
          <w:rPr>
            <w:rFonts w:ascii="Arial" w:hAnsi="Arial" w:cs="Arial"/>
            <w:sz w:val="22"/>
            <w:szCs w:val="22"/>
          </w:rPr>
          <w:id w:val="-41524776"/>
          <w:placeholder>
            <w:docPart w:val="36751E38F5F94210B87C54E51C076E5C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9C0674" w:rsidRPr="006E2E31">
            <w:rPr>
              <w:rStyle w:val="Tekstzastpczy"/>
            </w:rPr>
            <w:t>Kliknij tutaj, aby wprowadzić datę.</w:t>
          </w:r>
        </w:sdtContent>
      </w:sdt>
    </w:p>
    <w:p w14:paraId="39A61D75" w14:textId="3DAA0B7F" w:rsidR="00B472D1" w:rsidRPr="00EF4F14" w:rsidRDefault="00EF4F14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Z </w:t>
      </w:r>
      <w:r w:rsidR="004D47B0">
        <w:rPr>
          <w:rFonts w:ascii="Arial" w:hAnsi="Arial" w:cs="Arial"/>
          <w:sz w:val="22"/>
          <w:szCs w:val="22"/>
        </w:rPr>
        <w:t>wynagrodzenie</w:t>
      </w:r>
      <w:r w:rsidR="00B472D1" w:rsidRPr="00EF4F14">
        <w:rPr>
          <w:rFonts w:ascii="Arial" w:hAnsi="Arial" w:cs="Arial"/>
          <w:sz w:val="22"/>
          <w:szCs w:val="22"/>
        </w:rPr>
        <w:t>m</w:t>
      </w:r>
      <w:r w:rsidR="00B86174">
        <w:rPr>
          <w:rFonts w:ascii="Arial" w:hAnsi="Arial" w:cs="Arial"/>
          <w:sz w:val="22"/>
          <w:szCs w:val="22"/>
        </w:rPr>
        <w:t xml:space="preserve"> </w:t>
      </w:r>
      <w:r w:rsidR="00B472D1" w:rsidRPr="00EF4F14">
        <w:rPr>
          <w:rFonts w:ascii="Arial" w:hAnsi="Arial" w:cs="Arial"/>
          <w:sz w:val="22"/>
          <w:szCs w:val="22"/>
        </w:rPr>
        <w:t>miesięcznym brutto w ostatnich 3 miesiącach:</w:t>
      </w:r>
    </w:p>
    <w:p w14:paraId="34C4DA8F" w14:textId="2A180EDB" w:rsidR="00B472D1" w:rsidRPr="00EF4F14" w:rsidRDefault="000A3757" w:rsidP="00292101">
      <w:pPr>
        <w:numPr>
          <w:ilvl w:val="0"/>
          <w:numId w:val="3"/>
        </w:numPr>
        <w:tabs>
          <w:tab w:val="clear" w:pos="0"/>
          <w:tab w:val="right" w:pos="9071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834538762"/>
          <w:placeholder>
            <w:docPart w:val="2CEB66CEC7E448E3A887AD6B6803060F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907AD">
        <w:rPr>
          <w:rFonts w:ascii="Arial" w:hAnsi="Arial" w:cs="Arial"/>
          <w:sz w:val="22"/>
          <w:szCs w:val="22"/>
        </w:rPr>
        <w:t>r</w:t>
      </w:r>
      <w:r w:rsidR="00EF4F14" w:rsidRPr="00EF4F14">
        <w:rPr>
          <w:rFonts w:ascii="Arial" w:hAnsi="Arial" w:cs="Arial"/>
          <w:sz w:val="22"/>
          <w:szCs w:val="22"/>
        </w:rPr>
        <w:t xml:space="preserve">. </w:t>
      </w:r>
      <w:r w:rsidR="00B907AD">
        <w:rPr>
          <w:rFonts w:ascii="Arial" w:hAnsi="Arial" w:cs="Arial"/>
          <w:sz w:val="22"/>
          <w:szCs w:val="22"/>
        </w:rPr>
        <w:t>k</w:t>
      </w:r>
      <w:r w:rsidR="00EF4F14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1367803043"/>
          <w:placeholder>
            <w:docPart w:val="79413672F8B94917937C2340E943EB9A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472D1" w:rsidRPr="00EF4F14">
        <w:rPr>
          <w:rFonts w:ascii="Arial" w:hAnsi="Arial" w:cs="Arial"/>
          <w:sz w:val="22"/>
          <w:szCs w:val="22"/>
        </w:rPr>
        <w:t>zł,</w:t>
      </w:r>
    </w:p>
    <w:p w14:paraId="7F017D9B" w14:textId="4DFADE08" w:rsidR="00B472D1" w:rsidRPr="00EF4F14" w:rsidRDefault="000A3757" w:rsidP="00292101">
      <w:pPr>
        <w:numPr>
          <w:ilvl w:val="0"/>
          <w:numId w:val="3"/>
        </w:numPr>
        <w:tabs>
          <w:tab w:val="clear" w:pos="0"/>
          <w:tab w:val="right" w:pos="9071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631602216"/>
          <w:placeholder>
            <w:docPart w:val="30555916671C46EFAD3D2D5D89B79F33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907AD">
        <w:rPr>
          <w:rFonts w:ascii="Arial" w:hAnsi="Arial" w:cs="Arial"/>
          <w:sz w:val="22"/>
          <w:szCs w:val="22"/>
        </w:rPr>
        <w:t>r</w:t>
      </w:r>
      <w:r w:rsidR="00EF4F14" w:rsidRPr="00EF4F14">
        <w:rPr>
          <w:rFonts w:ascii="Arial" w:hAnsi="Arial" w:cs="Arial"/>
          <w:sz w:val="22"/>
          <w:szCs w:val="22"/>
        </w:rPr>
        <w:t xml:space="preserve">. </w:t>
      </w:r>
      <w:r w:rsidR="00B907AD">
        <w:rPr>
          <w:rFonts w:ascii="Arial" w:hAnsi="Arial" w:cs="Arial"/>
          <w:sz w:val="22"/>
          <w:szCs w:val="22"/>
        </w:rPr>
        <w:t>k</w:t>
      </w:r>
      <w:r w:rsidR="00EF4F14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-1385625437"/>
          <w:placeholder>
            <w:docPart w:val="074885FDB1E44E70804BC48AEC3FB596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472D1" w:rsidRPr="00EF4F14">
        <w:rPr>
          <w:rFonts w:ascii="Arial" w:hAnsi="Arial" w:cs="Arial"/>
          <w:sz w:val="22"/>
          <w:szCs w:val="22"/>
        </w:rPr>
        <w:t>zł,</w:t>
      </w:r>
    </w:p>
    <w:p w14:paraId="773CA575" w14:textId="23F8424E" w:rsidR="00B472D1" w:rsidRPr="00EF4F14" w:rsidRDefault="000A3757" w:rsidP="00292101">
      <w:pPr>
        <w:numPr>
          <w:ilvl w:val="0"/>
          <w:numId w:val="3"/>
        </w:numPr>
        <w:tabs>
          <w:tab w:val="clear" w:pos="0"/>
          <w:tab w:val="right" w:pos="9071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388371050"/>
          <w:placeholder>
            <w:docPart w:val="F04CE9063244406B93031358F7E28184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907AD">
        <w:rPr>
          <w:rFonts w:ascii="Arial" w:hAnsi="Arial" w:cs="Arial"/>
          <w:sz w:val="22"/>
          <w:szCs w:val="22"/>
        </w:rPr>
        <w:t>r</w:t>
      </w:r>
      <w:r w:rsidR="00EF4F14" w:rsidRPr="00EF4F14">
        <w:rPr>
          <w:rFonts w:ascii="Arial" w:hAnsi="Arial" w:cs="Arial"/>
          <w:sz w:val="22"/>
          <w:szCs w:val="22"/>
        </w:rPr>
        <w:t xml:space="preserve">. </w:t>
      </w:r>
      <w:r w:rsidR="00B907AD">
        <w:rPr>
          <w:rFonts w:ascii="Arial" w:hAnsi="Arial" w:cs="Arial"/>
          <w:sz w:val="22"/>
          <w:szCs w:val="22"/>
        </w:rPr>
        <w:t>k</w:t>
      </w:r>
      <w:r w:rsidR="00EF4F14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371964064"/>
          <w:placeholder>
            <w:docPart w:val="6E507C1F715E406893AF64FA26449D60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B472D1" w:rsidRPr="00EF4F14">
        <w:rPr>
          <w:rFonts w:ascii="Arial" w:hAnsi="Arial" w:cs="Arial"/>
          <w:sz w:val="22"/>
          <w:szCs w:val="22"/>
        </w:rPr>
        <w:t>zł.</w:t>
      </w:r>
    </w:p>
    <w:p w14:paraId="6CA466F9" w14:textId="58898A1F" w:rsidR="00B472D1" w:rsidRPr="00EF4F14" w:rsidRDefault="004D47B0" w:rsidP="00292101">
      <w:pPr>
        <w:tabs>
          <w:tab w:val="right" w:pos="9071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</w:t>
      </w:r>
      <w:r w:rsidR="00B472D1" w:rsidRPr="00EF4F14">
        <w:rPr>
          <w:rFonts w:ascii="Arial" w:hAnsi="Arial" w:cs="Arial"/>
          <w:sz w:val="22"/>
          <w:szCs w:val="22"/>
        </w:rPr>
        <w:t xml:space="preserve"> powyższe </w:t>
      </w:r>
      <w:sdt>
        <w:sdtPr>
          <w:rPr>
            <w:rFonts w:ascii="Arial" w:hAnsi="Arial" w:cs="Arial"/>
            <w:sz w:val="22"/>
            <w:szCs w:val="22"/>
          </w:rPr>
          <w:id w:val="-1207566535"/>
          <w:placeholder>
            <w:docPart w:val="5A3E9B20016043D0A3EC86C26DFDBDC7"/>
          </w:placeholder>
          <w:showingPlcHdr/>
          <w:comboBox>
            <w:listItem w:value="Wybierz element."/>
            <w:listItem w:displayText="nie jest" w:value="nie jest"/>
            <w:listItem w:displayText="jest" w:value="jest"/>
          </w:comboBox>
        </w:sdtPr>
        <w:sdtContent>
          <w:r w:rsidR="009E542A" w:rsidRPr="006E2E31">
            <w:rPr>
              <w:rStyle w:val="Tekstzastpczy"/>
            </w:rPr>
            <w:t>Wybierz element.</w:t>
          </w:r>
        </w:sdtContent>
      </w:sdt>
      <w:r w:rsidR="000A3757">
        <w:rPr>
          <w:rFonts w:ascii="Arial" w:hAnsi="Arial" w:cs="Arial"/>
          <w:sz w:val="22"/>
          <w:szCs w:val="22"/>
        </w:rPr>
        <w:t xml:space="preserve">* </w:t>
      </w:r>
      <w:r w:rsidR="00B472D1" w:rsidRPr="00EF4F14">
        <w:rPr>
          <w:rFonts w:ascii="Arial" w:hAnsi="Arial" w:cs="Arial"/>
          <w:sz w:val="22"/>
          <w:szCs w:val="22"/>
        </w:rPr>
        <w:t>obciążone z tytułu wyrok</w:t>
      </w:r>
      <w:r w:rsidR="000A3757">
        <w:rPr>
          <w:rFonts w:ascii="Arial" w:hAnsi="Arial" w:cs="Arial"/>
          <w:sz w:val="22"/>
          <w:szCs w:val="22"/>
        </w:rPr>
        <w:t xml:space="preserve">ów sądowych lub innych tytułów, </w:t>
      </w:r>
      <w:r w:rsidR="00B472D1" w:rsidRPr="00EF4F14">
        <w:rPr>
          <w:rFonts w:ascii="Arial" w:hAnsi="Arial" w:cs="Arial"/>
          <w:sz w:val="22"/>
          <w:szCs w:val="22"/>
        </w:rPr>
        <w:t xml:space="preserve">kwotą </w:t>
      </w:r>
      <w:sdt>
        <w:sdtPr>
          <w:rPr>
            <w:rFonts w:ascii="Arial" w:hAnsi="Arial" w:cs="Arial"/>
            <w:sz w:val="22"/>
            <w:szCs w:val="22"/>
          </w:rPr>
          <w:id w:val="1895612785"/>
          <w:placeholder>
            <w:docPart w:val="6659A06D47DD4B69A16E0C1AD7367768"/>
          </w:placeholder>
          <w:showingPlcHdr/>
        </w:sdtPr>
        <w:sdtContent>
          <w:r w:rsidR="000A3757">
            <w:rPr>
              <w:rStyle w:val="Tekstzastpczy"/>
            </w:rPr>
            <w:t>…</w:t>
          </w:r>
        </w:sdtContent>
      </w:sdt>
      <w:r w:rsidR="000A3757">
        <w:rPr>
          <w:rFonts w:ascii="Arial" w:hAnsi="Arial" w:cs="Arial"/>
          <w:sz w:val="22"/>
          <w:szCs w:val="22"/>
        </w:rPr>
        <w:t xml:space="preserve"> </w:t>
      </w:r>
      <w:r w:rsidR="00B472D1" w:rsidRPr="00EF4F14">
        <w:rPr>
          <w:rFonts w:ascii="Arial" w:hAnsi="Arial" w:cs="Arial"/>
          <w:sz w:val="22"/>
          <w:szCs w:val="22"/>
        </w:rPr>
        <w:t>zł.</w:t>
      </w:r>
    </w:p>
    <w:p w14:paraId="7A0F46D4" w14:textId="340B76B9" w:rsidR="00B472D1" w:rsidRPr="00EF4F14" w:rsidRDefault="00B472D1" w:rsidP="00B907A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Wyżej wymieniony/a nie znajduje się w okresie </w:t>
      </w:r>
      <w:r w:rsidR="004D47B0">
        <w:rPr>
          <w:rFonts w:ascii="Arial" w:hAnsi="Arial" w:cs="Arial"/>
          <w:sz w:val="22"/>
          <w:szCs w:val="22"/>
        </w:rPr>
        <w:t>wypowiedzenia</w:t>
      </w:r>
      <w:r w:rsidRPr="00EF4F14">
        <w:rPr>
          <w:rFonts w:ascii="Arial" w:hAnsi="Arial" w:cs="Arial"/>
          <w:sz w:val="22"/>
          <w:szCs w:val="22"/>
        </w:rPr>
        <w:t xml:space="preserve"> umowy zatrudnienia, ani w okresie próbnym, </w:t>
      </w:r>
      <w:r w:rsidR="003111D0">
        <w:rPr>
          <w:rFonts w:ascii="Arial" w:hAnsi="Arial" w:cs="Arial"/>
          <w:sz w:val="22"/>
          <w:szCs w:val="22"/>
        </w:rPr>
        <w:t>nie jest pracownikiem sezonowym</w:t>
      </w:r>
      <w:r w:rsidRPr="00EF4F14">
        <w:rPr>
          <w:rFonts w:ascii="Arial" w:hAnsi="Arial" w:cs="Arial"/>
          <w:sz w:val="22"/>
          <w:szCs w:val="22"/>
        </w:rPr>
        <w:t>.</w:t>
      </w:r>
    </w:p>
    <w:p w14:paraId="371D3445" w14:textId="77777777" w:rsidR="00B472D1" w:rsidRPr="00EF4F14" w:rsidRDefault="00B472D1" w:rsidP="00402BE8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Niniejsze zaświadczenie wydano na wniosek pracownika.</w:t>
      </w:r>
    </w:p>
    <w:p w14:paraId="766AFB47" w14:textId="70CF4AEF" w:rsidR="00B472D1" w:rsidRPr="00EF4F14" w:rsidRDefault="00B472D1" w:rsidP="00402BE8">
      <w:pPr>
        <w:shd w:val="clear" w:color="auto" w:fill="FFFFFF"/>
        <w:spacing w:before="240" w:after="48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P</w:t>
      </w:r>
      <w:r w:rsidR="00EF4F14" w:rsidRPr="00EF4F14">
        <w:rPr>
          <w:rFonts w:ascii="Arial" w:hAnsi="Arial" w:cs="Arial"/>
          <w:sz w:val="22"/>
          <w:szCs w:val="22"/>
        </w:rPr>
        <w:t xml:space="preserve">ieczątka i podpis </w:t>
      </w:r>
      <w:r w:rsidR="00B907AD">
        <w:rPr>
          <w:rFonts w:ascii="Arial" w:hAnsi="Arial" w:cs="Arial"/>
          <w:sz w:val="22"/>
          <w:szCs w:val="22"/>
        </w:rPr>
        <w:br/>
      </w:r>
      <w:r w:rsidR="00EF4F14" w:rsidRPr="00EF4F14">
        <w:rPr>
          <w:rFonts w:ascii="Arial" w:hAnsi="Arial" w:cs="Arial"/>
          <w:sz w:val="22"/>
          <w:szCs w:val="22"/>
        </w:rPr>
        <w:t>głównego księgowego</w:t>
      </w:r>
      <w:r w:rsidR="008D274E" w:rsidRPr="00EF4F14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1050189299"/>
          <w:placeholder>
            <w:docPart w:val="75CE93C2E8F346049AFF410B4FE586E5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." w:value="..................................................."/>
          </w:comboBox>
        </w:sdtPr>
        <w:sdtContent>
          <w:r w:rsidR="003111D0" w:rsidRPr="006E2E31">
            <w:rPr>
              <w:rStyle w:val="Tekstzastpczy"/>
            </w:rPr>
            <w:t>Wybierz element.</w:t>
          </w:r>
        </w:sdtContent>
      </w:sdt>
    </w:p>
    <w:p w14:paraId="0136C630" w14:textId="2400E45A" w:rsidR="00B472D1" w:rsidRPr="00EF4F14" w:rsidRDefault="00B472D1" w:rsidP="00402BE8">
      <w:pPr>
        <w:shd w:val="clear" w:color="auto" w:fill="FFFFFF"/>
        <w:spacing w:before="120" w:after="48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Pieczątka</w:t>
      </w:r>
      <w:r w:rsidR="00EF4F14" w:rsidRPr="00EF4F14">
        <w:rPr>
          <w:rFonts w:ascii="Arial" w:hAnsi="Arial" w:cs="Arial"/>
          <w:sz w:val="22"/>
          <w:szCs w:val="22"/>
        </w:rPr>
        <w:t xml:space="preserve"> i podpis </w:t>
      </w:r>
      <w:r w:rsidR="00B907AD">
        <w:rPr>
          <w:rFonts w:ascii="Arial" w:hAnsi="Arial" w:cs="Arial"/>
          <w:sz w:val="22"/>
          <w:szCs w:val="22"/>
        </w:rPr>
        <w:br/>
      </w:r>
      <w:r w:rsidR="00EF4F14" w:rsidRPr="00EF4F14">
        <w:rPr>
          <w:rFonts w:ascii="Arial" w:hAnsi="Arial" w:cs="Arial"/>
          <w:sz w:val="22"/>
          <w:szCs w:val="22"/>
        </w:rPr>
        <w:t>pracodawcy</w:t>
      </w:r>
      <w:r w:rsidRPr="00EF4F14">
        <w:rPr>
          <w:rFonts w:ascii="Arial" w:hAnsi="Arial" w:cs="Arial"/>
          <w:sz w:val="22"/>
          <w:szCs w:val="22"/>
        </w:rPr>
        <w:t>:</w:t>
      </w:r>
      <w:r w:rsidR="008D274E" w:rsidRPr="00EF4F1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1515760357"/>
          <w:placeholder>
            <w:docPart w:val="A018B50F1D404E5CB89D692A8D0F49D2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." w:value="..................................................."/>
          </w:comboBox>
        </w:sdtPr>
        <w:sdtContent>
          <w:r w:rsidR="003111D0" w:rsidRPr="006E2E31">
            <w:rPr>
              <w:rStyle w:val="Tekstzastpczy"/>
            </w:rPr>
            <w:t>Wybierz element.</w:t>
          </w:r>
        </w:sdtContent>
      </w:sdt>
    </w:p>
    <w:p w14:paraId="2D5DC86D" w14:textId="5D3C07D5" w:rsidR="008D274E" w:rsidRPr="00EF4F14" w:rsidRDefault="008D274E" w:rsidP="00402BE8">
      <w:pPr>
        <w:shd w:val="clear" w:color="auto" w:fill="FFFFFF"/>
        <w:spacing w:before="600" w:after="48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Pieczęć zakładu pracy:</w:t>
      </w:r>
      <w:r w:rsidR="00D97B7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862852075"/>
          <w:placeholder>
            <w:docPart w:val="5E240EBD37474152B024A54A540934B7"/>
          </w:placeholder>
          <w:showingPlcHdr/>
        </w:sdtPr>
        <w:sdtContent>
          <w:r w:rsidR="00D97B72">
            <w:rPr>
              <w:rStyle w:val="Tekstzastpczy"/>
            </w:rPr>
            <w:t>…</w:t>
          </w:r>
        </w:sdtContent>
      </w:sdt>
    </w:p>
    <w:p w14:paraId="01DEBECA" w14:textId="7705AA3D" w:rsidR="00B472D1" w:rsidRPr="00EF4F14" w:rsidRDefault="00B472D1" w:rsidP="00A8359F">
      <w:pPr>
        <w:shd w:val="clear" w:color="auto" w:fill="FFFFFF"/>
        <w:spacing w:after="24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Miejscowość i data</w:t>
      </w:r>
      <w:r w:rsidR="008D274E" w:rsidRPr="00EF4F14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1698922079"/>
          <w:placeholder>
            <w:docPart w:val="60F8EF5DC5C14F818B4766A06A93A5DF"/>
          </w:placeholder>
          <w:showingPlcHdr/>
        </w:sdtPr>
        <w:sdtContent>
          <w:r w:rsidR="00D97B72">
            <w:rPr>
              <w:rStyle w:val="Tekstzastpczy"/>
            </w:rPr>
            <w:t>…</w:t>
          </w:r>
        </w:sdtContent>
      </w:sdt>
      <w:r w:rsidR="00D97B72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1107267598"/>
          <w:placeholder>
            <w:docPart w:val="6385334810414C9AA89EC86A8AF7C4B4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D97B72" w:rsidRPr="006E2E31">
            <w:rPr>
              <w:rStyle w:val="Tekstzastpczy"/>
            </w:rPr>
            <w:t>Kliknij tutaj, aby wprowadzić datę.</w:t>
          </w:r>
        </w:sdtContent>
      </w:sdt>
    </w:p>
    <w:p w14:paraId="594A0B68" w14:textId="6782D0AB" w:rsidR="008D274E" w:rsidRPr="00EF4F14" w:rsidRDefault="00B472D1" w:rsidP="00EF4F14">
      <w:pPr>
        <w:shd w:val="clear" w:color="auto" w:fill="FFFFFF"/>
        <w:tabs>
          <w:tab w:val="left" w:pos="7938"/>
        </w:tabs>
        <w:spacing w:after="113" w:line="360" w:lineRule="auto"/>
        <w:ind w:right="-31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*</w:t>
      </w:r>
      <w:r w:rsidR="009E542A">
        <w:rPr>
          <w:rFonts w:ascii="Arial" w:hAnsi="Arial" w:cs="Arial"/>
          <w:sz w:val="22"/>
          <w:szCs w:val="22"/>
        </w:rPr>
        <w:t>Wybrać poprawne</w:t>
      </w:r>
    </w:p>
    <w:p w14:paraId="08A489F0" w14:textId="77777777" w:rsidR="00B472D1" w:rsidRPr="00EF4F14" w:rsidRDefault="00B472D1" w:rsidP="00EF4F14">
      <w:pPr>
        <w:shd w:val="clear" w:color="auto" w:fill="FFFFFF"/>
        <w:tabs>
          <w:tab w:val="left" w:pos="7938"/>
        </w:tabs>
        <w:spacing w:after="113" w:line="360" w:lineRule="auto"/>
        <w:ind w:right="-31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(wypełnia pr</w:t>
      </w:r>
      <w:r w:rsidR="00BD0D75" w:rsidRPr="00EF4F14">
        <w:rPr>
          <w:rFonts w:ascii="Arial" w:hAnsi="Arial" w:cs="Arial"/>
          <w:sz w:val="22"/>
          <w:szCs w:val="22"/>
        </w:rPr>
        <w:t>acodawca będący osobą fizyczną)</w:t>
      </w:r>
    </w:p>
    <w:p w14:paraId="260354DE" w14:textId="77777777" w:rsidR="002707D4" w:rsidRDefault="002707D4">
      <w:pPr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F9B38AA" w14:textId="1CCAAAB3" w:rsidR="00B472D1" w:rsidRPr="00EF4F14" w:rsidRDefault="00B472D1" w:rsidP="009017B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Klauzula informacyjna dotycząca przetwarzania danych osobowych</w:t>
      </w:r>
    </w:p>
    <w:p w14:paraId="793124B0" w14:textId="673EEB02" w:rsidR="00D24ED5" w:rsidRPr="00D24ED5" w:rsidRDefault="00D24ED5" w:rsidP="009017B5">
      <w:pPr>
        <w:pStyle w:val="1Normalny"/>
        <w:numPr>
          <w:ilvl w:val="0"/>
          <w:numId w:val="0"/>
        </w:numPr>
        <w:spacing w:line="276" w:lineRule="auto"/>
      </w:pPr>
      <w:r w:rsidRPr="00D24ED5">
        <w:t>Zgodnie z art. 1</w:t>
      </w:r>
      <w:r>
        <w:t>4</w:t>
      </w:r>
      <w:r w:rsidRPr="00D24ED5">
        <w:t xml:space="preserve"> rozporządzenia Parlamentu Europejskiego i Rady (UE) 2016/679 z dnia 27 kwietnia 2016r. w sprawie ochrony osób fizycznych w związku z przetwarzaniem danych osobowych i w sprawie swobodnego przepływu takich danych oraz uchylenia dyrektywy 95/46/WE (ogólne rozporządzenie o ochronie danych) informuję, że:</w:t>
      </w:r>
    </w:p>
    <w:p w14:paraId="53C22181" w14:textId="3F3DBDDB" w:rsidR="00B472D1" w:rsidRPr="00EF4F14" w:rsidRDefault="00EF4F14" w:rsidP="009017B5">
      <w:pPr>
        <w:pStyle w:val="1Normalny"/>
        <w:numPr>
          <w:ilvl w:val="0"/>
          <w:numId w:val="26"/>
        </w:numPr>
        <w:tabs>
          <w:tab w:val="left" w:pos="284"/>
        </w:tabs>
        <w:spacing w:line="276" w:lineRule="auto"/>
        <w:ind w:left="567" w:hanging="567"/>
        <w:rPr>
          <w:lang w:eastAsia="pl-PL"/>
        </w:rPr>
      </w:pPr>
      <w:r w:rsidRPr="00EF4F14">
        <w:rPr>
          <w:lang w:eastAsia="pl-PL"/>
        </w:rPr>
        <w:t xml:space="preserve">Administratorem </w:t>
      </w:r>
      <w:r w:rsidR="00A83F94">
        <w:rPr>
          <w:lang w:eastAsia="pl-PL"/>
        </w:rPr>
        <w:t>Państwa</w:t>
      </w:r>
      <w:r w:rsidR="00A83F94" w:rsidRPr="00EF4F14">
        <w:rPr>
          <w:lang w:eastAsia="pl-PL"/>
        </w:rPr>
        <w:t xml:space="preserve"> </w:t>
      </w:r>
      <w:r w:rsidRPr="00EF4F14">
        <w:rPr>
          <w:lang w:eastAsia="pl-PL"/>
        </w:rPr>
        <w:t xml:space="preserve">danych, w tym danych osobowych jest </w:t>
      </w:r>
      <w:r w:rsidR="007E53CE">
        <w:rPr>
          <w:lang w:eastAsia="pl-PL"/>
        </w:rPr>
        <w:t>P</w:t>
      </w:r>
      <w:r w:rsidRPr="00EF4F14">
        <w:rPr>
          <w:lang w:eastAsia="pl-PL"/>
        </w:rPr>
        <w:t xml:space="preserve">owiatowy </w:t>
      </w:r>
      <w:r w:rsidR="00240EDD">
        <w:rPr>
          <w:lang w:eastAsia="pl-PL"/>
        </w:rPr>
        <w:t>Urząd Pracy</w:t>
      </w:r>
      <w:r w:rsidRPr="00EF4F14">
        <w:rPr>
          <w:lang w:eastAsia="pl-PL"/>
        </w:rPr>
        <w:t xml:space="preserve"> w</w:t>
      </w:r>
      <w:r w:rsidR="00A43D70">
        <w:rPr>
          <w:lang w:eastAsia="pl-PL"/>
        </w:rPr>
        <w:t xml:space="preserve"> P</w:t>
      </w:r>
      <w:r w:rsidRPr="00EF4F14">
        <w:rPr>
          <w:lang w:eastAsia="pl-PL"/>
        </w:rPr>
        <w:t>szczynie, z</w:t>
      </w:r>
      <w:r w:rsidR="00A43D70">
        <w:rPr>
          <w:lang w:eastAsia="pl-PL"/>
        </w:rPr>
        <w:t xml:space="preserve"> </w:t>
      </w:r>
      <w:r w:rsidR="004D47B0">
        <w:rPr>
          <w:lang w:eastAsia="pl-PL"/>
        </w:rPr>
        <w:t>siedzibą</w:t>
      </w:r>
      <w:r w:rsidRPr="00EF4F14">
        <w:rPr>
          <w:lang w:eastAsia="pl-PL"/>
        </w:rPr>
        <w:t xml:space="preserve"> prz</w:t>
      </w:r>
      <w:r w:rsidR="00A43D70">
        <w:rPr>
          <w:lang w:eastAsia="pl-PL"/>
        </w:rPr>
        <w:t>y ul. Dworcowej 23, 43-200 P</w:t>
      </w:r>
      <w:r w:rsidRPr="00EF4F14">
        <w:rPr>
          <w:lang w:eastAsia="pl-PL"/>
        </w:rPr>
        <w:t>szczyna, reprezentowany przez</w:t>
      </w:r>
      <w:r w:rsidR="00A43D70">
        <w:rPr>
          <w:lang w:eastAsia="pl-PL"/>
        </w:rPr>
        <w:t xml:space="preserve"> </w:t>
      </w:r>
      <w:r w:rsidR="007E53CE">
        <w:rPr>
          <w:lang w:eastAsia="pl-PL"/>
        </w:rPr>
        <w:t>D</w:t>
      </w:r>
      <w:r w:rsidRPr="00EF4F14">
        <w:rPr>
          <w:lang w:eastAsia="pl-PL"/>
        </w:rPr>
        <w:t xml:space="preserve">yrektora </w:t>
      </w:r>
      <w:r w:rsidR="007E53CE">
        <w:rPr>
          <w:lang w:eastAsia="pl-PL"/>
        </w:rPr>
        <w:t>U</w:t>
      </w:r>
      <w:r w:rsidR="004D47B0">
        <w:rPr>
          <w:lang w:eastAsia="pl-PL"/>
        </w:rPr>
        <w:t>rzędu.</w:t>
      </w:r>
    </w:p>
    <w:p w14:paraId="598C25DB" w14:textId="77777777" w:rsidR="00B472D1" w:rsidRPr="00EF4F14" w:rsidRDefault="00EF4F14" w:rsidP="009017B5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Kontakt do pracownika pełniącego funkcję </w:t>
      </w:r>
      <w:r w:rsidR="007E53CE">
        <w:rPr>
          <w:lang w:eastAsia="pl-PL"/>
        </w:rPr>
        <w:t>I</w:t>
      </w:r>
      <w:r w:rsidRPr="00EF4F14">
        <w:rPr>
          <w:lang w:eastAsia="pl-PL"/>
        </w:rPr>
        <w:t xml:space="preserve">nspektora </w:t>
      </w:r>
      <w:r w:rsidR="007E53CE">
        <w:rPr>
          <w:lang w:eastAsia="pl-PL"/>
        </w:rPr>
        <w:t>O</w:t>
      </w:r>
      <w:r w:rsidRPr="00EF4F14">
        <w:rPr>
          <w:lang w:eastAsia="pl-PL"/>
        </w:rPr>
        <w:t xml:space="preserve">chrony </w:t>
      </w:r>
      <w:r w:rsidR="007E53CE">
        <w:rPr>
          <w:lang w:eastAsia="pl-PL"/>
        </w:rPr>
        <w:t>D</w:t>
      </w:r>
      <w:r w:rsidRPr="00EF4F14">
        <w:rPr>
          <w:lang w:eastAsia="pl-PL"/>
        </w:rPr>
        <w:t xml:space="preserve">anych: </w:t>
      </w:r>
      <w:hyperlink r:id="rId14" w:history="1">
        <w:r w:rsidRPr="00EF4F14">
          <w:rPr>
            <w:color w:val="0563C1"/>
            <w:u w:val="single"/>
            <w:lang w:eastAsia="pl-PL"/>
          </w:rPr>
          <w:t>iod@pup-pszczyna.pl</w:t>
        </w:r>
      </w:hyperlink>
      <w:r w:rsidR="00B472D1" w:rsidRPr="00EF4F14">
        <w:rPr>
          <w:lang w:eastAsia="pl-PL"/>
        </w:rPr>
        <w:t>.</w:t>
      </w:r>
    </w:p>
    <w:p w14:paraId="0BFCA8D3" w14:textId="58F58DCB" w:rsidR="003C2585" w:rsidRPr="003C2585" w:rsidRDefault="00A83F94" w:rsidP="009017B5">
      <w:pPr>
        <w:pStyle w:val="1Normalny"/>
        <w:tabs>
          <w:tab w:val="left" w:pos="284"/>
        </w:tabs>
        <w:spacing w:line="276" w:lineRule="auto"/>
        <w:rPr>
          <w:b/>
          <w:lang w:eastAsia="pl-PL"/>
        </w:rPr>
      </w:pPr>
      <w:r>
        <w:rPr>
          <w:lang w:eastAsia="pl-PL"/>
        </w:rPr>
        <w:t>Państwa</w:t>
      </w:r>
      <w:r w:rsidRPr="00EF4F14">
        <w:rPr>
          <w:lang w:eastAsia="pl-PL"/>
        </w:rPr>
        <w:t xml:space="preserve"> </w:t>
      </w:r>
      <w:r w:rsidR="00B472D1" w:rsidRPr="00EF4F14">
        <w:rPr>
          <w:lang w:eastAsia="pl-PL"/>
        </w:rPr>
        <w:t>dane osobowe przetwarzane są</w:t>
      </w:r>
      <w:r w:rsidR="00A40E4A">
        <w:rPr>
          <w:lang w:eastAsia="pl-PL"/>
        </w:rPr>
        <w:t xml:space="preserve"> na podstawie</w:t>
      </w:r>
      <w:r w:rsidR="003C2585">
        <w:rPr>
          <w:lang w:eastAsia="pl-PL"/>
        </w:rPr>
        <w:t>:</w:t>
      </w:r>
    </w:p>
    <w:p w14:paraId="082C51D1" w14:textId="43A16508" w:rsidR="00671D54" w:rsidRPr="003C2585" w:rsidRDefault="00671D54" w:rsidP="009017B5">
      <w:pPr>
        <w:pStyle w:val="1Normalny"/>
        <w:numPr>
          <w:ilvl w:val="0"/>
          <w:numId w:val="0"/>
        </w:numPr>
        <w:spacing w:line="276" w:lineRule="auto"/>
        <w:ind w:left="567" w:hanging="283"/>
        <w:rPr>
          <w:b/>
          <w:lang w:eastAsia="pl-PL"/>
        </w:rPr>
      </w:pPr>
      <w:r w:rsidRPr="00671D54">
        <w:rPr>
          <w:b/>
          <w:lang w:eastAsia="pl-PL"/>
        </w:rPr>
        <w:t>art</w:t>
      </w:r>
      <w:r w:rsidRPr="003C2585">
        <w:rPr>
          <w:b/>
          <w:lang w:eastAsia="pl-PL"/>
        </w:rPr>
        <w:t xml:space="preserve">. 6 ust. 1 lit. </w:t>
      </w:r>
      <w:r w:rsidR="00A246CE">
        <w:rPr>
          <w:b/>
          <w:lang w:eastAsia="pl-PL"/>
        </w:rPr>
        <w:t>c</w:t>
      </w:r>
      <w:r w:rsidRPr="00EF4F14">
        <w:rPr>
          <w:lang w:eastAsia="pl-PL"/>
        </w:rPr>
        <w:t xml:space="preserve"> ogólnego </w:t>
      </w:r>
      <w:r>
        <w:rPr>
          <w:lang w:eastAsia="pl-PL"/>
        </w:rPr>
        <w:t>rozporządzenia</w:t>
      </w:r>
      <w:r w:rsidRPr="00EF4F14">
        <w:rPr>
          <w:lang w:eastAsia="pl-PL"/>
        </w:rPr>
        <w:t xml:space="preserve"> o ochronie danych – w celu wypełnienia obowiązku prawnego</w:t>
      </w:r>
      <w:r>
        <w:rPr>
          <w:lang w:eastAsia="pl-PL"/>
        </w:rPr>
        <w:t xml:space="preserve"> ciążącego na administratorze w </w:t>
      </w:r>
      <w:r w:rsidRPr="00EF4F14">
        <w:rPr>
          <w:lang w:eastAsia="pl-PL"/>
        </w:rPr>
        <w:t>związku z realizacją zadań ustawowych określonych w:</w:t>
      </w:r>
    </w:p>
    <w:p w14:paraId="274B6D88" w14:textId="77777777" w:rsidR="00671D54" w:rsidRPr="00D53E58" w:rsidRDefault="00671D54" w:rsidP="009017B5">
      <w:pPr>
        <w:pStyle w:val="-Normalny"/>
        <w:numPr>
          <w:ilvl w:val="0"/>
          <w:numId w:val="36"/>
        </w:numPr>
        <w:ind w:left="851" w:hanging="284"/>
      </w:pPr>
      <w:r>
        <w:t>u</w:t>
      </w:r>
      <w:r w:rsidRPr="00D53E58">
        <w:t>stawie z dnia 20 kwietnia 2004 r. o promocji zatrudnienia i instytucjach rynku pracy oraz aktach wykonawczych wydanych na jej podstawie, w zakresie przyznawania refundacji kosztów wyposażenia lub doposażenia stanowiska pracy, w szczególności rozpatrywanie wniosku, ustanowienie oraz realizacja zabezpieczenia zwrotu refundacji przez poręczenie, podpisanie i realizacja umowy;</w:t>
      </w:r>
    </w:p>
    <w:p w14:paraId="13B5D380" w14:textId="1F397D96" w:rsidR="00671D54" w:rsidRDefault="00671D54" w:rsidP="009017B5">
      <w:pPr>
        <w:pStyle w:val="-Normalny"/>
        <w:numPr>
          <w:ilvl w:val="0"/>
          <w:numId w:val="36"/>
        </w:numPr>
        <w:ind w:left="851" w:hanging="284"/>
      </w:pPr>
      <w:r>
        <w:t>u</w:t>
      </w:r>
      <w:r w:rsidRPr="00D53E58">
        <w:t>stawie z dnia 27 sierpnia 2009 r. o finansach publicznych oraz aktach wykonawczych wydanych na jej podstawie, w zakresie zasad dy</w:t>
      </w:r>
      <w:r w:rsidR="003C2585">
        <w:t>sponowania środkami publicznymi;</w:t>
      </w:r>
    </w:p>
    <w:p w14:paraId="6C9B5C86" w14:textId="35F1ABF0" w:rsidR="003C2585" w:rsidRPr="00D53E58" w:rsidRDefault="003C2585" w:rsidP="009017B5">
      <w:pPr>
        <w:pStyle w:val="-Normalny"/>
      </w:pPr>
      <w:r w:rsidRPr="002A1F59">
        <w:rPr>
          <w:b/>
        </w:rPr>
        <w:t xml:space="preserve">art. 6 ust. 1 lit. </w:t>
      </w:r>
      <w:r>
        <w:rPr>
          <w:b/>
        </w:rPr>
        <w:t>f</w:t>
      </w:r>
      <w:r w:rsidRPr="002A1F59">
        <w:t xml:space="preserve"> rozporządzenia </w:t>
      </w:r>
      <w:r w:rsidR="00BD7F08">
        <w:t xml:space="preserve">o ochronie danych </w:t>
      </w:r>
      <w:r w:rsidRPr="008B382F">
        <w:rPr>
          <w:b/>
        </w:rPr>
        <w:t>– w związku z realizacją zadań wynikających z prawnie uzasadnionych interesów realizowanych przez administratora</w:t>
      </w:r>
      <w:r>
        <w:rPr>
          <w:b/>
        </w:rPr>
        <w:t xml:space="preserve">, a w szczególności </w:t>
      </w:r>
      <w:r w:rsidRPr="008B382F">
        <w:rPr>
          <w:b/>
        </w:rPr>
        <w:t xml:space="preserve">w zakresie </w:t>
      </w:r>
      <w:r>
        <w:rPr>
          <w:b/>
        </w:rPr>
        <w:t>ustanowienia zabezpieczeni</w:t>
      </w:r>
      <w:r w:rsidR="00A43A20">
        <w:rPr>
          <w:b/>
        </w:rPr>
        <w:t>a</w:t>
      </w:r>
      <w:r>
        <w:rPr>
          <w:b/>
        </w:rPr>
        <w:t xml:space="preserve"> zwrotu tej refundacji przez poręczenie.</w:t>
      </w:r>
    </w:p>
    <w:p w14:paraId="26FE7DBB" w14:textId="6776D8E9" w:rsidR="00B472D1" w:rsidRPr="00EF4F14" w:rsidRDefault="00B472D1" w:rsidP="009017B5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Dalsze przetwarzanie </w:t>
      </w:r>
      <w:r w:rsidR="00A83F94">
        <w:rPr>
          <w:lang w:eastAsia="pl-PL"/>
        </w:rPr>
        <w:t>Państwa</w:t>
      </w:r>
      <w:r w:rsidR="00A83F94" w:rsidRPr="00EF4F14">
        <w:rPr>
          <w:lang w:eastAsia="pl-PL"/>
        </w:rPr>
        <w:t xml:space="preserve"> </w:t>
      </w:r>
      <w:r w:rsidRPr="00EF4F14">
        <w:rPr>
          <w:lang w:eastAsia="pl-PL"/>
        </w:rPr>
        <w:t>danych osobowych możliwe jest do celów archiwalnych w interesie publicznym, do celów badań naukowych lub historycznych lub</w:t>
      </w:r>
      <w:r w:rsidR="00EF4F14" w:rsidRPr="00EF4F14">
        <w:rPr>
          <w:lang w:eastAsia="pl-PL"/>
        </w:rPr>
        <w:t xml:space="preserve"> do celów statystycznych zgodnie z art. 89 ust. 1 </w:t>
      </w:r>
      <w:r w:rsidR="007E53CE" w:rsidRPr="00EF4F14">
        <w:rPr>
          <w:lang w:eastAsia="pl-PL"/>
        </w:rPr>
        <w:t>RODO</w:t>
      </w:r>
      <w:r w:rsidRPr="00EF4F14">
        <w:rPr>
          <w:lang w:eastAsia="pl-PL"/>
        </w:rPr>
        <w:t>.</w:t>
      </w:r>
    </w:p>
    <w:p w14:paraId="0C2A4661" w14:textId="3D27DFFE" w:rsidR="00B472D1" w:rsidRPr="00EF4F14" w:rsidRDefault="00EF4F14" w:rsidP="009017B5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Odbiorcami </w:t>
      </w:r>
      <w:r w:rsidR="00A83F94">
        <w:rPr>
          <w:lang w:eastAsia="pl-PL"/>
        </w:rPr>
        <w:t xml:space="preserve">Państwa </w:t>
      </w:r>
      <w:r w:rsidRPr="00EF4F14">
        <w:rPr>
          <w:lang w:eastAsia="pl-PL"/>
        </w:rPr>
        <w:t>danych osobowych są wyłącznie podmioty</w:t>
      </w:r>
      <w:r w:rsidR="00A43D70">
        <w:rPr>
          <w:lang w:eastAsia="pl-PL"/>
        </w:rPr>
        <w:t xml:space="preserve"> uprawnione do ich uzyskania na </w:t>
      </w:r>
      <w:r w:rsidRPr="00EF4F14">
        <w:rPr>
          <w:lang w:eastAsia="pl-PL"/>
        </w:rPr>
        <w:t>podstawie przepisów prawa oraz podmioty, z k</w:t>
      </w:r>
      <w:r w:rsidR="00A43D70">
        <w:rPr>
          <w:lang w:eastAsia="pl-PL"/>
        </w:rPr>
        <w:t xml:space="preserve">tórymi </w:t>
      </w:r>
      <w:r w:rsidR="007E53CE">
        <w:rPr>
          <w:lang w:eastAsia="pl-PL"/>
        </w:rPr>
        <w:t>P</w:t>
      </w:r>
      <w:r w:rsidR="00A43D70">
        <w:rPr>
          <w:lang w:eastAsia="pl-PL"/>
        </w:rPr>
        <w:t xml:space="preserve">owiatowy </w:t>
      </w:r>
      <w:r w:rsidR="00240EDD">
        <w:rPr>
          <w:lang w:eastAsia="pl-PL"/>
        </w:rPr>
        <w:t>Urząd Pracy</w:t>
      </w:r>
      <w:r w:rsidR="00A43D70">
        <w:rPr>
          <w:lang w:eastAsia="pl-PL"/>
        </w:rPr>
        <w:t xml:space="preserve"> w P</w:t>
      </w:r>
      <w:r w:rsidRPr="00EF4F14">
        <w:rPr>
          <w:lang w:eastAsia="pl-PL"/>
        </w:rPr>
        <w:t xml:space="preserve">szczynie zawarł umowy powierzenia </w:t>
      </w:r>
      <w:r w:rsidR="00B472D1" w:rsidRPr="00EF4F14">
        <w:rPr>
          <w:lang w:eastAsia="pl-PL"/>
        </w:rPr>
        <w:t>przetwarzania danych osobowych.</w:t>
      </w:r>
    </w:p>
    <w:p w14:paraId="4CDAA9BD" w14:textId="4242109E" w:rsidR="00B472D1" w:rsidRPr="00EF4F14" w:rsidRDefault="00A83F94" w:rsidP="009017B5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>
        <w:rPr>
          <w:lang w:eastAsia="pl-PL"/>
        </w:rPr>
        <w:t>Państwa</w:t>
      </w:r>
      <w:r w:rsidRPr="00EF4F14">
        <w:rPr>
          <w:lang w:eastAsia="pl-PL"/>
        </w:rPr>
        <w:t xml:space="preserve"> </w:t>
      </w:r>
      <w:r w:rsidR="00EF4F14" w:rsidRPr="00EF4F14">
        <w:rPr>
          <w:lang w:eastAsia="pl-PL"/>
        </w:rPr>
        <w:t>dane osobowe będą przetwarzane przez okres niezbędny do rea</w:t>
      </w:r>
      <w:r w:rsidR="00A43D70">
        <w:rPr>
          <w:lang w:eastAsia="pl-PL"/>
        </w:rPr>
        <w:t xml:space="preserve">lizacji celów, o których mowa w </w:t>
      </w:r>
      <w:r w:rsidR="00EF4F14" w:rsidRPr="00EF4F14">
        <w:rPr>
          <w:lang w:eastAsia="pl-PL"/>
        </w:rPr>
        <w:t>pkt 3, a następnie przechowywane wg posiadanej ka</w:t>
      </w:r>
      <w:r w:rsidR="00A43D70">
        <w:rPr>
          <w:lang w:eastAsia="pl-PL"/>
        </w:rPr>
        <w:t xml:space="preserve">tegorii archiwalnej – zgodnie z ustawą z dnia 14 </w:t>
      </w:r>
      <w:r w:rsidR="00EF4F14" w:rsidRPr="00EF4F14">
        <w:rPr>
          <w:lang w:eastAsia="pl-PL"/>
        </w:rPr>
        <w:t xml:space="preserve">lipca 1983 r. </w:t>
      </w:r>
      <w:r w:rsidR="00E02535">
        <w:rPr>
          <w:lang w:eastAsia="pl-PL"/>
        </w:rPr>
        <w:t>o</w:t>
      </w:r>
      <w:r w:rsidR="00EF4F14" w:rsidRPr="00EF4F14">
        <w:rPr>
          <w:lang w:eastAsia="pl-PL"/>
        </w:rPr>
        <w:t xml:space="preserve"> narodowym zasobie archi</w:t>
      </w:r>
      <w:r w:rsidR="00A43D70">
        <w:rPr>
          <w:lang w:eastAsia="pl-PL"/>
        </w:rPr>
        <w:t xml:space="preserve">walnym i archiwach, w oparciu o </w:t>
      </w:r>
      <w:r w:rsidR="007E53CE">
        <w:rPr>
          <w:lang w:eastAsia="pl-PL"/>
        </w:rPr>
        <w:t>J</w:t>
      </w:r>
      <w:r w:rsidR="00EF4F14" w:rsidRPr="00EF4F14">
        <w:rPr>
          <w:lang w:eastAsia="pl-PL"/>
        </w:rPr>
        <w:t xml:space="preserve">ednolity </w:t>
      </w:r>
      <w:r w:rsidR="007E53CE">
        <w:rPr>
          <w:lang w:eastAsia="pl-PL"/>
        </w:rPr>
        <w:t>R</w:t>
      </w:r>
      <w:r w:rsidR="00EF4F14" w:rsidRPr="00EF4F14">
        <w:rPr>
          <w:lang w:eastAsia="pl-PL"/>
        </w:rPr>
        <w:t xml:space="preserve">zeczowy </w:t>
      </w:r>
      <w:r w:rsidR="007E53CE">
        <w:rPr>
          <w:lang w:eastAsia="pl-PL"/>
        </w:rPr>
        <w:t>W</w:t>
      </w:r>
      <w:r w:rsidR="00EF4F14" w:rsidRPr="00EF4F14">
        <w:rPr>
          <w:lang w:eastAsia="pl-PL"/>
        </w:rPr>
        <w:t xml:space="preserve">ykaz </w:t>
      </w:r>
      <w:r w:rsidR="007E53CE">
        <w:rPr>
          <w:lang w:eastAsia="pl-PL"/>
        </w:rPr>
        <w:t>A</w:t>
      </w:r>
      <w:r w:rsidR="00EF4F14" w:rsidRPr="00EF4F14">
        <w:rPr>
          <w:lang w:eastAsia="pl-PL"/>
        </w:rPr>
        <w:t xml:space="preserve">kt obowiązujący w </w:t>
      </w:r>
      <w:r w:rsidR="00821B1A">
        <w:rPr>
          <w:lang w:eastAsia="pl-PL"/>
        </w:rPr>
        <w:t>Powiatowym Urzędzie Pracy</w:t>
      </w:r>
      <w:r w:rsidR="00EF4F14" w:rsidRPr="00EF4F14">
        <w:rPr>
          <w:lang w:eastAsia="pl-PL"/>
        </w:rPr>
        <w:t xml:space="preserve"> w </w:t>
      </w:r>
      <w:r w:rsidR="00A43D70">
        <w:rPr>
          <w:lang w:eastAsia="pl-PL"/>
        </w:rPr>
        <w:t>P</w:t>
      </w:r>
      <w:r w:rsidR="00EF4F14" w:rsidRPr="00EF4F14">
        <w:rPr>
          <w:lang w:eastAsia="pl-PL"/>
        </w:rPr>
        <w:t>szczynie</w:t>
      </w:r>
      <w:r w:rsidR="003C2585">
        <w:rPr>
          <w:lang w:eastAsia="pl-PL"/>
        </w:rPr>
        <w:t xml:space="preserve"> - </w:t>
      </w:r>
      <w:r w:rsidR="00B133B0">
        <w:t>z zasady przez okres 10 lat, chyba</w:t>
      </w:r>
      <w:r w:rsidR="009017B5">
        <w:t>,</w:t>
      </w:r>
      <w:r w:rsidR="00B133B0">
        <w:t xml:space="preserve"> że wystąpią szczególne okoliczności związane np. z ochroną roszczeń</w:t>
      </w:r>
      <w:r w:rsidR="00EF4F14" w:rsidRPr="00EF4F14">
        <w:rPr>
          <w:lang w:eastAsia="pl-PL"/>
        </w:rPr>
        <w:t>.</w:t>
      </w:r>
    </w:p>
    <w:p w14:paraId="7BAEA1D5" w14:textId="63655D02" w:rsidR="00B472D1" w:rsidRPr="00EF4F14" w:rsidRDefault="00B472D1" w:rsidP="009017B5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Przysługuje </w:t>
      </w:r>
      <w:r w:rsidR="00A83F94">
        <w:rPr>
          <w:lang w:eastAsia="pl-PL"/>
        </w:rPr>
        <w:t xml:space="preserve">Państwu </w:t>
      </w:r>
      <w:r w:rsidRPr="00EF4F14">
        <w:rPr>
          <w:lang w:eastAsia="pl-PL"/>
        </w:rPr>
        <w:t xml:space="preserve">prawo dostępu do treści </w:t>
      </w:r>
      <w:r w:rsidR="00A83F94">
        <w:rPr>
          <w:lang w:eastAsia="pl-PL"/>
        </w:rPr>
        <w:t>Państwa</w:t>
      </w:r>
      <w:r w:rsidR="00A83F94" w:rsidRPr="00EF4F14">
        <w:rPr>
          <w:lang w:eastAsia="pl-PL"/>
        </w:rPr>
        <w:t xml:space="preserve"> </w:t>
      </w:r>
      <w:r w:rsidRPr="00EF4F14">
        <w:rPr>
          <w:lang w:eastAsia="pl-PL"/>
        </w:rPr>
        <w:t>danych oraz ich po</w:t>
      </w:r>
      <w:r w:rsidR="00A43D70">
        <w:rPr>
          <w:lang w:eastAsia="pl-PL"/>
        </w:rPr>
        <w:t xml:space="preserve">prawiania i sprostowania oraz w </w:t>
      </w:r>
      <w:r w:rsidRPr="00EF4F14">
        <w:rPr>
          <w:lang w:eastAsia="pl-PL"/>
        </w:rPr>
        <w:t>zakresie wynikającym z</w:t>
      </w:r>
      <w:r w:rsidR="007E53CE">
        <w:rPr>
          <w:lang w:eastAsia="pl-PL"/>
        </w:rPr>
        <w:t xml:space="preserve"> </w:t>
      </w:r>
      <w:r w:rsidRPr="00EF4F14">
        <w:rPr>
          <w:lang w:eastAsia="pl-PL"/>
        </w:rPr>
        <w:t>przepisów do usunięcia, ograniczenia przetwarzania i przenoszenia danych.</w:t>
      </w:r>
    </w:p>
    <w:p w14:paraId="758350FA" w14:textId="18F3CB3D" w:rsidR="00B472D1" w:rsidRPr="00EF4F14" w:rsidRDefault="00EF4F14" w:rsidP="009017B5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>Przysługuj</w:t>
      </w:r>
      <w:r w:rsidR="00A43D70">
        <w:rPr>
          <w:lang w:eastAsia="pl-PL"/>
        </w:rPr>
        <w:t xml:space="preserve">e </w:t>
      </w:r>
      <w:r w:rsidR="00A83F94">
        <w:rPr>
          <w:lang w:eastAsia="pl-PL"/>
        </w:rPr>
        <w:t xml:space="preserve">Państwu </w:t>
      </w:r>
      <w:r w:rsidR="00A43D70">
        <w:rPr>
          <w:lang w:eastAsia="pl-PL"/>
        </w:rPr>
        <w:t xml:space="preserve">prawo wniesienia skargi do </w:t>
      </w:r>
      <w:r w:rsidRPr="00EF4F14">
        <w:rPr>
          <w:lang w:eastAsia="pl-PL"/>
        </w:rPr>
        <w:t>o</w:t>
      </w:r>
      <w:r w:rsidR="00A43D70">
        <w:rPr>
          <w:lang w:eastAsia="pl-PL"/>
        </w:rPr>
        <w:t xml:space="preserve">rganu </w:t>
      </w:r>
      <w:r w:rsidR="004D47B0">
        <w:rPr>
          <w:lang w:eastAsia="pl-PL"/>
        </w:rPr>
        <w:t>nadzorczego</w:t>
      </w:r>
      <w:r w:rsidR="00A43D70">
        <w:rPr>
          <w:lang w:eastAsia="pl-PL"/>
        </w:rPr>
        <w:t xml:space="preserve"> właściwego do </w:t>
      </w:r>
      <w:r w:rsidRPr="00EF4F14">
        <w:rPr>
          <w:lang w:eastAsia="pl-PL"/>
        </w:rPr>
        <w:t>przetwarzania danych osobowych</w:t>
      </w:r>
      <w:r w:rsidR="00292101">
        <w:rPr>
          <w:lang w:eastAsia="pl-PL"/>
        </w:rPr>
        <w:t>,</w:t>
      </w:r>
      <w:r w:rsidRPr="00EF4F14">
        <w:rPr>
          <w:lang w:eastAsia="pl-PL"/>
        </w:rPr>
        <w:t xml:space="preserve"> jeżeli uzna</w:t>
      </w:r>
      <w:r w:rsidR="00A83F94">
        <w:rPr>
          <w:lang w:eastAsia="pl-PL"/>
        </w:rPr>
        <w:t>ją Państwo</w:t>
      </w:r>
      <w:r w:rsidRPr="00EF4F14">
        <w:rPr>
          <w:lang w:eastAsia="pl-PL"/>
        </w:rPr>
        <w:t>, że przetwarzanie danych narusza przepisy dotyczące ochrony danych (</w:t>
      </w:r>
      <w:r w:rsidR="007E53CE" w:rsidRPr="00EF4F14">
        <w:rPr>
          <w:lang w:eastAsia="pl-PL"/>
        </w:rPr>
        <w:t xml:space="preserve">Prezes </w:t>
      </w:r>
      <w:r w:rsidR="007E53CE">
        <w:rPr>
          <w:lang w:eastAsia="pl-PL"/>
        </w:rPr>
        <w:t>Urzędu</w:t>
      </w:r>
      <w:r w:rsidR="007E53CE" w:rsidRPr="00EF4F14">
        <w:rPr>
          <w:lang w:eastAsia="pl-PL"/>
        </w:rPr>
        <w:t xml:space="preserve"> Ochrony Danych Osobowych</w:t>
      </w:r>
      <w:r w:rsidRPr="00EF4F14">
        <w:rPr>
          <w:lang w:eastAsia="pl-PL"/>
        </w:rPr>
        <w:t xml:space="preserve">, ul. Stawki 2, 00-193 </w:t>
      </w:r>
      <w:r w:rsidR="007E53CE">
        <w:rPr>
          <w:lang w:eastAsia="pl-PL"/>
        </w:rPr>
        <w:t>W</w:t>
      </w:r>
      <w:r w:rsidRPr="00EF4F14">
        <w:rPr>
          <w:lang w:eastAsia="pl-PL"/>
        </w:rPr>
        <w:t>arszawa).</w:t>
      </w:r>
    </w:p>
    <w:p w14:paraId="49C6768A" w14:textId="3BE4E1E2" w:rsidR="00B472D1" w:rsidRPr="00EF4F14" w:rsidRDefault="00B472D1" w:rsidP="009017B5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>Podanie przez</w:t>
      </w:r>
      <w:r w:rsidR="00A83F94">
        <w:rPr>
          <w:lang w:eastAsia="pl-PL"/>
        </w:rPr>
        <w:t xml:space="preserve"> Państw</w:t>
      </w:r>
      <w:r w:rsidR="00B133B0">
        <w:rPr>
          <w:lang w:eastAsia="pl-PL"/>
        </w:rPr>
        <w:t>a</w:t>
      </w:r>
      <w:r w:rsidRPr="00EF4F14">
        <w:rPr>
          <w:lang w:eastAsia="pl-PL"/>
        </w:rPr>
        <w:t xml:space="preserve"> danych osobowych jest dobrowolne.</w:t>
      </w:r>
    </w:p>
    <w:p w14:paraId="5DBE5F60" w14:textId="0F4E1F88" w:rsidR="00B472D1" w:rsidRPr="00EF4F14" w:rsidRDefault="00A83F94" w:rsidP="00BD7F08">
      <w:pPr>
        <w:pStyle w:val="1Normalny"/>
        <w:spacing w:line="276" w:lineRule="auto"/>
        <w:rPr>
          <w:lang w:eastAsia="pl-PL"/>
        </w:rPr>
      </w:pPr>
      <w:r>
        <w:rPr>
          <w:lang w:eastAsia="pl-PL"/>
        </w:rPr>
        <w:t>Państwa</w:t>
      </w:r>
      <w:r w:rsidRPr="00EF4F14">
        <w:rPr>
          <w:lang w:eastAsia="pl-PL"/>
        </w:rPr>
        <w:t xml:space="preserve"> </w:t>
      </w:r>
      <w:r w:rsidR="00B472D1" w:rsidRPr="00EF4F14">
        <w:rPr>
          <w:lang w:eastAsia="pl-PL"/>
        </w:rPr>
        <w:t>dane nie będą poddawane zautomatyzowanemu podejmowaniu decyzji (profilowaniu).</w:t>
      </w:r>
    </w:p>
    <w:p w14:paraId="6B5DDE82" w14:textId="48623B0E" w:rsidR="003649D9" w:rsidRDefault="00B472D1" w:rsidP="009017B5">
      <w:pPr>
        <w:spacing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Z</w:t>
      </w:r>
      <w:r w:rsidR="008D274E" w:rsidRPr="00EF4F14">
        <w:rPr>
          <w:rFonts w:ascii="Arial" w:hAnsi="Arial" w:cs="Arial"/>
          <w:sz w:val="22"/>
          <w:szCs w:val="22"/>
        </w:rPr>
        <w:t>apoznałam się / zapoznałem się</w:t>
      </w:r>
      <w:r w:rsidR="007E53CE">
        <w:rPr>
          <w:rFonts w:ascii="Arial" w:hAnsi="Arial" w:cs="Arial"/>
          <w:sz w:val="22"/>
          <w:szCs w:val="22"/>
        </w:rPr>
        <w:t>, d</w:t>
      </w:r>
      <w:r w:rsidR="008D274E" w:rsidRPr="00EF4F14">
        <w:rPr>
          <w:rFonts w:ascii="Arial" w:hAnsi="Arial" w:cs="Arial"/>
          <w:sz w:val="22"/>
          <w:szCs w:val="22"/>
        </w:rPr>
        <w:t xml:space="preserve">ata i podpis pracodawcy: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165443621"/>
          <w:placeholder>
            <w:docPart w:val="F68BC9152B714F17A5DAEF13EB4D9A03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." w:value="..................................................."/>
          </w:comboBox>
        </w:sdtPr>
        <w:sdtContent>
          <w:r w:rsidR="00772B71" w:rsidRPr="006E2E31">
            <w:rPr>
              <w:rStyle w:val="Tekstzastpczy"/>
            </w:rPr>
            <w:t>Wybierz element.</w:t>
          </w:r>
        </w:sdtContent>
      </w:sdt>
    </w:p>
    <w:p w14:paraId="0B2E0C01" w14:textId="77777777" w:rsidR="007E53CE" w:rsidRPr="003649D9" w:rsidRDefault="007E53CE" w:rsidP="003649D9">
      <w:pPr>
        <w:spacing w:before="36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08F2FB3" w14:textId="1E64AE28" w:rsidR="007E53CE" w:rsidRPr="00EF4F14" w:rsidRDefault="007E53CE" w:rsidP="007E53CE">
      <w:pPr>
        <w:spacing w:before="240" w:line="360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nr</w:t>
      </w:r>
      <w:r w:rsidRPr="00EF4F14">
        <w:rPr>
          <w:rFonts w:ascii="Arial" w:hAnsi="Arial" w:cs="Arial"/>
          <w:b/>
          <w:sz w:val="22"/>
          <w:szCs w:val="22"/>
        </w:rPr>
        <w:t xml:space="preserve"> </w:t>
      </w:r>
      <w:r w:rsidR="002C0C5F">
        <w:rPr>
          <w:rFonts w:ascii="Arial" w:hAnsi="Arial" w:cs="Arial"/>
          <w:b/>
          <w:sz w:val="22"/>
          <w:szCs w:val="22"/>
        </w:rPr>
        <w:t>4</w:t>
      </w:r>
    </w:p>
    <w:p w14:paraId="10259563" w14:textId="77777777" w:rsidR="007E53CE" w:rsidRDefault="007E53CE" w:rsidP="007E53CE">
      <w:pPr>
        <w:spacing w:before="360" w:line="276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 xml:space="preserve">Powiatowy </w:t>
      </w:r>
      <w:r>
        <w:rPr>
          <w:rFonts w:ascii="Arial" w:hAnsi="Arial" w:cs="Arial"/>
          <w:b/>
          <w:sz w:val="22"/>
          <w:szCs w:val="22"/>
        </w:rPr>
        <w:t>Urząd Pracy</w:t>
      </w:r>
    </w:p>
    <w:p w14:paraId="0CE0A2A7" w14:textId="77777777" w:rsidR="007E53CE" w:rsidRPr="00EF4F14" w:rsidRDefault="007E53CE" w:rsidP="007E53C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Pr="00EF4F14">
        <w:rPr>
          <w:rFonts w:ascii="Arial" w:hAnsi="Arial" w:cs="Arial"/>
          <w:b/>
          <w:sz w:val="22"/>
          <w:szCs w:val="22"/>
        </w:rPr>
        <w:t>l. Dworcowa 23</w:t>
      </w:r>
    </w:p>
    <w:p w14:paraId="20CC9BAD" w14:textId="77777777" w:rsidR="007E53CE" w:rsidRPr="00EF4F14" w:rsidRDefault="007E53CE" w:rsidP="007E53CE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43-200 P</w:t>
      </w:r>
      <w:r w:rsidRPr="00EF4F14">
        <w:rPr>
          <w:rFonts w:ascii="Arial" w:hAnsi="Arial" w:cs="Arial"/>
          <w:b/>
          <w:sz w:val="22"/>
          <w:szCs w:val="22"/>
        </w:rPr>
        <w:t>szczyna</w:t>
      </w:r>
    </w:p>
    <w:p w14:paraId="647D041D" w14:textId="4F8837E1" w:rsidR="007E53CE" w:rsidRPr="00EF4F14" w:rsidRDefault="007E53CE" w:rsidP="007E53CE">
      <w:pPr>
        <w:pStyle w:val="Tytu"/>
      </w:pPr>
      <w:r w:rsidRPr="00EF4F14">
        <w:t>Zaświadczenie o zarobkach</w:t>
      </w:r>
      <w:r w:rsidR="0008706A">
        <w:t xml:space="preserve"> II</w:t>
      </w:r>
      <w:r w:rsidR="007763EA">
        <w:t>:</w:t>
      </w:r>
      <w:r w:rsidRPr="00EF4F14">
        <w:t xml:space="preserve"> </w:t>
      </w:r>
    </w:p>
    <w:p w14:paraId="2B13C0F0" w14:textId="5769D2FA" w:rsidR="007E53CE" w:rsidRPr="00EF4F14" w:rsidRDefault="007E53CE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Niniejszym zaświadcza się, że </w:t>
      </w:r>
      <w:r>
        <w:rPr>
          <w:rFonts w:ascii="Arial" w:hAnsi="Arial" w:cs="Arial"/>
          <w:sz w:val="22"/>
          <w:szCs w:val="22"/>
        </w:rPr>
        <w:t>P</w:t>
      </w:r>
      <w:r w:rsidRPr="00EF4F14">
        <w:rPr>
          <w:rFonts w:ascii="Arial" w:hAnsi="Arial" w:cs="Arial"/>
          <w:sz w:val="22"/>
          <w:szCs w:val="22"/>
        </w:rPr>
        <w:t xml:space="preserve">an/i </w:t>
      </w:r>
      <w:sdt>
        <w:sdtPr>
          <w:rPr>
            <w:rFonts w:ascii="Arial" w:hAnsi="Arial" w:cs="Arial"/>
            <w:sz w:val="22"/>
            <w:szCs w:val="22"/>
          </w:rPr>
          <w:id w:val="-179039162"/>
          <w:placeholder>
            <w:docPart w:val="8A393E5DD4EE45139EF6CFD0C8738AA8"/>
          </w:placeholder>
          <w:showingPlcHdr/>
        </w:sdtPr>
        <w:sdtContent>
          <w:r w:rsidR="00772B71">
            <w:rPr>
              <w:rStyle w:val="Tekstzastpczy"/>
            </w:rPr>
            <w:t>…</w:t>
          </w:r>
        </w:sdtContent>
      </w:sdt>
    </w:p>
    <w:p w14:paraId="2FDD84AA" w14:textId="7F21FE68" w:rsidR="007E53CE" w:rsidRPr="00EF4F14" w:rsidRDefault="007E53CE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Zamieszkały/a </w:t>
      </w:r>
      <w:sdt>
        <w:sdtPr>
          <w:rPr>
            <w:rFonts w:ascii="Arial" w:hAnsi="Arial" w:cs="Arial"/>
            <w:sz w:val="22"/>
            <w:szCs w:val="22"/>
          </w:rPr>
          <w:id w:val="314465618"/>
          <w:placeholder>
            <w:docPart w:val="DD59AE9DDCA24206902903909A0F3298"/>
          </w:placeholder>
          <w:showingPlcHdr/>
        </w:sdtPr>
        <w:sdtContent>
          <w:r w:rsidR="00772B71">
            <w:rPr>
              <w:rStyle w:val="Tekstzastpczy"/>
            </w:rPr>
            <w:t>…</w:t>
          </w:r>
        </w:sdtContent>
      </w:sdt>
    </w:p>
    <w:p w14:paraId="6037408D" w14:textId="5F5A1F01" w:rsidR="007E53CE" w:rsidRPr="00EF4F14" w:rsidRDefault="007E53CE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ESEL</w:t>
      </w:r>
      <w:r w:rsidRPr="00EF4F14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1508202758"/>
          <w:placeholder>
            <w:docPart w:val="CC71A5CD976C428F99057E72AFA1D3F0"/>
          </w:placeholder>
          <w:showingPlcHdr/>
        </w:sdtPr>
        <w:sdtContent>
          <w:r w:rsidR="00772B71">
            <w:rPr>
              <w:rStyle w:val="Tekstzastpczy"/>
            </w:rPr>
            <w:t>…</w:t>
          </w:r>
        </w:sdtContent>
      </w:sdt>
    </w:p>
    <w:p w14:paraId="42B45669" w14:textId="0963C0A4" w:rsidR="007E53CE" w:rsidRPr="00EF4F14" w:rsidRDefault="007E53CE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Jest pracownikiem naszego zakładu zatrudnionym od dnia</w:t>
      </w:r>
      <w:r>
        <w:rPr>
          <w:rFonts w:ascii="Arial" w:hAnsi="Arial" w:cs="Arial"/>
          <w:sz w:val="22"/>
          <w:szCs w:val="22"/>
        </w:rPr>
        <w:t>:</w:t>
      </w:r>
      <w:r w:rsidRPr="00EF4F1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969782852"/>
          <w:placeholder>
            <w:docPart w:val="547CA106F4DE4256B148F90175F909DC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772B71" w:rsidRPr="006E2E31">
            <w:rPr>
              <w:rStyle w:val="Tekstzastpczy"/>
            </w:rPr>
            <w:t>Kliknij tutaj, aby wprowadzić datę.</w:t>
          </w:r>
        </w:sdtContent>
      </w:sdt>
    </w:p>
    <w:p w14:paraId="1B63D748" w14:textId="6C790F50" w:rsidR="007E53CE" w:rsidRPr="00EF4F14" w:rsidRDefault="007E53CE" w:rsidP="00292101">
      <w:pPr>
        <w:tabs>
          <w:tab w:val="right" w:pos="9071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EF4F14">
        <w:rPr>
          <w:rFonts w:ascii="Arial" w:hAnsi="Arial" w:cs="Arial"/>
          <w:sz w:val="22"/>
          <w:szCs w:val="22"/>
        </w:rPr>
        <w:t xml:space="preserve">a stanowisku </w:t>
      </w:r>
      <w:sdt>
        <w:sdtPr>
          <w:rPr>
            <w:rFonts w:ascii="Arial" w:hAnsi="Arial" w:cs="Arial"/>
            <w:sz w:val="22"/>
            <w:szCs w:val="22"/>
          </w:rPr>
          <w:id w:val="-1415767609"/>
          <w:placeholder>
            <w:docPart w:val="2C7864DA718142AB862E6E175DBD7D36"/>
          </w:placeholder>
          <w:showingPlcHdr/>
        </w:sdtPr>
        <w:sdtContent>
          <w:r w:rsidR="00772B71">
            <w:rPr>
              <w:rStyle w:val="Tekstzastpczy"/>
            </w:rPr>
            <w:t>…</w:t>
          </w:r>
        </w:sdtContent>
      </w:sdt>
    </w:p>
    <w:p w14:paraId="6046B687" w14:textId="3650527D" w:rsidR="007E53CE" w:rsidRPr="00EF4F14" w:rsidRDefault="007E53CE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Umowa zawarta jest na czas </w:t>
      </w:r>
      <w:sdt>
        <w:sdtPr>
          <w:rPr>
            <w:rFonts w:ascii="Arial" w:hAnsi="Arial" w:cs="Arial"/>
            <w:sz w:val="22"/>
            <w:szCs w:val="22"/>
          </w:rPr>
          <w:id w:val="-441614942"/>
          <w:placeholder>
            <w:docPart w:val="E0028F89F880452CBC7A27EAD10E5C49"/>
          </w:placeholder>
          <w:showingPlcHdr/>
          <w:comboBox>
            <w:listItem w:value="Wybierz element."/>
            <w:listItem w:displayText="nieokreślony" w:value="nieokreślony"/>
            <w:listItem w:displayText="określony" w:value="określony"/>
          </w:comboBox>
        </w:sdtPr>
        <w:sdtContent>
          <w:r w:rsidR="00772B71" w:rsidRPr="006E2E31">
            <w:rPr>
              <w:rStyle w:val="Tekstzastpczy"/>
            </w:rPr>
            <w:t>Wybierz element.</w:t>
          </w:r>
        </w:sdtContent>
      </w:sdt>
      <w:r w:rsidRPr="00EF4F14">
        <w:rPr>
          <w:rFonts w:ascii="Arial" w:hAnsi="Arial" w:cs="Arial"/>
          <w:sz w:val="22"/>
          <w:szCs w:val="22"/>
        </w:rPr>
        <w:t xml:space="preserve">* do dnia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701171209"/>
          <w:placeholder>
            <w:docPart w:val="E7F4E2E7762748E58072425655F0934E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772B71" w:rsidRPr="006E2E31">
            <w:rPr>
              <w:rStyle w:val="Tekstzastpczy"/>
            </w:rPr>
            <w:t>Kliknij tutaj, aby wprowadzić datę.</w:t>
          </w:r>
        </w:sdtContent>
      </w:sdt>
    </w:p>
    <w:p w14:paraId="13D53CED" w14:textId="78E139D6" w:rsidR="007E53CE" w:rsidRPr="00EF4F14" w:rsidRDefault="007E53CE" w:rsidP="00292101">
      <w:pPr>
        <w:tabs>
          <w:tab w:val="right" w:pos="9071"/>
        </w:tabs>
        <w:spacing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wynagrodzenie</w:t>
      </w:r>
      <w:r w:rsidRPr="00EF4F14">
        <w:rPr>
          <w:rFonts w:ascii="Arial" w:hAnsi="Arial" w:cs="Arial"/>
          <w:sz w:val="22"/>
          <w:szCs w:val="22"/>
        </w:rPr>
        <w:t>m miesięcznym brutto w ostatnich 3 miesiącach:</w:t>
      </w:r>
    </w:p>
    <w:p w14:paraId="768F0871" w14:textId="647212C3" w:rsidR="007E53CE" w:rsidRPr="00EF4F14" w:rsidRDefault="00772B71" w:rsidP="00292101">
      <w:pPr>
        <w:numPr>
          <w:ilvl w:val="0"/>
          <w:numId w:val="34"/>
        </w:numPr>
        <w:tabs>
          <w:tab w:val="right" w:pos="9071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484592575"/>
          <w:placeholder>
            <w:docPart w:val="AAE0A467D5A84E28AAB87FF5A4AA3F9E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7E53CE">
        <w:rPr>
          <w:rFonts w:ascii="Arial" w:hAnsi="Arial" w:cs="Arial"/>
          <w:sz w:val="22"/>
          <w:szCs w:val="22"/>
        </w:rPr>
        <w:t>r</w:t>
      </w:r>
      <w:r w:rsidR="007E53CE" w:rsidRPr="00EF4F14">
        <w:rPr>
          <w:rFonts w:ascii="Arial" w:hAnsi="Arial" w:cs="Arial"/>
          <w:sz w:val="22"/>
          <w:szCs w:val="22"/>
        </w:rPr>
        <w:t xml:space="preserve">. </w:t>
      </w:r>
      <w:r w:rsidR="007E53CE">
        <w:rPr>
          <w:rFonts w:ascii="Arial" w:hAnsi="Arial" w:cs="Arial"/>
          <w:sz w:val="22"/>
          <w:szCs w:val="22"/>
        </w:rPr>
        <w:t>k</w:t>
      </w:r>
      <w:r w:rsidR="007E53CE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1776830676"/>
          <w:placeholder>
            <w:docPart w:val="0444EEFAFDCC4585BF0259BA1550C550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7E53CE" w:rsidRPr="00EF4F14">
        <w:rPr>
          <w:rFonts w:ascii="Arial" w:hAnsi="Arial" w:cs="Arial"/>
          <w:sz w:val="22"/>
          <w:szCs w:val="22"/>
        </w:rPr>
        <w:t>zł,</w:t>
      </w:r>
    </w:p>
    <w:p w14:paraId="6843C7AA" w14:textId="4E1CEED4" w:rsidR="007E53CE" w:rsidRPr="00EF4F14" w:rsidRDefault="00772B71" w:rsidP="00292101">
      <w:pPr>
        <w:numPr>
          <w:ilvl w:val="0"/>
          <w:numId w:val="34"/>
        </w:numPr>
        <w:tabs>
          <w:tab w:val="right" w:pos="9071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941530151"/>
          <w:placeholder>
            <w:docPart w:val="6583DB26347B44F481289C8F805675FC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7E53CE">
        <w:rPr>
          <w:rFonts w:ascii="Arial" w:hAnsi="Arial" w:cs="Arial"/>
          <w:sz w:val="22"/>
          <w:szCs w:val="22"/>
        </w:rPr>
        <w:t>r</w:t>
      </w:r>
      <w:r w:rsidR="007E53CE" w:rsidRPr="00EF4F14">
        <w:rPr>
          <w:rFonts w:ascii="Arial" w:hAnsi="Arial" w:cs="Arial"/>
          <w:sz w:val="22"/>
          <w:szCs w:val="22"/>
        </w:rPr>
        <w:t xml:space="preserve">. </w:t>
      </w:r>
      <w:r w:rsidR="007E53CE">
        <w:rPr>
          <w:rFonts w:ascii="Arial" w:hAnsi="Arial" w:cs="Arial"/>
          <w:sz w:val="22"/>
          <w:szCs w:val="22"/>
        </w:rPr>
        <w:t>k</w:t>
      </w:r>
      <w:r w:rsidR="007E53CE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-463742818"/>
          <w:placeholder>
            <w:docPart w:val="E7B6F53A5F714CD287DF6EB2E6FE5E13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7E53CE" w:rsidRPr="00EF4F14">
        <w:rPr>
          <w:rFonts w:ascii="Arial" w:hAnsi="Arial" w:cs="Arial"/>
          <w:sz w:val="22"/>
          <w:szCs w:val="22"/>
        </w:rPr>
        <w:t>zł,</w:t>
      </w:r>
    </w:p>
    <w:p w14:paraId="0B4FC543" w14:textId="132023BB" w:rsidR="007E53CE" w:rsidRPr="00EF4F14" w:rsidRDefault="00772B71" w:rsidP="00292101">
      <w:pPr>
        <w:numPr>
          <w:ilvl w:val="0"/>
          <w:numId w:val="34"/>
        </w:numPr>
        <w:tabs>
          <w:tab w:val="right" w:pos="9071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618404541"/>
          <w:placeholder>
            <w:docPart w:val="F3AD6944700A43849626696293B012BE"/>
          </w:placeholder>
          <w:showingPlcHdr/>
          <w:date>
            <w:dateFormat w:val="MMMM yyyy"/>
            <w:lid w:val="pl-PL"/>
            <w:storeMappedDataAs w:val="dateTime"/>
            <w:calendar w:val="gregorian"/>
          </w:date>
        </w:sdtPr>
        <w:sdtContent>
          <w:r w:rsidRPr="006E2E31">
            <w:rPr>
              <w:rStyle w:val="Tekstzastpczy"/>
            </w:rPr>
            <w:t>Kliknij tutaj, aby wprowadzić datę.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7E53CE">
        <w:rPr>
          <w:rFonts w:ascii="Arial" w:hAnsi="Arial" w:cs="Arial"/>
          <w:sz w:val="22"/>
          <w:szCs w:val="22"/>
        </w:rPr>
        <w:t>r</w:t>
      </w:r>
      <w:r w:rsidR="007E53CE" w:rsidRPr="00EF4F14">
        <w:rPr>
          <w:rFonts w:ascii="Arial" w:hAnsi="Arial" w:cs="Arial"/>
          <w:sz w:val="22"/>
          <w:szCs w:val="22"/>
        </w:rPr>
        <w:t xml:space="preserve">. </w:t>
      </w:r>
      <w:r w:rsidR="007E53CE">
        <w:rPr>
          <w:rFonts w:ascii="Arial" w:hAnsi="Arial" w:cs="Arial"/>
          <w:sz w:val="22"/>
          <w:szCs w:val="22"/>
        </w:rPr>
        <w:t>k</w:t>
      </w:r>
      <w:r w:rsidR="007E53CE" w:rsidRPr="00EF4F14">
        <w:rPr>
          <w:rFonts w:ascii="Arial" w:hAnsi="Arial" w:cs="Arial"/>
          <w:sz w:val="22"/>
          <w:szCs w:val="22"/>
        </w:rPr>
        <w:t xml:space="preserve">wota </w:t>
      </w:r>
      <w:sdt>
        <w:sdtPr>
          <w:rPr>
            <w:rFonts w:ascii="Arial" w:hAnsi="Arial" w:cs="Arial"/>
            <w:sz w:val="22"/>
            <w:szCs w:val="22"/>
          </w:rPr>
          <w:id w:val="-2092069121"/>
          <w:placeholder>
            <w:docPart w:val="1B0D27BC5E304F518679EA81FD7503F0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7E53CE" w:rsidRPr="00EF4F14">
        <w:rPr>
          <w:rFonts w:ascii="Arial" w:hAnsi="Arial" w:cs="Arial"/>
          <w:sz w:val="22"/>
          <w:szCs w:val="22"/>
        </w:rPr>
        <w:t>zł.</w:t>
      </w:r>
    </w:p>
    <w:p w14:paraId="0E4F6286" w14:textId="0DEC8D9C" w:rsidR="007E53CE" w:rsidRPr="00EF4F14" w:rsidRDefault="007E53CE" w:rsidP="00292101">
      <w:pPr>
        <w:tabs>
          <w:tab w:val="right" w:pos="9071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</w:t>
      </w:r>
      <w:r w:rsidR="00772B71">
        <w:rPr>
          <w:rFonts w:ascii="Arial" w:hAnsi="Arial" w:cs="Arial"/>
          <w:sz w:val="22"/>
          <w:szCs w:val="22"/>
        </w:rPr>
        <w:t xml:space="preserve"> powyższe </w:t>
      </w:r>
      <w:sdt>
        <w:sdtPr>
          <w:rPr>
            <w:rFonts w:ascii="Arial" w:hAnsi="Arial" w:cs="Arial"/>
            <w:sz w:val="22"/>
            <w:szCs w:val="22"/>
          </w:rPr>
          <w:id w:val="1010649757"/>
          <w:placeholder>
            <w:docPart w:val="BE08F99BC1314E27BE6C4BE12B56BC53"/>
          </w:placeholder>
          <w:showingPlcHdr/>
          <w:comboBox>
            <w:listItem w:value="Wybierz element."/>
            <w:listItem w:displayText="nie jest" w:value="nie jest"/>
            <w:listItem w:displayText="jest" w:value="jest"/>
          </w:comboBox>
        </w:sdtPr>
        <w:sdtContent>
          <w:r w:rsidR="00772B71" w:rsidRPr="006E2E31">
            <w:rPr>
              <w:rStyle w:val="Tekstzastpczy"/>
            </w:rPr>
            <w:t>Wybierz element.</w:t>
          </w:r>
        </w:sdtContent>
      </w:sdt>
      <w:r w:rsidR="00772B71">
        <w:rPr>
          <w:rFonts w:ascii="Arial" w:hAnsi="Arial" w:cs="Arial"/>
          <w:sz w:val="22"/>
          <w:szCs w:val="22"/>
        </w:rPr>
        <w:t xml:space="preserve"> * </w:t>
      </w:r>
      <w:r w:rsidRPr="00EF4F14">
        <w:rPr>
          <w:rFonts w:ascii="Arial" w:hAnsi="Arial" w:cs="Arial"/>
          <w:sz w:val="22"/>
          <w:szCs w:val="22"/>
        </w:rPr>
        <w:t>obciążone z tytułu wyroków sądowych lub</w:t>
      </w:r>
      <w:r w:rsidR="00772B71">
        <w:rPr>
          <w:rFonts w:ascii="Arial" w:hAnsi="Arial" w:cs="Arial"/>
          <w:sz w:val="22"/>
          <w:szCs w:val="22"/>
        </w:rPr>
        <w:t xml:space="preserve"> innych tytułów,</w:t>
      </w:r>
      <w:r w:rsidRPr="00EF4F14">
        <w:rPr>
          <w:rFonts w:ascii="Arial" w:hAnsi="Arial" w:cs="Arial"/>
          <w:sz w:val="22"/>
          <w:szCs w:val="22"/>
        </w:rPr>
        <w:t xml:space="preserve"> kwotą </w:t>
      </w:r>
      <w:sdt>
        <w:sdtPr>
          <w:rPr>
            <w:rFonts w:ascii="Arial" w:hAnsi="Arial" w:cs="Arial"/>
            <w:sz w:val="22"/>
            <w:szCs w:val="22"/>
          </w:rPr>
          <w:id w:val="-1030253710"/>
          <w:placeholder>
            <w:docPart w:val="7F6834F033514F4B8D24E0B203F53987"/>
          </w:placeholder>
          <w:showingPlcHdr/>
        </w:sdtPr>
        <w:sdtContent>
          <w:r w:rsidR="00772B71">
            <w:rPr>
              <w:rStyle w:val="Tekstzastpczy"/>
            </w:rPr>
            <w:t>…</w:t>
          </w:r>
        </w:sdtContent>
      </w:sdt>
      <w:r w:rsidR="00772B71">
        <w:rPr>
          <w:rFonts w:ascii="Arial" w:hAnsi="Arial" w:cs="Arial"/>
          <w:sz w:val="22"/>
          <w:szCs w:val="22"/>
        </w:rPr>
        <w:t xml:space="preserve"> </w:t>
      </w:r>
      <w:r w:rsidRPr="00EF4F14">
        <w:rPr>
          <w:rFonts w:ascii="Arial" w:hAnsi="Arial" w:cs="Arial"/>
          <w:sz w:val="22"/>
          <w:szCs w:val="22"/>
        </w:rPr>
        <w:t>zł.</w:t>
      </w:r>
    </w:p>
    <w:p w14:paraId="16837796" w14:textId="15EE5404" w:rsidR="007E53CE" w:rsidRPr="00EF4F14" w:rsidRDefault="007E53CE" w:rsidP="007E53CE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Wyżej wymieniony/a nie znajduje się w okresie </w:t>
      </w:r>
      <w:r>
        <w:rPr>
          <w:rFonts w:ascii="Arial" w:hAnsi="Arial" w:cs="Arial"/>
          <w:sz w:val="22"/>
          <w:szCs w:val="22"/>
        </w:rPr>
        <w:t>wypowiedzenia</w:t>
      </w:r>
      <w:r w:rsidRPr="00EF4F14">
        <w:rPr>
          <w:rFonts w:ascii="Arial" w:hAnsi="Arial" w:cs="Arial"/>
          <w:sz w:val="22"/>
          <w:szCs w:val="22"/>
        </w:rPr>
        <w:t xml:space="preserve"> umowy zatrudnienia, ani w okresie próbnym, nie jest pracownikiem</w:t>
      </w:r>
      <w:r w:rsidR="00772B71">
        <w:rPr>
          <w:rFonts w:ascii="Arial" w:hAnsi="Arial" w:cs="Arial"/>
          <w:sz w:val="22"/>
          <w:szCs w:val="22"/>
        </w:rPr>
        <w:t xml:space="preserve"> sezonowym</w:t>
      </w:r>
      <w:r w:rsidRPr="00EF4F14">
        <w:rPr>
          <w:rFonts w:ascii="Arial" w:hAnsi="Arial" w:cs="Arial"/>
          <w:sz w:val="22"/>
          <w:szCs w:val="22"/>
        </w:rPr>
        <w:t>.</w:t>
      </w:r>
    </w:p>
    <w:p w14:paraId="4C8F8537" w14:textId="77777777" w:rsidR="007E53CE" w:rsidRPr="00EF4F14" w:rsidRDefault="007E53CE" w:rsidP="007E53CE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Niniejsze zaświadczenie wydano na wniosek pracownika.</w:t>
      </w:r>
    </w:p>
    <w:p w14:paraId="38F67303" w14:textId="7558A046" w:rsidR="007E53CE" w:rsidRPr="00EF4F14" w:rsidRDefault="007E53CE" w:rsidP="00402BE8">
      <w:pPr>
        <w:shd w:val="clear" w:color="auto" w:fill="FFFFFF"/>
        <w:spacing w:before="240" w:after="48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Pieczątka i podpis </w:t>
      </w:r>
      <w:r>
        <w:rPr>
          <w:rFonts w:ascii="Arial" w:hAnsi="Arial" w:cs="Arial"/>
          <w:sz w:val="22"/>
          <w:szCs w:val="22"/>
        </w:rPr>
        <w:br/>
      </w:r>
      <w:r w:rsidRPr="00EF4F14">
        <w:rPr>
          <w:rFonts w:ascii="Arial" w:hAnsi="Arial" w:cs="Arial"/>
          <w:sz w:val="22"/>
          <w:szCs w:val="22"/>
        </w:rPr>
        <w:t xml:space="preserve">głównego księgowego: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208621578"/>
          <w:placeholder>
            <w:docPart w:val="5BB16DB42BF143A79A2AC0501D2EFA81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." w:value="..................................................."/>
          </w:comboBox>
        </w:sdtPr>
        <w:sdtContent>
          <w:r w:rsidR="00772B71" w:rsidRPr="006E2E31">
            <w:rPr>
              <w:rStyle w:val="Tekstzastpczy"/>
            </w:rPr>
            <w:t>Wybierz element.</w:t>
          </w:r>
        </w:sdtContent>
      </w:sdt>
    </w:p>
    <w:p w14:paraId="61A7005F" w14:textId="3BD403D6" w:rsidR="007E53CE" w:rsidRPr="00EF4F14" w:rsidRDefault="007E53CE" w:rsidP="00402BE8">
      <w:pPr>
        <w:shd w:val="clear" w:color="auto" w:fill="FFFFFF"/>
        <w:spacing w:after="48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Pieczątka i podpis </w:t>
      </w:r>
      <w:r>
        <w:rPr>
          <w:rFonts w:ascii="Arial" w:hAnsi="Arial" w:cs="Arial"/>
          <w:sz w:val="22"/>
          <w:szCs w:val="22"/>
        </w:rPr>
        <w:br/>
      </w:r>
      <w:r w:rsidRPr="00EF4F14">
        <w:rPr>
          <w:rFonts w:ascii="Arial" w:hAnsi="Arial" w:cs="Arial"/>
          <w:sz w:val="22"/>
          <w:szCs w:val="22"/>
        </w:rPr>
        <w:t xml:space="preserve">pracodawcy: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1163007641"/>
          <w:placeholder>
            <w:docPart w:val="74E85F12CE6D4C29BE61856CBC7908D9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." w:value="..................................................."/>
          </w:comboBox>
        </w:sdtPr>
        <w:sdtContent>
          <w:r w:rsidR="00772B71" w:rsidRPr="006E2E31">
            <w:rPr>
              <w:rStyle w:val="Tekstzastpczy"/>
            </w:rPr>
            <w:t>Wybierz element.</w:t>
          </w:r>
        </w:sdtContent>
      </w:sdt>
    </w:p>
    <w:p w14:paraId="5EC624E3" w14:textId="4D0BF250" w:rsidR="007E53CE" w:rsidRPr="00EF4F14" w:rsidRDefault="007E53CE" w:rsidP="00402BE8">
      <w:pPr>
        <w:shd w:val="clear" w:color="auto" w:fill="FFFFFF"/>
        <w:spacing w:before="600" w:after="48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Pieczęć zakładu pracy: </w:t>
      </w:r>
      <w:sdt>
        <w:sdtPr>
          <w:rPr>
            <w:rFonts w:ascii="Arial" w:hAnsi="Arial" w:cs="Arial"/>
            <w:sz w:val="22"/>
            <w:szCs w:val="22"/>
          </w:rPr>
          <w:id w:val="887620280"/>
          <w:placeholder>
            <w:docPart w:val="5E81A9325BA7446A9EF60BC4D2292667"/>
          </w:placeholder>
          <w:showingPlcHdr/>
        </w:sdtPr>
        <w:sdtContent>
          <w:r w:rsidR="00772B71">
            <w:rPr>
              <w:rStyle w:val="Tekstzastpczy"/>
            </w:rPr>
            <w:t>…</w:t>
          </w:r>
        </w:sdtContent>
      </w:sdt>
    </w:p>
    <w:p w14:paraId="7281F346" w14:textId="10D0D38C" w:rsidR="007E53CE" w:rsidRPr="00EF4F14" w:rsidRDefault="007E53CE" w:rsidP="007E53CE">
      <w:pPr>
        <w:shd w:val="clear" w:color="auto" w:fill="FFFFFF"/>
        <w:spacing w:after="240"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 xml:space="preserve">Miejscowość i data: </w:t>
      </w:r>
      <w:sdt>
        <w:sdtPr>
          <w:rPr>
            <w:rFonts w:ascii="Arial" w:hAnsi="Arial" w:cs="Arial"/>
            <w:sz w:val="22"/>
            <w:szCs w:val="22"/>
          </w:rPr>
          <w:id w:val="-1857025723"/>
          <w:placeholder>
            <w:docPart w:val="4DB30AB0AA9C46249BD22585A93E2030"/>
          </w:placeholder>
          <w:showingPlcHdr/>
        </w:sdtPr>
        <w:sdtContent>
          <w:r w:rsidR="00772B71">
            <w:rPr>
              <w:rStyle w:val="Tekstzastpczy"/>
            </w:rPr>
            <w:t>…</w:t>
          </w:r>
        </w:sdtContent>
      </w:sdt>
      <w:r w:rsidR="00772B71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686171111"/>
          <w:placeholder>
            <w:docPart w:val="C46F72CF751740B59250A4DC0006C0CC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772B71" w:rsidRPr="006E2E31">
            <w:rPr>
              <w:rStyle w:val="Tekstzastpczy"/>
            </w:rPr>
            <w:t>Kliknij tutaj, aby wprowadzić datę.</w:t>
          </w:r>
        </w:sdtContent>
      </w:sdt>
    </w:p>
    <w:p w14:paraId="7E5ECA53" w14:textId="341F9BE3" w:rsidR="007E53CE" w:rsidRPr="00EF4F14" w:rsidRDefault="007E53CE" w:rsidP="007E53CE">
      <w:pPr>
        <w:shd w:val="clear" w:color="auto" w:fill="FFFFFF"/>
        <w:tabs>
          <w:tab w:val="left" w:pos="7938"/>
        </w:tabs>
        <w:spacing w:after="113" w:line="360" w:lineRule="auto"/>
        <w:ind w:right="-31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*</w:t>
      </w:r>
      <w:r w:rsidR="00772B71">
        <w:rPr>
          <w:rFonts w:ascii="Arial" w:hAnsi="Arial" w:cs="Arial"/>
          <w:sz w:val="22"/>
          <w:szCs w:val="22"/>
        </w:rPr>
        <w:t>Wybrać poprawne</w:t>
      </w:r>
    </w:p>
    <w:p w14:paraId="1584C2C6" w14:textId="77777777" w:rsidR="007E53CE" w:rsidRPr="00EF4F14" w:rsidRDefault="007E53CE" w:rsidP="007E53CE">
      <w:pPr>
        <w:shd w:val="clear" w:color="auto" w:fill="FFFFFF"/>
        <w:tabs>
          <w:tab w:val="left" w:pos="7938"/>
        </w:tabs>
        <w:spacing w:after="113" w:line="360" w:lineRule="auto"/>
        <w:ind w:right="-31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(wypełnia pracodawca będący osobą fizyczną)</w:t>
      </w:r>
    </w:p>
    <w:p w14:paraId="3158D05A" w14:textId="77777777" w:rsidR="002707D4" w:rsidRDefault="002707D4">
      <w:pPr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E47CEA2" w14:textId="66965C1E" w:rsidR="007E53CE" w:rsidRPr="00EF4F14" w:rsidRDefault="007E53CE" w:rsidP="00BD7F0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F4F14">
        <w:rPr>
          <w:rFonts w:ascii="Arial" w:hAnsi="Arial" w:cs="Arial"/>
          <w:b/>
          <w:sz w:val="22"/>
          <w:szCs w:val="22"/>
        </w:rPr>
        <w:t>Klauzula informacyjna dotycząca przetwarzania danych osobowych</w:t>
      </w:r>
    </w:p>
    <w:p w14:paraId="3DCCCE13" w14:textId="77777777" w:rsidR="00B133B0" w:rsidRPr="00D24ED5" w:rsidRDefault="00B133B0" w:rsidP="00BD7F08">
      <w:pPr>
        <w:pStyle w:val="1Normalny"/>
        <w:numPr>
          <w:ilvl w:val="0"/>
          <w:numId w:val="0"/>
        </w:numPr>
        <w:spacing w:line="276" w:lineRule="auto"/>
      </w:pPr>
      <w:r w:rsidRPr="00D24ED5">
        <w:t>Zgodnie z art. 1</w:t>
      </w:r>
      <w:r>
        <w:t>4</w:t>
      </w:r>
      <w:r w:rsidRPr="00D24ED5">
        <w:t xml:space="preserve"> rozporządzenia Parlamentu Europejskiego i Rady (UE) 2016/679 z dnia 27 kwietnia 2016r. w sprawie ochrony osób fizycznych w związku z przetwarzaniem danych osobowych i w sprawie swobodnego przepływu takich danych oraz uchylenia dyrektywy 95/46/WE (ogólne rozporządzenie o ochronie danych) informuję, że:</w:t>
      </w:r>
    </w:p>
    <w:p w14:paraId="750A928E" w14:textId="77777777" w:rsidR="00B133B0" w:rsidRPr="00EF4F14" w:rsidRDefault="00B133B0" w:rsidP="00BD7F08">
      <w:pPr>
        <w:pStyle w:val="1Normalny"/>
        <w:numPr>
          <w:ilvl w:val="0"/>
          <w:numId w:val="37"/>
        </w:numPr>
        <w:tabs>
          <w:tab w:val="left" w:pos="284"/>
        </w:tabs>
        <w:spacing w:line="276" w:lineRule="auto"/>
        <w:ind w:left="567" w:hanging="567"/>
        <w:rPr>
          <w:lang w:eastAsia="pl-PL"/>
        </w:rPr>
      </w:pPr>
      <w:r w:rsidRPr="00EF4F14">
        <w:rPr>
          <w:lang w:eastAsia="pl-PL"/>
        </w:rPr>
        <w:t xml:space="preserve">Administratorem </w:t>
      </w:r>
      <w:r>
        <w:rPr>
          <w:lang w:eastAsia="pl-PL"/>
        </w:rPr>
        <w:t>Państwa</w:t>
      </w:r>
      <w:r w:rsidRPr="00EF4F14">
        <w:rPr>
          <w:lang w:eastAsia="pl-PL"/>
        </w:rPr>
        <w:t xml:space="preserve"> danych, w tym danych osobowych jest </w:t>
      </w:r>
      <w:r>
        <w:rPr>
          <w:lang w:eastAsia="pl-PL"/>
        </w:rPr>
        <w:t>P</w:t>
      </w:r>
      <w:r w:rsidRPr="00EF4F14">
        <w:rPr>
          <w:lang w:eastAsia="pl-PL"/>
        </w:rPr>
        <w:t xml:space="preserve">owiatowy </w:t>
      </w:r>
      <w:r>
        <w:rPr>
          <w:lang w:eastAsia="pl-PL"/>
        </w:rPr>
        <w:t>Urząd Pracy</w:t>
      </w:r>
      <w:r w:rsidRPr="00EF4F14">
        <w:rPr>
          <w:lang w:eastAsia="pl-PL"/>
        </w:rPr>
        <w:t xml:space="preserve"> w</w:t>
      </w:r>
      <w:r>
        <w:rPr>
          <w:lang w:eastAsia="pl-PL"/>
        </w:rPr>
        <w:t xml:space="preserve"> P</w:t>
      </w:r>
      <w:r w:rsidRPr="00EF4F14">
        <w:rPr>
          <w:lang w:eastAsia="pl-PL"/>
        </w:rPr>
        <w:t>szczynie, z</w:t>
      </w:r>
      <w:r>
        <w:rPr>
          <w:lang w:eastAsia="pl-PL"/>
        </w:rPr>
        <w:t xml:space="preserve"> siedzibą</w:t>
      </w:r>
      <w:r w:rsidRPr="00EF4F14">
        <w:rPr>
          <w:lang w:eastAsia="pl-PL"/>
        </w:rPr>
        <w:t xml:space="preserve"> prz</w:t>
      </w:r>
      <w:r>
        <w:rPr>
          <w:lang w:eastAsia="pl-PL"/>
        </w:rPr>
        <w:t>y ul. Dworcowej 23, 43-200 P</w:t>
      </w:r>
      <w:r w:rsidRPr="00EF4F14">
        <w:rPr>
          <w:lang w:eastAsia="pl-PL"/>
        </w:rPr>
        <w:t>szczyna, reprezentowany przez</w:t>
      </w:r>
      <w:r>
        <w:rPr>
          <w:lang w:eastAsia="pl-PL"/>
        </w:rPr>
        <w:t xml:space="preserve"> D</w:t>
      </w:r>
      <w:r w:rsidRPr="00EF4F14">
        <w:rPr>
          <w:lang w:eastAsia="pl-PL"/>
        </w:rPr>
        <w:t xml:space="preserve">yrektora </w:t>
      </w:r>
      <w:r>
        <w:rPr>
          <w:lang w:eastAsia="pl-PL"/>
        </w:rPr>
        <w:t>Urzędu.</w:t>
      </w:r>
    </w:p>
    <w:p w14:paraId="31A541C1" w14:textId="77777777" w:rsidR="00B133B0" w:rsidRPr="00EF4F14" w:rsidRDefault="00B133B0" w:rsidP="00BD7F08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Kontakt do pracownika pełniącego funkcję </w:t>
      </w:r>
      <w:r>
        <w:rPr>
          <w:lang w:eastAsia="pl-PL"/>
        </w:rPr>
        <w:t>I</w:t>
      </w:r>
      <w:r w:rsidRPr="00EF4F14">
        <w:rPr>
          <w:lang w:eastAsia="pl-PL"/>
        </w:rPr>
        <w:t xml:space="preserve">nspektora </w:t>
      </w:r>
      <w:r>
        <w:rPr>
          <w:lang w:eastAsia="pl-PL"/>
        </w:rPr>
        <w:t>O</w:t>
      </w:r>
      <w:r w:rsidRPr="00EF4F14">
        <w:rPr>
          <w:lang w:eastAsia="pl-PL"/>
        </w:rPr>
        <w:t xml:space="preserve">chrony </w:t>
      </w:r>
      <w:r>
        <w:rPr>
          <w:lang w:eastAsia="pl-PL"/>
        </w:rPr>
        <w:t>D</w:t>
      </w:r>
      <w:r w:rsidRPr="00EF4F14">
        <w:rPr>
          <w:lang w:eastAsia="pl-PL"/>
        </w:rPr>
        <w:t xml:space="preserve">anych: </w:t>
      </w:r>
      <w:hyperlink r:id="rId15" w:history="1">
        <w:r w:rsidRPr="00EF4F14">
          <w:rPr>
            <w:color w:val="0563C1"/>
            <w:u w:val="single"/>
            <w:lang w:eastAsia="pl-PL"/>
          </w:rPr>
          <w:t>iod@pup-pszczyna.pl</w:t>
        </w:r>
      </w:hyperlink>
      <w:r w:rsidRPr="00EF4F14">
        <w:rPr>
          <w:lang w:eastAsia="pl-PL"/>
        </w:rPr>
        <w:t>.</w:t>
      </w:r>
    </w:p>
    <w:p w14:paraId="2BD85FCF" w14:textId="2BA816E3" w:rsidR="00B133B0" w:rsidRPr="003C2585" w:rsidRDefault="00B133B0" w:rsidP="00BD7F08">
      <w:pPr>
        <w:pStyle w:val="1Normalny"/>
        <w:tabs>
          <w:tab w:val="left" w:pos="284"/>
        </w:tabs>
        <w:spacing w:line="276" w:lineRule="auto"/>
        <w:rPr>
          <w:b/>
          <w:lang w:eastAsia="pl-PL"/>
        </w:rPr>
      </w:pPr>
      <w:r>
        <w:rPr>
          <w:lang w:eastAsia="pl-PL"/>
        </w:rPr>
        <w:t>Państwa</w:t>
      </w:r>
      <w:r w:rsidRPr="00EF4F14">
        <w:rPr>
          <w:lang w:eastAsia="pl-PL"/>
        </w:rPr>
        <w:t xml:space="preserve"> dane osobowe przetwarzane są</w:t>
      </w:r>
      <w:r w:rsidR="005D2784">
        <w:rPr>
          <w:lang w:eastAsia="pl-PL"/>
        </w:rPr>
        <w:t xml:space="preserve"> na podstawie</w:t>
      </w:r>
      <w:r>
        <w:rPr>
          <w:lang w:eastAsia="pl-PL"/>
        </w:rPr>
        <w:t>:</w:t>
      </w:r>
    </w:p>
    <w:p w14:paraId="26E041BF" w14:textId="6A5A601D" w:rsidR="00B133B0" w:rsidRPr="003C2585" w:rsidRDefault="00BD7F08" w:rsidP="00BD7F08">
      <w:pPr>
        <w:pStyle w:val="1Normalny"/>
        <w:numPr>
          <w:ilvl w:val="0"/>
          <w:numId w:val="0"/>
        </w:numPr>
        <w:tabs>
          <w:tab w:val="left" w:pos="284"/>
        </w:tabs>
        <w:spacing w:line="276" w:lineRule="auto"/>
        <w:ind w:left="567" w:hanging="567"/>
        <w:rPr>
          <w:b/>
          <w:lang w:eastAsia="pl-PL"/>
        </w:rPr>
      </w:pPr>
      <w:r>
        <w:rPr>
          <w:b/>
          <w:lang w:eastAsia="pl-PL"/>
        </w:rPr>
        <w:tab/>
      </w:r>
      <w:r w:rsidR="00B133B0" w:rsidRPr="00671D54">
        <w:rPr>
          <w:b/>
          <w:lang w:eastAsia="pl-PL"/>
        </w:rPr>
        <w:t>art</w:t>
      </w:r>
      <w:r w:rsidR="00B133B0" w:rsidRPr="003C2585">
        <w:rPr>
          <w:b/>
          <w:lang w:eastAsia="pl-PL"/>
        </w:rPr>
        <w:t xml:space="preserve">. 6 ust. 1 lit. </w:t>
      </w:r>
      <w:r w:rsidR="00A246CE">
        <w:rPr>
          <w:b/>
          <w:lang w:eastAsia="pl-PL"/>
        </w:rPr>
        <w:t>c</w:t>
      </w:r>
      <w:r w:rsidR="00B133B0" w:rsidRPr="00EF4F14">
        <w:rPr>
          <w:lang w:eastAsia="pl-PL"/>
        </w:rPr>
        <w:t xml:space="preserve"> ogólnego </w:t>
      </w:r>
      <w:r w:rsidR="00B133B0">
        <w:rPr>
          <w:lang w:eastAsia="pl-PL"/>
        </w:rPr>
        <w:t>rozporządzenia</w:t>
      </w:r>
      <w:r w:rsidR="00B133B0" w:rsidRPr="00EF4F14">
        <w:rPr>
          <w:lang w:eastAsia="pl-PL"/>
        </w:rPr>
        <w:t xml:space="preserve"> o ochronie danych – w celu wypełnienia obowiązku prawnego</w:t>
      </w:r>
      <w:r w:rsidR="00B133B0">
        <w:rPr>
          <w:lang w:eastAsia="pl-PL"/>
        </w:rPr>
        <w:t xml:space="preserve"> ciążącego na administratorze w </w:t>
      </w:r>
      <w:r w:rsidR="00B133B0" w:rsidRPr="00EF4F14">
        <w:rPr>
          <w:lang w:eastAsia="pl-PL"/>
        </w:rPr>
        <w:t>związku z realizacją zadań ustawowych określonych w:</w:t>
      </w:r>
    </w:p>
    <w:p w14:paraId="0447030C" w14:textId="77777777" w:rsidR="00B133B0" w:rsidRPr="00D53E58" w:rsidRDefault="00B133B0" w:rsidP="00BD7F08">
      <w:pPr>
        <w:pStyle w:val="-Normalny"/>
        <w:numPr>
          <w:ilvl w:val="0"/>
          <w:numId w:val="36"/>
        </w:numPr>
        <w:ind w:left="567" w:hanging="284"/>
      </w:pPr>
      <w:r>
        <w:t>u</w:t>
      </w:r>
      <w:r w:rsidRPr="00D53E58">
        <w:t>stawie z dnia 20 kwietnia 2004 r. o promocji zatrudnienia i instytucjach rynku pracy oraz aktach wykonawczych wydanych na jej podstawie, w zakresie przyznawania refundacji kosztów wyposażenia lub doposażenia stanowiska pracy, w szczególności rozpatrywanie wniosku, ustanowienie oraz realizacja zabezpieczenia zwrotu refundacji przez poręczenie, podpisanie i realizacja umowy;</w:t>
      </w:r>
    </w:p>
    <w:p w14:paraId="334CA1DA" w14:textId="77777777" w:rsidR="00B133B0" w:rsidRDefault="00B133B0" w:rsidP="00BD7F08">
      <w:pPr>
        <w:pStyle w:val="-Normalny"/>
        <w:numPr>
          <w:ilvl w:val="0"/>
          <w:numId w:val="36"/>
        </w:numPr>
        <w:ind w:left="567" w:hanging="284"/>
      </w:pPr>
      <w:r>
        <w:t>u</w:t>
      </w:r>
      <w:r w:rsidRPr="00D53E58">
        <w:t>stawie z dnia 27 sierpnia 2009 r. o finansach publicznych oraz aktach wykonawczych wydanych na jej podstawie, w zakresie zasad dy</w:t>
      </w:r>
      <w:r>
        <w:t>sponowania środkami publicznymi;</w:t>
      </w:r>
    </w:p>
    <w:p w14:paraId="1DE9EE68" w14:textId="42F904C6" w:rsidR="00B133B0" w:rsidRPr="00D53E58" w:rsidRDefault="00BD7F08" w:rsidP="00BD7F08">
      <w:pPr>
        <w:pStyle w:val="-Normalny"/>
        <w:tabs>
          <w:tab w:val="left" w:pos="284"/>
        </w:tabs>
        <w:ind w:hanging="567"/>
      </w:pPr>
      <w:r>
        <w:rPr>
          <w:b/>
        </w:rPr>
        <w:tab/>
      </w:r>
      <w:r w:rsidR="00B133B0" w:rsidRPr="002A1F59">
        <w:rPr>
          <w:b/>
        </w:rPr>
        <w:t xml:space="preserve">art. 6 ust. 1 lit. </w:t>
      </w:r>
      <w:r w:rsidR="00B133B0">
        <w:rPr>
          <w:b/>
        </w:rPr>
        <w:t>f</w:t>
      </w:r>
      <w:r w:rsidR="00B133B0" w:rsidRPr="002A1F59">
        <w:t xml:space="preserve"> rozporządzenia </w:t>
      </w:r>
      <w:r>
        <w:t xml:space="preserve">o ochronie danych </w:t>
      </w:r>
      <w:r w:rsidR="00B133B0" w:rsidRPr="008B382F">
        <w:rPr>
          <w:b/>
        </w:rPr>
        <w:t>– w związku z realizacją zadań wynikających z prawnie uzasadnionych interesów realizowanych przez administratora</w:t>
      </w:r>
      <w:r w:rsidR="00B133B0">
        <w:rPr>
          <w:b/>
        </w:rPr>
        <w:t xml:space="preserve">, a w szczególności </w:t>
      </w:r>
      <w:r w:rsidR="00B133B0" w:rsidRPr="008B382F">
        <w:rPr>
          <w:b/>
        </w:rPr>
        <w:t xml:space="preserve">w zakresie </w:t>
      </w:r>
      <w:r w:rsidR="00B133B0">
        <w:rPr>
          <w:b/>
        </w:rPr>
        <w:t>ustanowienia zabezpieczeni</w:t>
      </w:r>
      <w:r w:rsidR="001E6D18">
        <w:rPr>
          <w:b/>
        </w:rPr>
        <w:t>a</w:t>
      </w:r>
      <w:r w:rsidR="00B133B0">
        <w:rPr>
          <w:b/>
        </w:rPr>
        <w:t xml:space="preserve"> zwrotu tej refundacji przez poręczenie.</w:t>
      </w:r>
    </w:p>
    <w:p w14:paraId="326BC6D3" w14:textId="77777777" w:rsidR="00B133B0" w:rsidRPr="00EF4F14" w:rsidRDefault="00B133B0" w:rsidP="00BD7F08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Dalsze przetwarzanie </w:t>
      </w:r>
      <w:r>
        <w:rPr>
          <w:lang w:eastAsia="pl-PL"/>
        </w:rPr>
        <w:t>Państwa</w:t>
      </w:r>
      <w:r w:rsidRPr="00EF4F14">
        <w:rPr>
          <w:lang w:eastAsia="pl-PL"/>
        </w:rPr>
        <w:t xml:space="preserve"> danych osobowych możliwe jest do celów archiwalnych w interesie publicznym, do celów badań naukowych lub historycznych lub do celów statystycznych zgodnie z art. 89 ust. 1 RODO.</w:t>
      </w:r>
    </w:p>
    <w:p w14:paraId="6BB76B96" w14:textId="77777777" w:rsidR="00B133B0" w:rsidRPr="00EF4F14" w:rsidRDefault="00B133B0" w:rsidP="00BD7F08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Odbiorcami </w:t>
      </w:r>
      <w:r>
        <w:rPr>
          <w:lang w:eastAsia="pl-PL"/>
        </w:rPr>
        <w:t xml:space="preserve">Państwa </w:t>
      </w:r>
      <w:r w:rsidRPr="00EF4F14">
        <w:rPr>
          <w:lang w:eastAsia="pl-PL"/>
        </w:rPr>
        <w:t>danych osobowych są wyłącznie podmioty</w:t>
      </w:r>
      <w:r>
        <w:rPr>
          <w:lang w:eastAsia="pl-PL"/>
        </w:rPr>
        <w:t xml:space="preserve"> uprawnione do ich uzyskania na </w:t>
      </w:r>
      <w:r w:rsidRPr="00EF4F14">
        <w:rPr>
          <w:lang w:eastAsia="pl-PL"/>
        </w:rPr>
        <w:t>podstawie przepisów prawa oraz podmioty, z k</w:t>
      </w:r>
      <w:r>
        <w:rPr>
          <w:lang w:eastAsia="pl-PL"/>
        </w:rPr>
        <w:t>tórymi Powiatowy Urząd Pracy w P</w:t>
      </w:r>
      <w:r w:rsidRPr="00EF4F14">
        <w:rPr>
          <w:lang w:eastAsia="pl-PL"/>
        </w:rPr>
        <w:t>szczynie zawarł umowy powierzenia przetwarzania danych osobowych.</w:t>
      </w:r>
    </w:p>
    <w:p w14:paraId="76A738A6" w14:textId="77FE8B8D" w:rsidR="00B133B0" w:rsidRPr="00EF4F14" w:rsidRDefault="00B133B0" w:rsidP="00BD7F08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>
        <w:rPr>
          <w:lang w:eastAsia="pl-PL"/>
        </w:rPr>
        <w:t>Państwa</w:t>
      </w:r>
      <w:r w:rsidRPr="00EF4F14">
        <w:rPr>
          <w:lang w:eastAsia="pl-PL"/>
        </w:rPr>
        <w:t xml:space="preserve"> dane osobowe będą przetwarzane przez okres niezbędny do rea</w:t>
      </w:r>
      <w:r>
        <w:rPr>
          <w:lang w:eastAsia="pl-PL"/>
        </w:rPr>
        <w:t xml:space="preserve">lizacji celów, o których mowa w </w:t>
      </w:r>
      <w:r w:rsidRPr="00EF4F14">
        <w:rPr>
          <w:lang w:eastAsia="pl-PL"/>
        </w:rPr>
        <w:t>pkt 3, a następnie przechowywane wg posiadanej ka</w:t>
      </w:r>
      <w:r>
        <w:rPr>
          <w:lang w:eastAsia="pl-PL"/>
        </w:rPr>
        <w:t xml:space="preserve">tegorii archiwalnej – zgodnie z ustawą z dnia 14 </w:t>
      </w:r>
      <w:r w:rsidRPr="00EF4F14">
        <w:rPr>
          <w:lang w:eastAsia="pl-PL"/>
        </w:rPr>
        <w:t xml:space="preserve">lipca 1983 r. </w:t>
      </w:r>
      <w:r>
        <w:rPr>
          <w:lang w:eastAsia="pl-PL"/>
        </w:rPr>
        <w:t>o</w:t>
      </w:r>
      <w:r w:rsidRPr="00EF4F14">
        <w:rPr>
          <w:lang w:eastAsia="pl-PL"/>
        </w:rPr>
        <w:t xml:space="preserve"> narodowym zasobie archi</w:t>
      </w:r>
      <w:r>
        <w:rPr>
          <w:lang w:eastAsia="pl-PL"/>
        </w:rPr>
        <w:t>walnym i archiwach, w oparciu o J</w:t>
      </w:r>
      <w:r w:rsidRPr="00EF4F14">
        <w:rPr>
          <w:lang w:eastAsia="pl-PL"/>
        </w:rPr>
        <w:t xml:space="preserve">ednolity </w:t>
      </w:r>
      <w:r>
        <w:rPr>
          <w:lang w:eastAsia="pl-PL"/>
        </w:rPr>
        <w:t>R</w:t>
      </w:r>
      <w:r w:rsidRPr="00EF4F14">
        <w:rPr>
          <w:lang w:eastAsia="pl-PL"/>
        </w:rPr>
        <w:t xml:space="preserve">zeczowy </w:t>
      </w:r>
      <w:r>
        <w:rPr>
          <w:lang w:eastAsia="pl-PL"/>
        </w:rPr>
        <w:t>W</w:t>
      </w:r>
      <w:r w:rsidRPr="00EF4F14">
        <w:rPr>
          <w:lang w:eastAsia="pl-PL"/>
        </w:rPr>
        <w:t xml:space="preserve">ykaz </w:t>
      </w:r>
      <w:r>
        <w:rPr>
          <w:lang w:eastAsia="pl-PL"/>
        </w:rPr>
        <w:t>A</w:t>
      </w:r>
      <w:r w:rsidRPr="00EF4F14">
        <w:rPr>
          <w:lang w:eastAsia="pl-PL"/>
        </w:rPr>
        <w:t xml:space="preserve">kt obowiązujący w </w:t>
      </w:r>
      <w:r>
        <w:rPr>
          <w:lang w:eastAsia="pl-PL"/>
        </w:rPr>
        <w:t>Powiatowym Urzędzie Pracy</w:t>
      </w:r>
      <w:r w:rsidRPr="00EF4F14">
        <w:rPr>
          <w:lang w:eastAsia="pl-PL"/>
        </w:rPr>
        <w:t xml:space="preserve"> w </w:t>
      </w:r>
      <w:r>
        <w:rPr>
          <w:lang w:eastAsia="pl-PL"/>
        </w:rPr>
        <w:t>P</w:t>
      </w:r>
      <w:r w:rsidRPr="00EF4F14">
        <w:rPr>
          <w:lang w:eastAsia="pl-PL"/>
        </w:rPr>
        <w:t>szczynie</w:t>
      </w:r>
      <w:r>
        <w:rPr>
          <w:lang w:eastAsia="pl-PL"/>
        </w:rPr>
        <w:t xml:space="preserve"> - </w:t>
      </w:r>
      <w:r>
        <w:t>z zasady przez okres 10 lat, chyba</w:t>
      </w:r>
      <w:r w:rsidR="005D2784">
        <w:t>,</w:t>
      </w:r>
      <w:r>
        <w:t xml:space="preserve"> że wystąpią szczególne okoliczności związane np. z ochroną roszczeń</w:t>
      </w:r>
      <w:r w:rsidRPr="00EF4F14">
        <w:rPr>
          <w:lang w:eastAsia="pl-PL"/>
        </w:rPr>
        <w:t>.</w:t>
      </w:r>
    </w:p>
    <w:p w14:paraId="08352C86" w14:textId="77777777" w:rsidR="00B133B0" w:rsidRPr="00EF4F14" w:rsidRDefault="00B133B0" w:rsidP="00BD7F08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 xml:space="preserve">Przysługuje </w:t>
      </w:r>
      <w:r>
        <w:rPr>
          <w:lang w:eastAsia="pl-PL"/>
        </w:rPr>
        <w:t xml:space="preserve">Państwu </w:t>
      </w:r>
      <w:r w:rsidRPr="00EF4F14">
        <w:rPr>
          <w:lang w:eastAsia="pl-PL"/>
        </w:rPr>
        <w:t xml:space="preserve">prawo dostępu do treści </w:t>
      </w:r>
      <w:r>
        <w:rPr>
          <w:lang w:eastAsia="pl-PL"/>
        </w:rPr>
        <w:t>Państwa</w:t>
      </w:r>
      <w:r w:rsidRPr="00EF4F14">
        <w:rPr>
          <w:lang w:eastAsia="pl-PL"/>
        </w:rPr>
        <w:t xml:space="preserve"> danych oraz ich po</w:t>
      </w:r>
      <w:r>
        <w:rPr>
          <w:lang w:eastAsia="pl-PL"/>
        </w:rPr>
        <w:t xml:space="preserve">prawiania i sprostowania oraz w </w:t>
      </w:r>
      <w:r w:rsidRPr="00EF4F14">
        <w:rPr>
          <w:lang w:eastAsia="pl-PL"/>
        </w:rPr>
        <w:t>zakresie wynikającym z</w:t>
      </w:r>
      <w:r>
        <w:rPr>
          <w:lang w:eastAsia="pl-PL"/>
        </w:rPr>
        <w:t xml:space="preserve"> </w:t>
      </w:r>
      <w:r w:rsidRPr="00EF4F14">
        <w:rPr>
          <w:lang w:eastAsia="pl-PL"/>
        </w:rPr>
        <w:t>przepisów do usunięcia, ograniczenia przetwarzania i przenoszenia danych.</w:t>
      </w:r>
    </w:p>
    <w:p w14:paraId="7AF9B9AA" w14:textId="7B3C8BD1" w:rsidR="00B133B0" w:rsidRPr="00EF4F14" w:rsidRDefault="00B133B0" w:rsidP="00BD7F08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>Przysługuj</w:t>
      </w:r>
      <w:r>
        <w:rPr>
          <w:lang w:eastAsia="pl-PL"/>
        </w:rPr>
        <w:t xml:space="preserve">e Państwu prawo wniesienia skargi do </w:t>
      </w:r>
      <w:r w:rsidRPr="00EF4F14">
        <w:rPr>
          <w:lang w:eastAsia="pl-PL"/>
        </w:rPr>
        <w:t>o</w:t>
      </w:r>
      <w:r>
        <w:rPr>
          <w:lang w:eastAsia="pl-PL"/>
        </w:rPr>
        <w:t xml:space="preserve">rganu nadzorczego właściwego do </w:t>
      </w:r>
      <w:r w:rsidRPr="00EF4F14">
        <w:rPr>
          <w:lang w:eastAsia="pl-PL"/>
        </w:rPr>
        <w:t>przetwarzania danych osobowych</w:t>
      </w:r>
      <w:r w:rsidR="005D2784">
        <w:rPr>
          <w:lang w:eastAsia="pl-PL"/>
        </w:rPr>
        <w:t>,</w:t>
      </w:r>
      <w:r w:rsidRPr="00EF4F14">
        <w:rPr>
          <w:lang w:eastAsia="pl-PL"/>
        </w:rPr>
        <w:t xml:space="preserve"> jeżeli uzna</w:t>
      </w:r>
      <w:r>
        <w:rPr>
          <w:lang w:eastAsia="pl-PL"/>
        </w:rPr>
        <w:t>ją Państwo</w:t>
      </w:r>
      <w:r w:rsidRPr="00EF4F14">
        <w:rPr>
          <w:lang w:eastAsia="pl-PL"/>
        </w:rPr>
        <w:t xml:space="preserve">, że przetwarzanie danych narusza przepisy dotyczące ochrony danych (Prezes </w:t>
      </w:r>
      <w:r>
        <w:rPr>
          <w:lang w:eastAsia="pl-PL"/>
        </w:rPr>
        <w:t>Urzędu</w:t>
      </w:r>
      <w:r w:rsidRPr="00EF4F14">
        <w:rPr>
          <w:lang w:eastAsia="pl-PL"/>
        </w:rPr>
        <w:t xml:space="preserve"> Ochrony Danych Osobowych, ul. Stawki 2, 00-193 </w:t>
      </w:r>
      <w:r>
        <w:rPr>
          <w:lang w:eastAsia="pl-PL"/>
        </w:rPr>
        <w:t>W</w:t>
      </w:r>
      <w:r w:rsidRPr="00EF4F14">
        <w:rPr>
          <w:lang w:eastAsia="pl-PL"/>
        </w:rPr>
        <w:t>arszawa).</w:t>
      </w:r>
    </w:p>
    <w:p w14:paraId="5954964F" w14:textId="77777777" w:rsidR="00B133B0" w:rsidRPr="00EF4F14" w:rsidRDefault="00B133B0" w:rsidP="00BD7F08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 w:rsidRPr="00EF4F14">
        <w:rPr>
          <w:lang w:eastAsia="pl-PL"/>
        </w:rPr>
        <w:t>Podanie przez</w:t>
      </w:r>
      <w:r>
        <w:rPr>
          <w:lang w:eastAsia="pl-PL"/>
        </w:rPr>
        <w:t xml:space="preserve"> Państwa</w:t>
      </w:r>
      <w:r w:rsidRPr="00EF4F14">
        <w:rPr>
          <w:lang w:eastAsia="pl-PL"/>
        </w:rPr>
        <w:t xml:space="preserve"> danych osobowych jest dobrowolne.</w:t>
      </w:r>
    </w:p>
    <w:p w14:paraId="1D172FBD" w14:textId="77777777" w:rsidR="00B133B0" w:rsidRPr="00EF4F14" w:rsidRDefault="00B133B0" w:rsidP="00BD7F08">
      <w:pPr>
        <w:pStyle w:val="1Normalny"/>
        <w:tabs>
          <w:tab w:val="left" w:pos="284"/>
        </w:tabs>
        <w:spacing w:line="276" w:lineRule="auto"/>
        <w:rPr>
          <w:lang w:eastAsia="pl-PL"/>
        </w:rPr>
      </w:pPr>
      <w:r>
        <w:rPr>
          <w:lang w:eastAsia="pl-PL"/>
        </w:rPr>
        <w:t>Państwa</w:t>
      </w:r>
      <w:r w:rsidRPr="00EF4F14">
        <w:rPr>
          <w:lang w:eastAsia="pl-PL"/>
        </w:rPr>
        <w:t xml:space="preserve"> dane nie będą poddawane zautomatyzowanemu podejmowaniu decyzji (profilowaniu).</w:t>
      </w:r>
    </w:p>
    <w:p w14:paraId="7DE19729" w14:textId="55ACE331" w:rsidR="00780BDB" w:rsidRPr="00EF4F14" w:rsidRDefault="007E53CE" w:rsidP="00BD7F08">
      <w:pPr>
        <w:spacing w:line="276" w:lineRule="auto"/>
        <w:rPr>
          <w:rFonts w:ascii="Arial" w:hAnsi="Arial" w:cs="Arial"/>
          <w:sz w:val="22"/>
          <w:szCs w:val="22"/>
        </w:rPr>
      </w:pPr>
      <w:r w:rsidRPr="00EF4F14">
        <w:rPr>
          <w:rFonts w:ascii="Arial" w:hAnsi="Arial" w:cs="Arial"/>
          <w:sz w:val="22"/>
          <w:szCs w:val="22"/>
        </w:rPr>
        <w:t>Zapoznałam się / zapoznałem się</w:t>
      </w:r>
      <w:r>
        <w:rPr>
          <w:rFonts w:ascii="Arial" w:hAnsi="Arial" w:cs="Arial"/>
          <w:sz w:val="22"/>
          <w:szCs w:val="22"/>
        </w:rPr>
        <w:t>, d</w:t>
      </w:r>
      <w:r w:rsidRPr="00EF4F14">
        <w:rPr>
          <w:rFonts w:ascii="Arial" w:hAnsi="Arial" w:cs="Arial"/>
          <w:sz w:val="22"/>
          <w:szCs w:val="22"/>
        </w:rPr>
        <w:t xml:space="preserve">ata i podpis pracodawcy: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-1355494639"/>
          <w:placeholder>
            <w:docPart w:val="053FB56CC20D472A9444BAAEB99B877F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." w:value="..................................................."/>
          </w:comboBox>
        </w:sdtPr>
        <w:sdtContent>
          <w:r w:rsidR="00772B71" w:rsidRPr="006E2E31">
            <w:rPr>
              <w:rStyle w:val="Tekstzastpczy"/>
            </w:rPr>
            <w:t>Wybierz element.</w:t>
          </w:r>
        </w:sdtContent>
      </w:sdt>
    </w:p>
    <w:sectPr w:rsidR="00780BDB" w:rsidRPr="00EF4F14" w:rsidSect="00456C6C">
      <w:footnotePr>
        <w:numFmt w:val="chicago"/>
      </w:footnotePr>
      <w:pgSz w:w="11906" w:h="16838"/>
      <w:pgMar w:top="1134" w:right="1134" w:bottom="1134" w:left="1134" w:header="709" w:footer="58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902B8" w14:textId="77777777" w:rsidR="00456C6C" w:rsidRDefault="00456C6C">
      <w:r>
        <w:separator/>
      </w:r>
    </w:p>
  </w:endnote>
  <w:endnote w:type="continuationSeparator" w:id="0">
    <w:p w14:paraId="6ACD683F" w14:textId="77777777" w:rsidR="00456C6C" w:rsidRDefault="004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B648E" w14:textId="4F59C096" w:rsidR="00456C6C" w:rsidRPr="00537503" w:rsidRDefault="00456C6C" w:rsidP="00456C6C">
    <w:pPr>
      <w:pStyle w:val="Stopka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wersja 12 </w:t>
    </w:r>
    <w:r>
      <w:rPr>
        <w:rFonts w:ascii="Arial" w:hAnsi="Arial" w:cs="Arial"/>
        <w:sz w:val="22"/>
        <w:szCs w:val="22"/>
      </w:rPr>
      <w:tab/>
      <w:t xml:space="preserve">strona </w:t>
    </w:r>
    <w:r w:rsidRPr="00537503">
      <w:rPr>
        <w:rFonts w:ascii="Arial" w:hAnsi="Arial" w:cs="Arial"/>
        <w:bCs/>
        <w:sz w:val="22"/>
        <w:szCs w:val="22"/>
      </w:rPr>
      <w:fldChar w:fldCharType="begin"/>
    </w:r>
    <w:r w:rsidRPr="00537503">
      <w:rPr>
        <w:rFonts w:ascii="Arial" w:hAnsi="Arial" w:cs="Arial"/>
        <w:bCs/>
        <w:sz w:val="22"/>
        <w:szCs w:val="22"/>
      </w:rPr>
      <w:instrText>PAGE</w:instrText>
    </w:r>
    <w:r w:rsidRPr="00537503">
      <w:rPr>
        <w:rFonts w:ascii="Arial" w:hAnsi="Arial" w:cs="Arial"/>
        <w:bCs/>
        <w:sz w:val="22"/>
        <w:szCs w:val="22"/>
      </w:rPr>
      <w:fldChar w:fldCharType="separate"/>
    </w:r>
    <w:r w:rsidR="00DD2F4B">
      <w:rPr>
        <w:rFonts w:ascii="Arial" w:hAnsi="Arial" w:cs="Arial"/>
        <w:bCs/>
        <w:noProof/>
        <w:sz w:val="22"/>
        <w:szCs w:val="22"/>
      </w:rPr>
      <w:t>1</w:t>
    </w:r>
    <w:r w:rsidRPr="00537503">
      <w:rPr>
        <w:rFonts w:ascii="Arial" w:hAnsi="Arial" w:cs="Arial"/>
        <w:bCs/>
        <w:sz w:val="22"/>
        <w:szCs w:val="22"/>
      </w:rPr>
      <w:fldChar w:fldCharType="end"/>
    </w:r>
    <w:r w:rsidRPr="00537503">
      <w:rPr>
        <w:rFonts w:ascii="Arial" w:hAnsi="Arial" w:cs="Arial"/>
        <w:sz w:val="22"/>
        <w:szCs w:val="22"/>
      </w:rPr>
      <w:t xml:space="preserve"> z </w:t>
    </w:r>
    <w:r w:rsidRPr="00537503">
      <w:rPr>
        <w:rFonts w:ascii="Arial" w:hAnsi="Arial" w:cs="Arial"/>
        <w:bCs/>
        <w:sz w:val="22"/>
        <w:szCs w:val="22"/>
      </w:rPr>
      <w:fldChar w:fldCharType="begin"/>
    </w:r>
    <w:r w:rsidRPr="00537503">
      <w:rPr>
        <w:rFonts w:ascii="Arial" w:hAnsi="Arial" w:cs="Arial"/>
        <w:bCs/>
        <w:sz w:val="22"/>
        <w:szCs w:val="22"/>
      </w:rPr>
      <w:instrText>NUMPAGES</w:instrText>
    </w:r>
    <w:r w:rsidRPr="00537503">
      <w:rPr>
        <w:rFonts w:ascii="Arial" w:hAnsi="Arial" w:cs="Arial"/>
        <w:bCs/>
        <w:sz w:val="22"/>
        <w:szCs w:val="22"/>
      </w:rPr>
      <w:fldChar w:fldCharType="separate"/>
    </w:r>
    <w:r w:rsidR="00DD2F4B">
      <w:rPr>
        <w:rFonts w:ascii="Arial" w:hAnsi="Arial" w:cs="Arial"/>
        <w:bCs/>
        <w:noProof/>
        <w:sz w:val="22"/>
        <w:szCs w:val="22"/>
      </w:rPr>
      <w:t>30</w:t>
    </w:r>
    <w:r w:rsidRPr="00537503">
      <w:rPr>
        <w:rFonts w:ascii="Arial" w:hAnsi="Arial" w:cs="Arial"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DFC67" w14:textId="77777777" w:rsidR="00456C6C" w:rsidRDefault="00456C6C">
      <w:r>
        <w:separator/>
      </w:r>
    </w:p>
  </w:footnote>
  <w:footnote w:type="continuationSeparator" w:id="0">
    <w:p w14:paraId="4F39601B" w14:textId="77777777" w:rsidR="00456C6C" w:rsidRDefault="00456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16BF5" w14:textId="77777777" w:rsidR="00456C6C" w:rsidRPr="00E21B20" w:rsidRDefault="00456C6C" w:rsidP="00351FB1">
    <w:pPr>
      <w:pStyle w:val="Nagwek"/>
      <w:tabs>
        <w:tab w:val="clear" w:pos="4536"/>
        <w:tab w:val="clear" w:pos="9072"/>
        <w:tab w:val="left" w:pos="5510"/>
      </w:tabs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sz w:val="24"/>
        <w:szCs w:val="24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cs="Wingdings"/>
        <w:sz w:val="18"/>
        <w:szCs w:val="18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cs="Wingdings"/>
        <w:sz w:val="24"/>
        <w:szCs w:val="24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/>
        <w:sz w:val="22"/>
        <w:szCs w:val="22"/>
        <w:u w:val="none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/>
        <w:sz w:val="22"/>
        <w:szCs w:val="22"/>
        <w:u w:val="none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upp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22"/>
        <w:szCs w:val="24"/>
        <w:u w:val="none"/>
      </w:rPr>
    </w:lvl>
  </w:abstractNum>
  <w:abstractNum w:abstractNumId="7">
    <w:nsid w:val="00000026"/>
    <w:multiLevelType w:val="multilevel"/>
    <w:tmpl w:val="00000026"/>
    <w:name w:val="WW8Num3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289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7BD15DA"/>
    <w:multiLevelType w:val="hybridMultilevel"/>
    <w:tmpl w:val="D7E05836"/>
    <w:lvl w:ilvl="0" w:tplc="9132CD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84A1F6C"/>
    <w:multiLevelType w:val="hybridMultilevel"/>
    <w:tmpl w:val="529E09D6"/>
    <w:name w:val="WW8Num102222222"/>
    <w:lvl w:ilvl="0" w:tplc="9AE845B4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9E835A3"/>
    <w:multiLevelType w:val="hybridMultilevel"/>
    <w:tmpl w:val="CE984E40"/>
    <w:name w:val="WW8Num1022222"/>
    <w:lvl w:ilvl="0" w:tplc="38FC71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75171E"/>
    <w:multiLevelType w:val="hybridMultilevel"/>
    <w:tmpl w:val="3BB04D78"/>
    <w:name w:val="WW8Num10222222222"/>
    <w:lvl w:ilvl="0" w:tplc="9AE845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DA4358"/>
    <w:multiLevelType w:val="hybridMultilevel"/>
    <w:tmpl w:val="31C6C320"/>
    <w:lvl w:ilvl="0" w:tplc="539291B6">
      <w:start w:val="1"/>
      <w:numFmt w:val="decimal"/>
      <w:pStyle w:val="1Normalny"/>
      <w:lvlText w:val="%1.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F96186B"/>
    <w:multiLevelType w:val="multilevel"/>
    <w:tmpl w:val="64C67CA4"/>
    <w:name w:val="WW8Num102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color w:val="00000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40"/>
      </w:pPr>
      <w:rPr>
        <w:rFonts w:cs="Times New Roman" w:hint="default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1B7D4B24"/>
    <w:multiLevelType w:val="hybridMultilevel"/>
    <w:tmpl w:val="F6DE251C"/>
    <w:name w:val="WW8Num10222"/>
    <w:lvl w:ilvl="0" w:tplc="38FC71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C76820"/>
    <w:multiLevelType w:val="hybridMultilevel"/>
    <w:tmpl w:val="C4B60CD4"/>
    <w:name w:val="WW8Num103"/>
    <w:lvl w:ilvl="0" w:tplc="6A245EFA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sz w:val="22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7F3B07"/>
    <w:multiLevelType w:val="hybridMultilevel"/>
    <w:tmpl w:val="97C61EF2"/>
    <w:lvl w:ilvl="0" w:tplc="B17C72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C2C4125"/>
    <w:multiLevelType w:val="hybridMultilevel"/>
    <w:tmpl w:val="D436D128"/>
    <w:name w:val="WW8Num102222222222"/>
    <w:lvl w:ilvl="0" w:tplc="9AE845B4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5215E0E"/>
    <w:multiLevelType w:val="hybridMultilevel"/>
    <w:tmpl w:val="509CCCB0"/>
    <w:lvl w:ilvl="0" w:tplc="23F60772">
      <w:start w:val="1"/>
      <w:numFmt w:val="lowerLetter"/>
      <w:pStyle w:val="aNormalny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1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3112B"/>
    <w:multiLevelType w:val="hybridMultilevel"/>
    <w:tmpl w:val="E3781E64"/>
    <w:lvl w:ilvl="0" w:tplc="E1BA241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AE97EE8"/>
    <w:multiLevelType w:val="hybridMultilevel"/>
    <w:tmpl w:val="4814A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73D66"/>
    <w:multiLevelType w:val="hybridMultilevel"/>
    <w:tmpl w:val="7C1A924E"/>
    <w:name w:val="WW8Num1022"/>
    <w:lvl w:ilvl="0" w:tplc="9AE845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307C64"/>
    <w:multiLevelType w:val="hybridMultilevel"/>
    <w:tmpl w:val="080E47EA"/>
    <w:lvl w:ilvl="0" w:tplc="6A1E85CA">
      <w:start w:val="1"/>
      <w:numFmt w:val="decimal"/>
      <w:pStyle w:val="1Normalny0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7397874"/>
    <w:multiLevelType w:val="hybridMultilevel"/>
    <w:tmpl w:val="F000E210"/>
    <w:name w:val="WW8Num10222222"/>
    <w:lvl w:ilvl="0" w:tplc="B37AED6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447620"/>
    <w:multiLevelType w:val="hybridMultilevel"/>
    <w:tmpl w:val="C34605D6"/>
    <w:lvl w:ilvl="0" w:tplc="1BBEC434">
      <w:start w:val="1"/>
      <w:numFmt w:val="bullet"/>
      <w:lvlText w:val="−"/>
      <w:lvlJc w:val="left"/>
      <w:pPr>
        <w:ind w:left="1457" w:hanging="360"/>
      </w:pPr>
      <w:rPr>
        <w:rFonts w:ascii="Times New Roman" w:hAnsi="Times New Roman" w:cs="Wingdings"/>
        <w:b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>
    <w:nsid w:val="61C63497"/>
    <w:multiLevelType w:val="hybridMultilevel"/>
    <w:tmpl w:val="77C42244"/>
    <w:lvl w:ilvl="0" w:tplc="EF1A72C6">
      <w:start w:val="1"/>
      <w:numFmt w:val="bullet"/>
      <w:lvlText w:val="-"/>
      <w:lvlJc w:val="left"/>
      <w:pPr>
        <w:ind w:left="128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2C746E0"/>
    <w:multiLevelType w:val="hybridMultilevel"/>
    <w:tmpl w:val="98F21D4A"/>
    <w:name w:val="WW8Num1922"/>
    <w:lvl w:ilvl="0" w:tplc="E6F876B6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FF7D29"/>
    <w:multiLevelType w:val="hybridMultilevel"/>
    <w:tmpl w:val="BA04DC52"/>
    <w:name w:val="WW8Num102222"/>
    <w:lvl w:ilvl="0" w:tplc="9AE845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23234"/>
    <w:multiLevelType w:val="hybridMultilevel"/>
    <w:tmpl w:val="3ED60F5E"/>
    <w:name w:val="WW8Num1022222222222"/>
    <w:lvl w:ilvl="0" w:tplc="9AE845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EA1481"/>
    <w:multiLevelType w:val="hybridMultilevel"/>
    <w:tmpl w:val="975C49A2"/>
    <w:name w:val="WW8Num192"/>
    <w:lvl w:ilvl="0" w:tplc="28D031F4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6C3CBC"/>
    <w:multiLevelType w:val="hybridMultilevel"/>
    <w:tmpl w:val="C3E84A48"/>
    <w:name w:val="WW8Num1022222222"/>
    <w:lvl w:ilvl="0" w:tplc="3C9480AE">
      <w:start w:val="1"/>
      <w:numFmt w:val="upperRoman"/>
      <w:pStyle w:val="Inormalnybold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B34E61"/>
    <w:multiLevelType w:val="hybridMultilevel"/>
    <w:tmpl w:val="5E8A6C98"/>
    <w:name w:val="WW8Num10222222222222"/>
    <w:lvl w:ilvl="0" w:tplc="9AE845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9848AC"/>
    <w:multiLevelType w:val="hybridMultilevel"/>
    <w:tmpl w:val="975C49A2"/>
    <w:lvl w:ilvl="0" w:tplc="FFFFFFFF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sz w:val="24"/>
        <w:szCs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9"/>
  </w:num>
  <w:num w:numId="4">
    <w:abstractNumId w:val="30"/>
  </w:num>
  <w:num w:numId="5">
    <w:abstractNumId w:val="24"/>
  </w:num>
  <w:num w:numId="6">
    <w:abstractNumId w:val="22"/>
  </w:num>
  <w:num w:numId="7">
    <w:abstractNumId w:val="12"/>
  </w:num>
  <w:num w:numId="8">
    <w:abstractNumId w:val="18"/>
  </w:num>
  <w:num w:numId="9">
    <w:abstractNumId w:val="12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22"/>
    <w:lvlOverride w:ilvl="0">
      <w:startOverride w:val="1"/>
    </w:lvlOverride>
  </w:num>
  <w:num w:numId="14">
    <w:abstractNumId w:val="12"/>
    <w:lvlOverride w:ilvl="0">
      <w:startOverride w:val="1"/>
    </w:lvlOverride>
  </w:num>
  <w:num w:numId="15">
    <w:abstractNumId w:val="12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2"/>
    <w:lvlOverride w:ilvl="0">
      <w:startOverride w:val="2"/>
    </w:lvlOverride>
  </w:num>
  <w:num w:numId="24">
    <w:abstractNumId w:val="19"/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9"/>
  </w:num>
  <w:num w:numId="29">
    <w:abstractNumId w:val="7"/>
  </w:num>
  <w:num w:numId="30">
    <w:abstractNumId w:val="4"/>
  </w:num>
  <w:num w:numId="31">
    <w:abstractNumId w:val="16"/>
  </w:num>
  <w:num w:numId="32">
    <w:abstractNumId w:val="20"/>
  </w:num>
  <w:num w:numId="33">
    <w:abstractNumId w:val="12"/>
    <w:lvlOverride w:ilvl="0">
      <w:startOverride w:val="1"/>
    </w:lvlOverride>
  </w:num>
  <w:num w:numId="34">
    <w:abstractNumId w:val="32"/>
  </w:num>
  <w:num w:numId="35">
    <w:abstractNumId w:val="12"/>
    <w:lvlOverride w:ilvl="0">
      <w:startOverride w:val="1"/>
    </w:lvlOverride>
  </w:num>
  <w:num w:numId="36">
    <w:abstractNumId w:val="25"/>
  </w:num>
  <w:num w:numId="37">
    <w:abstractNumId w:val="12"/>
    <w:lvlOverride w:ilvl="0">
      <w:startOverride w:val="1"/>
    </w:lvlOverride>
  </w:num>
  <w:num w:numId="38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RXID05Mv9DWMF+MBuEPEwnALzMI=" w:salt="xM2dpFUYz2xZfOttCUGsag==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318"/>
    <w:rsid w:val="00002557"/>
    <w:rsid w:val="000032ED"/>
    <w:rsid w:val="00012014"/>
    <w:rsid w:val="00012320"/>
    <w:rsid w:val="00012387"/>
    <w:rsid w:val="00014FBD"/>
    <w:rsid w:val="000169DC"/>
    <w:rsid w:val="00024846"/>
    <w:rsid w:val="00025665"/>
    <w:rsid w:val="00031E26"/>
    <w:rsid w:val="0003584B"/>
    <w:rsid w:val="00035F8A"/>
    <w:rsid w:val="00037028"/>
    <w:rsid w:val="00042438"/>
    <w:rsid w:val="000433D6"/>
    <w:rsid w:val="000477C3"/>
    <w:rsid w:val="0005172B"/>
    <w:rsid w:val="00055272"/>
    <w:rsid w:val="000569C3"/>
    <w:rsid w:val="00061C08"/>
    <w:rsid w:val="000670D6"/>
    <w:rsid w:val="00070CA1"/>
    <w:rsid w:val="0007110D"/>
    <w:rsid w:val="00071962"/>
    <w:rsid w:val="0007239B"/>
    <w:rsid w:val="000733FF"/>
    <w:rsid w:val="00074B91"/>
    <w:rsid w:val="00083640"/>
    <w:rsid w:val="000840B7"/>
    <w:rsid w:val="00085061"/>
    <w:rsid w:val="0008706A"/>
    <w:rsid w:val="00090080"/>
    <w:rsid w:val="00091DFA"/>
    <w:rsid w:val="00094ED7"/>
    <w:rsid w:val="00097CE4"/>
    <w:rsid w:val="000A17B7"/>
    <w:rsid w:val="000A3757"/>
    <w:rsid w:val="000A4383"/>
    <w:rsid w:val="000A4B68"/>
    <w:rsid w:val="000A5848"/>
    <w:rsid w:val="000A5E2E"/>
    <w:rsid w:val="000B05E2"/>
    <w:rsid w:val="000B2EAD"/>
    <w:rsid w:val="000B7655"/>
    <w:rsid w:val="000C02E7"/>
    <w:rsid w:val="000C076E"/>
    <w:rsid w:val="000C7D46"/>
    <w:rsid w:val="000D12A5"/>
    <w:rsid w:val="000D17D7"/>
    <w:rsid w:val="000E1521"/>
    <w:rsid w:val="000F0383"/>
    <w:rsid w:val="000F7190"/>
    <w:rsid w:val="000F7943"/>
    <w:rsid w:val="001059C1"/>
    <w:rsid w:val="00116A21"/>
    <w:rsid w:val="001305D5"/>
    <w:rsid w:val="00130FB3"/>
    <w:rsid w:val="00151AF0"/>
    <w:rsid w:val="00154D78"/>
    <w:rsid w:val="00155B09"/>
    <w:rsid w:val="001566A1"/>
    <w:rsid w:val="00156C16"/>
    <w:rsid w:val="0016083E"/>
    <w:rsid w:val="0016140F"/>
    <w:rsid w:val="00163685"/>
    <w:rsid w:val="001648EE"/>
    <w:rsid w:val="00166C18"/>
    <w:rsid w:val="00167D90"/>
    <w:rsid w:val="001704D1"/>
    <w:rsid w:val="00171158"/>
    <w:rsid w:val="00173108"/>
    <w:rsid w:val="001744BC"/>
    <w:rsid w:val="001752D9"/>
    <w:rsid w:val="0017600C"/>
    <w:rsid w:val="00180ED1"/>
    <w:rsid w:val="00182784"/>
    <w:rsid w:val="00182BDD"/>
    <w:rsid w:val="00192B6C"/>
    <w:rsid w:val="00192BAA"/>
    <w:rsid w:val="001950FD"/>
    <w:rsid w:val="0019666B"/>
    <w:rsid w:val="001A496E"/>
    <w:rsid w:val="001C1174"/>
    <w:rsid w:val="001D0054"/>
    <w:rsid w:val="001D07F1"/>
    <w:rsid w:val="001D1068"/>
    <w:rsid w:val="001D1178"/>
    <w:rsid w:val="001D3CC5"/>
    <w:rsid w:val="001D40B9"/>
    <w:rsid w:val="001D4EDA"/>
    <w:rsid w:val="001D576E"/>
    <w:rsid w:val="001E6D18"/>
    <w:rsid w:val="001F7691"/>
    <w:rsid w:val="00200A76"/>
    <w:rsid w:val="00200D14"/>
    <w:rsid w:val="0020154F"/>
    <w:rsid w:val="002078E6"/>
    <w:rsid w:val="0021246E"/>
    <w:rsid w:val="00214F52"/>
    <w:rsid w:val="0022523B"/>
    <w:rsid w:val="00225B21"/>
    <w:rsid w:val="0023795D"/>
    <w:rsid w:val="00240EDD"/>
    <w:rsid w:val="00247D9B"/>
    <w:rsid w:val="00247F0F"/>
    <w:rsid w:val="00250AA7"/>
    <w:rsid w:val="00261592"/>
    <w:rsid w:val="00264E11"/>
    <w:rsid w:val="00266DE1"/>
    <w:rsid w:val="002707D4"/>
    <w:rsid w:val="002748F0"/>
    <w:rsid w:val="0027580D"/>
    <w:rsid w:val="002778C9"/>
    <w:rsid w:val="00284CAB"/>
    <w:rsid w:val="00292101"/>
    <w:rsid w:val="002924A0"/>
    <w:rsid w:val="002967A5"/>
    <w:rsid w:val="002B1ED9"/>
    <w:rsid w:val="002B591D"/>
    <w:rsid w:val="002C0141"/>
    <w:rsid w:val="002C0C5F"/>
    <w:rsid w:val="002C69AE"/>
    <w:rsid w:val="002C797C"/>
    <w:rsid w:val="002D1698"/>
    <w:rsid w:val="002D545A"/>
    <w:rsid w:val="002D67A2"/>
    <w:rsid w:val="002D7AF1"/>
    <w:rsid w:val="002E13C2"/>
    <w:rsid w:val="002E29F0"/>
    <w:rsid w:val="002E47DD"/>
    <w:rsid w:val="002E7018"/>
    <w:rsid w:val="002F00D5"/>
    <w:rsid w:val="002F1A88"/>
    <w:rsid w:val="002F4D0B"/>
    <w:rsid w:val="002F66FD"/>
    <w:rsid w:val="00302452"/>
    <w:rsid w:val="00305EDF"/>
    <w:rsid w:val="0030745C"/>
    <w:rsid w:val="003111D0"/>
    <w:rsid w:val="00312EF0"/>
    <w:rsid w:val="00315078"/>
    <w:rsid w:val="00316C54"/>
    <w:rsid w:val="003226A5"/>
    <w:rsid w:val="003271EE"/>
    <w:rsid w:val="00330B0C"/>
    <w:rsid w:val="0033166D"/>
    <w:rsid w:val="0033283D"/>
    <w:rsid w:val="00334677"/>
    <w:rsid w:val="00335FF9"/>
    <w:rsid w:val="00337D09"/>
    <w:rsid w:val="003402DC"/>
    <w:rsid w:val="0034031D"/>
    <w:rsid w:val="00344644"/>
    <w:rsid w:val="0034607A"/>
    <w:rsid w:val="00347AD5"/>
    <w:rsid w:val="00351FB1"/>
    <w:rsid w:val="00354914"/>
    <w:rsid w:val="00355D25"/>
    <w:rsid w:val="00355E68"/>
    <w:rsid w:val="00360F49"/>
    <w:rsid w:val="00362EB6"/>
    <w:rsid w:val="00363FB7"/>
    <w:rsid w:val="003649D9"/>
    <w:rsid w:val="0036572D"/>
    <w:rsid w:val="00366189"/>
    <w:rsid w:val="00372AE4"/>
    <w:rsid w:val="00375922"/>
    <w:rsid w:val="00396ECD"/>
    <w:rsid w:val="00397EDC"/>
    <w:rsid w:val="003A3021"/>
    <w:rsid w:val="003A7608"/>
    <w:rsid w:val="003B07FE"/>
    <w:rsid w:val="003B2CB3"/>
    <w:rsid w:val="003B3231"/>
    <w:rsid w:val="003C0D0F"/>
    <w:rsid w:val="003C2585"/>
    <w:rsid w:val="003D3412"/>
    <w:rsid w:val="003D4C8D"/>
    <w:rsid w:val="003D6248"/>
    <w:rsid w:val="003E0240"/>
    <w:rsid w:val="003E098B"/>
    <w:rsid w:val="003E56AF"/>
    <w:rsid w:val="003F28E8"/>
    <w:rsid w:val="003F3361"/>
    <w:rsid w:val="00402BE8"/>
    <w:rsid w:val="00413F38"/>
    <w:rsid w:val="004148AC"/>
    <w:rsid w:val="004153AE"/>
    <w:rsid w:val="00415448"/>
    <w:rsid w:val="00417A75"/>
    <w:rsid w:val="0042097C"/>
    <w:rsid w:val="00422782"/>
    <w:rsid w:val="00425CF0"/>
    <w:rsid w:val="00440B6A"/>
    <w:rsid w:val="00442F16"/>
    <w:rsid w:val="00445BF8"/>
    <w:rsid w:val="0044794A"/>
    <w:rsid w:val="004508A4"/>
    <w:rsid w:val="00455257"/>
    <w:rsid w:val="00456C6C"/>
    <w:rsid w:val="00457696"/>
    <w:rsid w:val="00462E89"/>
    <w:rsid w:val="0047196B"/>
    <w:rsid w:val="004739C5"/>
    <w:rsid w:val="00476C94"/>
    <w:rsid w:val="004775CC"/>
    <w:rsid w:val="00481F6B"/>
    <w:rsid w:val="0049050F"/>
    <w:rsid w:val="00497E47"/>
    <w:rsid w:val="004A246E"/>
    <w:rsid w:val="004A5312"/>
    <w:rsid w:val="004A6ADC"/>
    <w:rsid w:val="004B078C"/>
    <w:rsid w:val="004B170F"/>
    <w:rsid w:val="004B4E89"/>
    <w:rsid w:val="004B5A82"/>
    <w:rsid w:val="004C01BE"/>
    <w:rsid w:val="004C3B1C"/>
    <w:rsid w:val="004C65C0"/>
    <w:rsid w:val="004D010F"/>
    <w:rsid w:val="004D133C"/>
    <w:rsid w:val="004D2762"/>
    <w:rsid w:val="004D3252"/>
    <w:rsid w:val="004D47B0"/>
    <w:rsid w:val="004D564D"/>
    <w:rsid w:val="004D6CEF"/>
    <w:rsid w:val="004E27F7"/>
    <w:rsid w:val="004E53EA"/>
    <w:rsid w:val="004E6BDD"/>
    <w:rsid w:val="004F2A2C"/>
    <w:rsid w:val="004F6703"/>
    <w:rsid w:val="005073B2"/>
    <w:rsid w:val="00507B8D"/>
    <w:rsid w:val="00510140"/>
    <w:rsid w:val="005142C5"/>
    <w:rsid w:val="00516EE4"/>
    <w:rsid w:val="00517CB4"/>
    <w:rsid w:val="00525290"/>
    <w:rsid w:val="00532AC9"/>
    <w:rsid w:val="0053667E"/>
    <w:rsid w:val="00537503"/>
    <w:rsid w:val="005407F8"/>
    <w:rsid w:val="00547318"/>
    <w:rsid w:val="00554A8E"/>
    <w:rsid w:val="00555673"/>
    <w:rsid w:val="00561EC8"/>
    <w:rsid w:val="005666EC"/>
    <w:rsid w:val="005704AA"/>
    <w:rsid w:val="00573B21"/>
    <w:rsid w:val="00574119"/>
    <w:rsid w:val="005748B4"/>
    <w:rsid w:val="00575DFF"/>
    <w:rsid w:val="00584D71"/>
    <w:rsid w:val="00590BE7"/>
    <w:rsid w:val="00591E2C"/>
    <w:rsid w:val="00594A7B"/>
    <w:rsid w:val="00594BDD"/>
    <w:rsid w:val="00595F18"/>
    <w:rsid w:val="005A0189"/>
    <w:rsid w:val="005A2A7C"/>
    <w:rsid w:val="005B3480"/>
    <w:rsid w:val="005B7478"/>
    <w:rsid w:val="005C0EA6"/>
    <w:rsid w:val="005C45FB"/>
    <w:rsid w:val="005C6BD9"/>
    <w:rsid w:val="005C7C68"/>
    <w:rsid w:val="005D2784"/>
    <w:rsid w:val="005D7FC7"/>
    <w:rsid w:val="005E61E9"/>
    <w:rsid w:val="005F3041"/>
    <w:rsid w:val="005F5B49"/>
    <w:rsid w:val="005F7427"/>
    <w:rsid w:val="00607E6C"/>
    <w:rsid w:val="0061186D"/>
    <w:rsid w:val="00613E56"/>
    <w:rsid w:val="0063462B"/>
    <w:rsid w:val="00635193"/>
    <w:rsid w:val="00647ADF"/>
    <w:rsid w:val="00653908"/>
    <w:rsid w:val="006539F8"/>
    <w:rsid w:val="00654BB0"/>
    <w:rsid w:val="0065742E"/>
    <w:rsid w:val="00657539"/>
    <w:rsid w:val="00660B4E"/>
    <w:rsid w:val="00661885"/>
    <w:rsid w:val="00671D54"/>
    <w:rsid w:val="00673C46"/>
    <w:rsid w:val="00674210"/>
    <w:rsid w:val="006852FB"/>
    <w:rsid w:val="006944E8"/>
    <w:rsid w:val="006A198A"/>
    <w:rsid w:val="006A5CB6"/>
    <w:rsid w:val="006B009E"/>
    <w:rsid w:val="006B7193"/>
    <w:rsid w:val="006B747B"/>
    <w:rsid w:val="006C0F1C"/>
    <w:rsid w:val="006C18F0"/>
    <w:rsid w:val="006C33B4"/>
    <w:rsid w:val="006C4714"/>
    <w:rsid w:val="006D0E90"/>
    <w:rsid w:val="006D643E"/>
    <w:rsid w:val="006D6CAE"/>
    <w:rsid w:val="006E0295"/>
    <w:rsid w:val="006E3ED3"/>
    <w:rsid w:val="006E574F"/>
    <w:rsid w:val="006F074B"/>
    <w:rsid w:val="006F1CE3"/>
    <w:rsid w:val="006F3B29"/>
    <w:rsid w:val="007020E1"/>
    <w:rsid w:val="007056E0"/>
    <w:rsid w:val="007078CF"/>
    <w:rsid w:val="00710C48"/>
    <w:rsid w:val="00715D37"/>
    <w:rsid w:val="0071669E"/>
    <w:rsid w:val="00720164"/>
    <w:rsid w:val="00723DC6"/>
    <w:rsid w:val="00725E3E"/>
    <w:rsid w:val="00735E39"/>
    <w:rsid w:val="00744AFD"/>
    <w:rsid w:val="00744B40"/>
    <w:rsid w:val="00746F4E"/>
    <w:rsid w:val="00754338"/>
    <w:rsid w:val="007558C2"/>
    <w:rsid w:val="00763578"/>
    <w:rsid w:val="007636B5"/>
    <w:rsid w:val="00766AB2"/>
    <w:rsid w:val="00767276"/>
    <w:rsid w:val="00772B71"/>
    <w:rsid w:val="00773035"/>
    <w:rsid w:val="007732CA"/>
    <w:rsid w:val="00773540"/>
    <w:rsid w:val="007743B3"/>
    <w:rsid w:val="00775E36"/>
    <w:rsid w:val="007763EA"/>
    <w:rsid w:val="00776EAF"/>
    <w:rsid w:val="00780BDB"/>
    <w:rsid w:val="007821D4"/>
    <w:rsid w:val="007925F0"/>
    <w:rsid w:val="00795EB8"/>
    <w:rsid w:val="007966DD"/>
    <w:rsid w:val="007A21E3"/>
    <w:rsid w:val="007A63A8"/>
    <w:rsid w:val="007B18DE"/>
    <w:rsid w:val="007B1FB2"/>
    <w:rsid w:val="007B250E"/>
    <w:rsid w:val="007B77CD"/>
    <w:rsid w:val="007C0480"/>
    <w:rsid w:val="007D02FB"/>
    <w:rsid w:val="007D125E"/>
    <w:rsid w:val="007D1406"/>
    <w:rsid w:val="007D1C7C"/>
    <w:rsid w:val="007D7D7E"/>
    <w:rsid w:val="007E21E4"/>
    <w:rsid w:val="007E53CE"/>
    <w:rsid w:val="007F061F"/>
    <w:rsid w:val="007F2B90"/>
    <w:rsid w:val="007F3688"/>
    <w:rsid w:val="00803866"/>
    <w:rsid w:val="00806C06"/>
    <w:rsid w:val="00812A38"/>
    <w:rsid w:val="00815A1C"/>
    <w:rsid w:val="008213DB"/>
    <w:rsid w:val="00821B1A"/>
    <w:rsid w:val="00832232"/>
    <w:rsid w:val="008337DB"/>
    <w:rsid w:val="008341D8"/>
    <w:rsid w:val="00835823"/>
    <w:rsid w:val="008405A2"/>
    <w:rsid w:val="00844780"/>
    <w:rsid w:val="0084577D"/>
    <w:rsid w:val="00845B4A"/>
    <w:rsid w:val="00851AA7"/>
    <w:rsid w:val="00851D41"/>
    <w:rsid w:val="008524BD"/>
    <w:rsid w:val="00855092"/>
    <w:rsid w:val="00861092"/>
    <w:rsid w:val="00863E32"/>
    <w:rsid w:val="00870603"/>
    <w:rsid w:val="00871E7B"/>
    <w:rsid w:val="00872233"/>
    <w:rsid w:val="008745EE"/>
    <w:rsid w:val="00875650"/>
    <w:rsid w:val="00875E78"/>
    <w:rsid w:val="0087693A"/>
    <w:rsid w:val="008839C7"/>
    <w:rsid w:val="00883C12"/>
    <w:rsid w:val="008846F2"/>
    <w:rsid w:val="00885AB6"/>
    <w:rsid w:val="00891930"/>
    <w:rsid w:val="008972C8"/>
    <w:rsid w:val="008A255C"/>
    <w:rsid w:val="008A4080"/>
    <w:rsid w:val="008A7706"/>
    <w:rsid w:val="008B162F"/>
    <w:rsid w:val="008B46AC"/>
    <w:rsid w:val="008C120E"/>
    <w:rsid w:val="008C1ACB"/>
    <w:rsid w:val="008C413C"/>
    <w:rsid w:val="008D274E"/>
    <w:rsid w:val="008D2E11"/>
    <w:rsid w:val="008E0142"/>
    <w:rsid w:val="008F03A5"/>
    <w:rsid w:val="008F57BA"/>
    <w:rsid w:val="008F57FD"/>
    <w:rsid w:val="008F7F00"/>
    <w:rsid w:val="009017B5"/>
    <w:rsid w:val="00903E16"/>
    <w:rsid w:val="00907B3C"/>
    <w:rsid w:val="00915D7C"/>
    <w:rsid w:val="00921269"/>
    <w:rsid w:val="00930006"/>
    <w:rsid w:val="00930E67"/>
    <w:rsid w:val="009323DD"/>
    <w:rsid w:val="00932499"/>
    <w:rsid w:val="00933EFA"/>
    <w:rsid w:val="00935E18"/>
    <w:rsid w:val="00936165"/>
    <w:rsid w:val="009411E2"/>
    <w:rsid w:val="00942AA6"/>
    <w:rsid w:val="00947660"/>
    <w:rsid w:val="00947B57"/>
    <w:rsid w:val="00951091"/>
    <w:rsid w:val="00951E81"/>
    <w:rsid w:val="00953BE4"/>
    <w:rsid w:val="009572AB"/>
    <w:rsid w:val="009603BA"/>
    <w:rsid w:val="009604B2"/>
    <w:rsid w:val="009614F3"/>
    <w:rsid w:val="00965352"/>
    <w:rsid w:val="00965D77"/>
    <w:rsid w:val="009719C5"/>
    <w:rsid w:val="009721CC"/>
    <w:rsid w:val="00972BCE"/>
    <w:rsid w:val="00975834"/>
    <w:rsid w:val="009825E3"/>
    <w:rsid w:val="009839CE"/>
    <w:rsid w:val="0098563A"/>
    <w:rsid w:val="009871C9"/>
    <w:rsid w:val="00990AA7"/>
    <w:rsid w:val="00991F04"/>
    <w:rsid w:val="009977E2"/>
    <w:rsid w:val="009A7630"/>
    <w:rsid w:val="009B08E8"/>
    <w:rsid w:val="009B0D4C"/>
    <w:rsid w:val="009B4B04"/>
    <w:rsid w:val="009C0674"/>
    <w:rsid w:val="009C1E4A"/>
    <w:rsid w:val="009C4E1A"/>
    <w:rsid w:val="009C52CA"/>
    <w:rsid w:val="009C6E86"/>
    <w:rsid w:val="009C7388"/>
    <w:rsid w:val="009D38B4"/>
    <w:rsid w:val="009D579A"/>
    <w:rsid w:val="009E0601"/>
    <w:rsid w:val="009E2715"/>
    <w:rsid w:val="009E542A"/>
    <w:rsid w:val="009E6CEF"/>
    <w:rsid w:val="009F37D8"/>
    <w:rsid w:val="009F417E"/>
    <w:rsid w:val="009F533C"/>
    <w:rsid w:val="009F6425"/>
    <w:rsid w:val="00A051DD"/>
    <w:rsid w:val="00A053C6"/>
    <w:rsid w:val="00A05EFD"/>
    <w:rsid w:val="00A17743"/>
    <w:rsid w:val="00A246CE"/>
    <w:rsid w:val="00A3164D"/>
    <w:rsid w:val="00A31765"/>
    <w:rsid w:val="00A40E4A"/>
    <w:rsid w:val="00A42169"/>
    <w:rsid w:val="00A4265B"/>
    <w:rsid w:val="00A4287E"/>
    <w:rsid w:val="00A431B1"/>
    <w:rsid w:val="00A43A20"/>
    <w:rsid w:val="00A43D70"/>
    <w:rsid w:val="00A5386B"/>
    <w:rsid w:val="00A55456"/>
    <w:rsid w:val="00A55B37"/>
    <w:rsid w:val="00A55C39"/>
    <w:rsid w:val="00A57FDC"/>
    <w:rsid w:val="00A7137E"/>
    <w:rsid w:val="00A74CA7"/>
    <w:rsid w:val="00A76640"/>
    <w:rsid w:val="00A814CE"/>
    <w:rsid w:val="00A8342D"/>
    <w:rsid w:val="00A8359F"/>
    <w:rsid w:val="00A83F94"/>
    <w:rsid w:val="00A85920"/>
    <w:rsid w:val="00A91881"/>
    <w:rsid w:val="00AA01E9"/>
    <w:rsid w:val="00AA32E7"/>
    <w:rsid w:val="00AA5456"/>
    <w:rsid w:val="00AA6869"/>
    <w:rsid w:val="00AA6C4A"/>
    <w:rsid w:val="00AA7658"/>
    <w:rsid w:val="00AC36CE"/>
    <w:rsid w:val="00AC45A0"/>
    <w:rsid w:val="00AC649A"/>
    <w:rsid w:val="00AD42B9"/>
    <w:rsid w:val="00AD4E5D"/>
    <w:rsid w:val="00AE31BF"/>
    <w:rsid w:val="00AE6DB9"/>
    <w:rsid w:val="00B0484D"/>
    <w:rsid w:val="00B05A55"/>
    <w:rsid w:val="00B05B88"/>
    <w:rsid w:val="00B072AF"/>
    <w:rsid w:val="00B12C72"/>
    <w:rsid w:val="00B133B0"/>
    <w:rsid w:val="00B13D37"/>
    <w:rsid w:val="00B1508C"/>
    <w:rsid w:val="00B152B4"/>
    <w:rsid w:val="00B1540D"/>
    <w:rsid w:val="00B15FCA"/>
    <w:rsid w:val="00B17AAF"/>
    <w:rsid w:val="00B22EFD"/>
    <w:rsid w:val="00B23DE2"/>
    <w:rsid w:val="00B304B8"/>
    <w:rsid w:val="00B325B1"/>
    <w:rsid w:val="00B3347C"/>
    <w:rsid w:val="00B3488B"/>
    <w:rsid w:val="00B37B15"/>
    <w:rsid w:val="00B37D15"/>
    <w:rsid w:val="00B427F5"/>
    <w:rsid w:val="00B472D1"/>
    <w:rsid w:val="00B52B40"/>
    <w:rsid w:val="00B52EB7"/>
    <w:rsid w:val="00B54618"/>
    <w:rsid w:val="00B56D1C"/>
    <w:rsid w:val="00B60006"/>
    <w:rsid w:val="00B60982"/>
    <w:rsid w:val="00B61361"/>
    <w:rsid w:val="00B635C7"/>
    <w:rsid w:val="00B70567"/>
    <w:rsid w:val="00B71885"/>
    <w:rsid w:val="00B73476"/>
    <w:rsid w:val="00B74049"/>
    <w:rsid w:val="00B746FC"/>
    <w:rsid w:val="00B80473"/>
    <w:rsid w:val="00B80E08"/>
    <w:rsid w:val="00B859D1"/>
    <w:rsid w:val="00B86174"/>
    <w:rsid w:val="00B868DA"/>
    <w:rsid w:val="00B874ED"/>
    <w:rsid w:val="00B907AD"/>
    <w:rsid w:val="00B91599"/>
    <w:rsid w:val="00B93607"/>
    <w:rsid w:val="00B93A93"/>
    <w:rsid w:val="00B94969"/>
    <w:rsid w:val="00B96842"/>
    <w:rsid w:val="00BA2046"/>
    <w:rsid w:val="00BA26E2"/>
    <w:rsid w:val="00BB2210"/>
    <w:rsid w:val="00BB4331"/>
    <w:rsid w:val="00BB4E16"/>
    <w:rsid w:val="00BB6A7D"/>
    <w:rsid w:val="00BB7ED5"/>
    <w:rsid w:val="00BC00DC"/>
    <w:rsid w:val="00BC07D2"/>
    <w:rsid w:val="00BC65D6"/>
    <w:rsid w:val="00BD0D75"/>
    <w:rsid w:val="00BD3DD2"/>
    <w:rsid w:val="00BD7F08"/>
    <w:rsid w:val="00BE09FD"/>
    <w:rsid w:val="00BE1305"/>
    <w:rsid w:val="00BE4E51"/>
    <w:rsid w:val="00BE4F0D"/>
    <w:rsid w:val="00BF4448"/>
    <w:rsid w:val="00BF50D2"/>
    <w:rsid w:val="00C02438"/>
    <w:rsid w:val="00C06258"/>
    <w:rsid w:val="00C11D79"/>
    <w:rsid w:val="00C15A32"/>
    <w:rsid w:val="00C20182"/>
    <w:rsid w:val="00C22C23"/>
    <w:rsid w:val="00C254D9"/>
    <w:rsid w:val="00C266EF"/>
    <w:rsid w:val="00C316CF"/>
    <w:rsid w:val="00C31837"/>
    <w:rsid w:val="00C33911"/>
    <w:rsid w:val="00C55B2C"/>
    <w:rsid w:val="00C56A1B"/>
    <w:rsid w:val="00C60B71"/>
    <w:rsid w:val="00C64C0A"/>
    <w:rsid w:val="00C64ED8"/>
    <w:rsid w:val="00C6637F"/>
    <w:rsid w:val="00C7284F"/>
    <w:rsid w:val="00C750EF"/>
    <w:rsid w:val="00C76BE1"/>
    <w:rsid w:val="00C77857"/>
    <w:rsid w:val="00C81D06"/>
    <w:rsid w:val="00C82332"/>
    <w:rsid w:val="00C83FDD"/>
    <w:rsid w:val="00C85D56"/>
    <w:rsid w:val="00C85FA1"/>
    <w:rsid w:val="00C91232"/>
    <w:rsid w:val="00C93D62"/>
    <w:rsid w:val="00CA1B3C"/>
    <w:rsid w:val="00CA1CF4"/>
    <w:rsid w:val="00CA49C3"/>
    <w:rsid w:val="00CA6619"/>
    <w:rsid w:val="00CB65BA"/>
    <w:rsid w:val="00CC4F39"/>
    <w:rsid w:val="00CC6F28"/>
    <w:rsid w:val="00CD4300"/>
    <w:rsid w:val="00CD538E"/>
    <w:rsid w:val="00CD7484"/>
    <w:rsid w:val="00CE24A0"/>
    <w:rsid w:val="00CE4736"/>
    <w:rsid w:val="00D03FB4"/>
    <w:rsid w:val="00D05098"/>
    <w:rsid w:val="00D06B35"/>
    <w:rsid w:val="00D12F0B"/>
    <w:rsid w:val="00D15D4A"/>
    <w:rsid w:val="00D24ED5"/>
    <w:rsid w:val="00D300AD"/>
    <w:rsid w:val="00D4331E"/>
    <w:rsid w:val="00D52B11"/>
    <w:rsid w:val="00D53B44"/>
    <w:rsid w:val="00D53E58"/>
    <w:rsid w:val="00D53E87"/>
    <w:rsid w:val="00D56AC1"/>
    <w:rsid w:val="00D578AF"/>
    <w:rsid w:val="00D57F0D"/>
    <w:rsid w:val="00D7300F"/>
    <w:rsid w:val="00D7324E"/>
    <w:rsid w:val="00D73C99"/>
    <w:rsid w:val="00D778A5"/>
    <w:rsid w:val="00D81C71"/>
    <w:rsid w:val="00D850FB"/>
    <w:rsid w:val="00D85977"/>
    <w:rsid w:val="00D9120A"/>
    <w:rsid w:val="00D918DD"/>
    <w:rsid w:val="00D94033"/>
    <w:rsid w:val="00D97B72"/>
    <w:rsid w:val="00DA0FB4"/>
    <w:rsid w:val="00DA3E49"/>
    <w:rsid w:val="00DA6FB2"/>
    <w:rsid w:val="00DB0B6B"/>
    <w:rsid w:val="00DB1E39"/>
    <w:rsid w:val="00DC34A5"/>
    <w:rsid w:val="00DC45E2"/>
    <w:rsid w:val="00DC4BA4"/>
    <w:rsid w:val="00DC6171"/>
    <w:rsid w:val="00DC741C"/>
    <w:rsid w:val="00DD004F"/>
    <w:rsid w:val="00DD013B"/>
    <w:rsid w:val="00DD2F4B"/>
    <w:rsid w:val="00DD479D"/>
    <w:rsid w:val="00DE008B"/>
    <w:rsid w:val="00DE1698"/>
    <w:rsid w:val="00DE3340"/>
    <w:rsid w:val="00DF7DE3"/>
    <w:rsid w:val="00E02535"/>
    <w:rsid w:val="00E033BF"/>
    <w:rsid w:val="00E05922"/>
    <w:rsid w:val="00E074C9"/>
    <w:rsid w:val="00E11A00"/>
    <w:rsid w:val="00E14766"/>
    <w:rsid w:val="00E16287"/>
    <w:rsid w:val="00E164F4"/>
    <w:rsid w:val="00E20107"/>
    <w:rsid w:val="00E209C2"/>
    <w:rsid w:val="00E21719"/>
    <w:rsid w:val="00E21B20"/>
    <w:rsid w:val="00E21F8B"/>
    <w:rsid w:val="00E22212"/>
    <w:rsid w:val="00E26488"/>
    <w:rsid w:val="00E26E82"/>
    <w:rsid w:val="00E31614"/>
    <w:rsid w:val="00E3434F"/>
    <w:rsid w:val="00E3465D"/>
    <w:rsid w:val="00E421BB"/>
    <w:rsid w:val="00E445D3"/>
    <w:rsid w:val="00E46EF9"/>
    <w:rsid w:val="00E47B80"/>
    <w:rsid w:val="00E47BAA"/>
    <w:rsid w:val="00E5390E"/>
    <w:rsid w:val="00E5546D"/>
    <w:rsid w:val="00E55D83"/>
    <w:rsid w:val="00E63B6A"/>
    <w:rsid w:val="00E67F48"/>
    <w:rsid w:val="00E72555"/>
    <w:rsid w:val="00E73867"/>
    <w:rsid w:val="00E743BE"/>
    <w:rsid w:val="00E74A21"/>
    <w:rsid w:val="00E7670D"/>
    <w:rsid w:val="00E804BF"/>
    <w:rsid w:val="00E859DD"/>
    <w:rsid w:val="00E926B4"/>
    <w:rsid w:val="00E950AF"/>
    <w:rsid w:val="00EB0577"/>
    <w:rsid w:val="00EB17BF"/>
    <w:rsid w:val="00EB2896"/>
    <w:rsid w:val="00EB2E57"/>
    <w:rsid w:val="00EB3945"/>
    <w:rsid w:val="00EC1C45"/>
    <w:rsid w:val="00EC4EE2"/>
    <w:rsid w:val="00ED6A9E"/>
    <w:rsid w:val="00ED6FB9"/>
    <w:rsid w:val="00EE2740"/>
    <w:rsid w:val="00EF421E"/>
    <w:rsid w:val="00EF4F14"/>
    <w:rsid w:val="00F0516F"/>
    <w:rsid w:val="00F061C1"/>
    <w:rsid w:val="00F133D6"/>
    <w:rsid w:val="00F14BF5"/>
    <w:rsid w:val="00F1571C"/>
    <w:rsid w:val="00F179E8"/>
    <w:rsid w:val="00F21EDD"/>
    <w:rsid w:val="00F25107"/>
    <w:rsid w:val="00F322C0"/>
    <w:rsid w:val="00F33C8A"/>
    <w:rsid w:val="00F36400"/>
    <w:rsid w:val="00F36D30"/>
    <w:rsid w:val="00F4356D"/>
    <w:rsid w:val="00F43F8E"/>
    <w:rsid w:val="00F5229B"/>
    <w:rsid w:val="00F52F22"/>
    <w:rsid w:val="00F57FEB"/>
    <w:rsid w:val="00F7358B"/>
    <w:rsid w:val="00F86328"/>
    <w:rsid w:val="00F90D80"/>
    <w:rsid w:val="00F95211"/>
    <w:rsid w:val="00F97D8C"/>
    <w:rsid w:val="00FA3CEA"/>
    <w:rsid w:val="00FA50E1"/>
    <w:rsid w:val="00FA62F7"/>
    <w:rsid w:val="00FB15D5"/>
    <w:rsid w:val="00FB24EB"/>
    <w:rsid w:val="00FB4054"/>
    <w:rsid w:val="00FB7520"/>
    <w:rsid w:val="00FC175E"/>
    <w:rsid w:val="00FC37D6"/>
    <w:rsid w:val="00FC4550"/>
    <w:rsid w:val="00FC5F33"/>
    <w:rsid w:val="00FC7A7E"/>
    <w:rsid w:val="00FD1311"/>
    <w:rsid w:val="00FD1D0C"/>
    <w:rsid w:val="00FD68A2"/>
    <w:rsid w:val="00FE219D"/>
    <w:rsid w:val="00FE4824"/>
    <w:rsid w:val="00FE7AD3"/>
    <w:rsid w:val="00FF2CA0"/>
    <w:rsid w:val="00FF5E1E"/>
    <w:rsid w:val="00FF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oNotEmbedSmartTags/>
  <w:decimalSymbol w:val=","/>
  <w:listSeparator w:val=";"/>
  <w14:docId w14:val="4F473B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2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F95211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F95211"/>
    <w:pPr>
      <w:keepNext/>
      <w:tabs>
        <w:tab w:val="num" w:pos="0"/>
      </w:tabs>
      <w:ind w:left="432" w:hanging="432"/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F95211"/>
    <w:pPr>
      <w:keepNext/>
      <w:tabs>
        <w:tab w:val="num" w:pos="0"/>
      </w:tabs>
      <w:ind w:left="435"/>
      <w:jc w:val="both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95211"/>
    <w:rPr>
      <w:b w:val="0"/>
      <w:sz w:val="24"/>
      <w:szCs w:val="24"/>
    </w:rPr>
  </w:style>
  <w:style w:type="character" w:customStyle="1" w:styleId="WW8Num1z1">
    <w:name w:val="WW8Num1z1"/>
    <w:rsid w:val="00F95211"/>
  </w:style>
  <w:style w:type="character" w:customStyle="1" w:styleId="WW8Num1z2">
    <w:name w:val="WW8Num1z2"/>
    <w:rsid w:val="00F95211"/>
  </w:style>
  <w:style w:type="character" w:customStyle="1" w:styleId="WW8Num1z3">
    <w:name w:val="WW8Num1z3"/>
    <w:rsid w:val="00F95211"/>
  </w:style>
  <w:style w:type="character" w:customStyle="1" w:styleId="WW8Num1z4">
    <w:name w:val="WW8Num1z4"/>
    <w:rsid w:val="00F95211"/>
  </w:style>
  <w:style w:type="character" w:customStyle="1" w:styleId="WW8Num1z5">
    <w:name w:val="WW8Num1z5"/>
    <w:rsid w:val="00F95211"/>
  </w:style>
  <w:style w:type="character" w:customStyle="1" w:styleId="WW8Num1z6">
    <w:name w:val="WW8Num1z6"/>
    <w:rsid w:val="00F95211"/>
  </w:style>
  <w:style w:type="character" w:customStyle="1" w:styleId="WW8Num1z7">
    <w:name w:val="WW8Num1z7"/>
    <w:rsid w:val="00F95211"/>
  </w:style>
  <w:style w:type="character" w:customStyle="1" w:styleId="WW8Num1z8">
    <w:name w:val="WW8Num1z8"/>
    <w:rsid w:val="00F95211"/>
  </w:style>
  <w:style w:type="character" w:customStyle="1" w:styleId="WW8Num2z0">
    <w:name w:val="WW8Num2z0"/>
    <w:rsid w:val="00F95211"/>
    <w:rPr>
      <w:b w:val="0"/>
      <w:sz w:val="24"/>
      <w:szCs w:val="24"/>
      <w:u w:val="none"/>
    </w:rPr>
  </w:style>
  <w:style w:type="character" w:customStyle="1" w:styleId="WW8Num2z1">
    <w:name w:val="WW8Num2z1"/>
    <w:rsid w:val="00F95211"/>
  </w:style>
  <w:style w:type="character" w:customStyle="1" w:styleId="WW8Num2z2">
    <w:name w:val="WW8Num2z2"/>
    <w:rsid w:val="00F95211"/>
  </w:style>
  <w:style w:type="character" w:customStyle="1" w:styleId="WW8Num2z3">
    <w:name w:val="WW8Num2z3"/>
    <w:rsid w:val="00F95211"/>
  </w:style>
  <w:style w:type="character" w:customStyle="1" w:styleId="WW8Num2z4">
    <w:name w:val="WW8Num2z4"/>
    <w:rsid w:val="00F95211"/>
  </w:style>
  <w:style w:type="character" w:customStyle="1" w:styleId="WW8Num2z5">
    <w:name w:val="WW8Num2z5"/>
    <w:rsid w:val="00F95211"/>
  </w:style>
  <w:style w:type="character" w:customStyle="1" w:styleId="WW8Num2z6">
    <w:name w:val="WW8Num2z6"/>
    <w:rsid w:val="00F95211"/>
  </w:style>
  <w:style w:type="character" w:customStyle="1" w:styleId="WW8Num2z7">
    <w:name w:val="WW8Num2z7"/>
    <w:rsid w:val="00F95211"/>
  </w:style>
  <w:style w:type="character" w:customStyle="1" w:styleId="WW8Num2z8">
    <w:name w:val="WW8Num2z8"/>
    <w:rsid w:val="00F95211"/>
  </w:style>
  <w:style w:type="character" w:customStyle="1" w:styleId="WW8Num3z0">
    <w:name w:val="WW8Num3z0"/>
    <w:rsid w:val="00F95211"/>
    <w:rPr>
      <w:rFonts w:ascii="Wingdings" w:hAnsi="Wingdings" w:cs="Wingdings"/>
      <w:sz w:val="18"/>
      <w:szCs w:val="18"/>
    </w:rPr>
  </w:style>
  <w:style w:type="character" w:customStyle="1" w:styleId="WW8Num4z0">
    <w:name w:val="WW8Num4z0"/>
    <w:rsid w:val="00F95211"/>
    <w:rPr>
      <w:rFonts w:ascii="Wingdings" w:hAnsi="Wingdings" w:cs="Wingdings"/>
      <w:sz w:val="24"/>
      <w:szCs w:val="24"/>
    </w:rPr>
  </w:style>
  <w:style w:type="character" w:customStyle="1" w:styleId="WW8Num5z0">
    <w:name w:val="WW8Num5z0"/>
    <w:rsid w:val="00F95211"/>
    <w:rPr>
      <w:sz w:val="22"/>
      <w:szCs w:val="22"/>
      <w:u w:val="none"/>
    </w:rPr>
  </w:style>
  <w:style w:type="character" w:customStyle="1" w:styleId="WW8Num6z0">
    <w:name w:val="WW8Num6z0"/>
    <w:rsid w:val="00F95211"/>
    <w:rPr>
      <w:sz w:val="22"/>
      <w:szCs w:val="22"/>
      <w:u w:val="none"/>
    </w:rPr>
  </w:style>
  <w:style w:type="character" w:customStyle="1" w:styleId="WW8Num7z0">
    <w:name w:val="WW8Num7z0"/>
    <w:rsid w:val="00F95211"/>
    <w:rPr>
      <w:rFonts w:ascii="Wingdings" w:hAnsi="Wingdings" w:cs="Wingdings"/>
      <w:sz w:val="22"/>
      <w:szCs w:val="22"/>
    </w:rPr>
  </w:style>
  <w:style w:type="character" w:customStyle="1" w:styleId="WW8Num7z1">
    <w:name w:val="WW8Num7z1"/>
    <w:rsid w:val="00F95211"/>
    <w:rPr>
      <w:rFonts w:ascii="Courier New" w:hAnsi="Courier New" w:cs="Courier New"/>
    </w:rPr>
  </w:style>
  <w:style w:type="character" w:customStyle="1" w:styleId="WW8Num7z2">
    <w:name w:val="WW8Num7z2"/>
    <w:rsid w:val="00F95211"/>
  </w:style>
  <w:style w:type="character" w:customStyle="1" w:styleId="WW8Num7z3">
    <w:name w:val="WW8Num7z3"/>
    <w:rsid w:val="00F95211"/>
    <w:rPr>
      <w:rFonts w:ascii="Symbol" w:hAnsi="Symbol" w:cs="Symbol"/>
    </w:rPr>
  </w:style>
  <w:style w:type="character" w:customStyle="1" w:styleId="WW8Num7z4">
    <w:name w:val="WW8Num7z4"/>
    <w:rsid w:val="00F95211"/>
  </w:style>
  <w:style w:type="character" w:customStyle="1" w:styleId="WW8Num7z5">
    <w:name w:val="WW8Num7z5"/>
    <w:rsid w:val="00F95211"/>
  </w:style>
  <w:style w:type="character" w:customStyle="1" w:styleId="WW8Num7z6">
    <w:name w:val="WW8Num7z6"/>
    <w:rsid w:val="00F95211"/>
  </w:style>
  <w:style w:type="character" w:customStyle="1" w:styleId="WW8Num7z7">
    <w:name w:val="WW8Num7z7"/>
    <w:rsid w:val="00F95211"/>
  </w:style>
  <w:style w:type="character" w:customStyle="1" w:styleId="WW8Num7z8">
    <w:name w:val="WW8Num7z8"/>
    <w:rsid w:val="00F95211"/>
  </w:style>
  <w:style w:type="character" w:customStyle="1" w:styleId="Domylnaczcionkaakapitu3">
    <w:name w:val="Domyślna czcionka akapitu3"/>
    <w:rsid w:val="00F95211"/>
  </w:style>
  <w:style w:type="character" w:customStyle="1" w:styleId="WW8Num8z0">
    <w:name w:val="WW8Num8z0"/>
    <w:rsid w:val="00F95211"/>
    <w:rPr>
      <w:rFonts w:ascii="Wingdings" w:hAnsi="Wingdings" w:cs="Wingdings"/>
      <w:sz w:val="24"/>
      <w:szCs w:val="24"/>
    </w:rPr>
  </w:style>
  <w:style w:type="character" w:customStyle="1" w:styleId="Domylnaczcionkaakapitu2">
    <w:name w:val="Domyślna czcionka akapitu2"/>
    <w:rsid w:val="00F95211"/>
  </w:style>
  <w:style w:type="character" w:customStyle="1" w:styleId="WW8Num9z0">
    <w:name w:val="WW8Num9z0"/>
    <w:rsid w:val="00F95211"/>
    <w:rPr>
      <w:sz w:val="22"/>
      <w:szCs w:val="22"/>
      <w:u w:val="none"/>
    </w:rPr>
  </w:style>
  <w:style w:type="character" w:customStyle="1" w:styleId="WW8Num10z0">
    <w:name w:val="WW8Num10z0"/>
    <w:rsid w:val="00F95211"/>
    <w:rPr>
      <w:b w:val="0"/>
      <w:sz w:val="24"/>
      <w:szCs w:val="24"/>
    </w:rPr>
  </w:style>
  <w:style w:type="character" w:customStyle="1" w:styleId="WW8Num11z0">
    <w:name w:val="WW8Num11z0"/>
    <w:rsid w:val="00F95211"/>
    <w:rPr>
      <w:sz w:val="24"/>
      <w:szCs w:val="24"/>
      <w:u w:val="none"/>
    </w:rPr>
  </w:style>
  <w:style w:type="character" w:customStyle="1" w:styleId="WW8Num12z0">
    <w:name w:val="WW8Num12z0"/>
    <w:rsid w:val="00F95211"/>
    <w:rPr>
      <w:sz w:val="28"/>
      <w:szCs w:val="28"/>
      <w:u w:val="none"/>
    </w:rPr>
  </w:style>
  <w:style w:type="character" w:customStyle="1" w:styleId="WW8Num13z0">
    <w:name w:val="WW8Num13z0"/>
    <w:rsid w:val="00F95211"/>
    <w:rPr>
      <w:rFonts w:ascii="Wingdings" w:hAnsi="Wingdings" w:cs="Wingdings"/>
      <w:sz w:val="24"/>
      <w:szCs w:val="24"/>
    </w:rPr>
  </w:style>
  <w:style w:type="character" w:customStyle="1" w:styleId="WW8Num14z0">
    <w:name w:val="WW8Num14z0"/>
    <w:rsid w:val="00F95211"/>
    <w:rPr>
      <w:b w:val="0"/>
      <w:sz w:val="24"/>
      <w:szCs w:val="24"/>
      <w:u w:val="none"/>
    </w:rPr>
  </w:style>
  <w:style w:type="character" w:customStyle="1" w:styleId="WW8Num15z0">
    <w:name w:val="WW8Num15z0"/>
    <w:rsid w:val="00F95211"/>
    <w:rPr>
      <w:rFonts w:ascii="Wingdings" w:hAnsi="Wingdings" w:cs="Wingdings"/>
      <w:sz w:val="24"/>
      <w:szCs w:val="24"/>
    </w:rPr>
  </w:style>
  <w:style w:type="character" w:customStyle="1" w:styleId="WW8Num4z1">
    <w:name w:val="WW8Num4z1"/>
    <w:rsid w:val="00F95211"/>
    <w:rPr>
      <w:rFonts w:ascii="Courier New" w:hAnsi="Courier New" w:cs="Courier New"/>
    </w:rPr>
  </w:style>
  <w:style w:type="character" w:customStyle="1" w:styleId="WW8Num4z3">
    <w:name w:val="WW8Num4z3"/>
    <w:rsid w:val="00F95211"/>
    <w:rPr>
      <w:rFonts w:ascii="Symbol" w:hAnsi="Symbol" w:cs="Symbol"/>
    </w:rPr>
  </w:style>
  <w:style w:type="character" w:customStyle="1" w:styleId="WW8Num5z1">
    <w:name w:val="WW8Num5z1"/>
    <w:rsid w:val="00F95211"/>
  </w:style>
  <w:style w:type="character" w:customStyle="1" w:styleId="WW8Num5z2">
    <w:name w:val="WW8Num5z2"/>
    <w:rsid w:val="00F95211"/>
  </w:style>
  <w:style w:type="character" w:customStyle="1" w:styleId="WW8Num5z3">
    <w:name w:val="WW8Num5z3"/>
    <w:rsid w:val="00F95211"/>
  </w:style>
  <w:style w:type="character" w:customStyle="1" w:styleId="WW8Num5z4">
    <w:name w:val="WW8Num5z4"/>
    <w:rsid w:val="00F95211"/>
  </w:style>
  <w:style w:type="character" w:customStyle="1" w:styleId="WW8Num5z5">
    <w:name w:val="WW8Num5z5"/>
    <w:rsid w:val="00F95211"/>
  </w:style>
  <w:style w:type="character" w:customStyle="1" w:styleId="WW8Num5z6">
    <w:name w:val="WW8Num5z6"/>
    <w:rsid w:val="00F95211"/>
  </w:style>
  <w:style w:type="character" w:customStyle="1" w:styleId="WW8Num5z7">
    <w:name w:val="WW8Num5z7"/>
    <w:rsid w:val="00F95211"/>
  </w:style>
  <w:style w:type="character" w:customStyle="1" w:styleId="WW8Num5z8">
    <w:name w:val="WW8Num5z8"/>
    <w:rsid w:val="00F95211"/>
  </w:style>
  <w:style w:type="character" w:customStyle="1" w:styleId="WW8Num6z1">
    <w:name w:val="WW8Num6z1"/>
    <w:rsid w:val="00F95211"/>
  </w:style>
  <w:style w:type="character" w:customStyle="1" w:styleId="WW8Num6z2">
    <w:name w:val="WW8Num6z2"/>
    <w:rsid w:val="00F95211"/>
  </w:style>
  <w:style w:type="character" w:customStyle="1" w:styleId="WW8Num6z3">
    <w:name w:val="WW8Num6z3"/>
    <w:rsid w:val="00F95211"/>
  </w:style>
  <w:style w:type="character" w:customStyle="1" w:styleId="WW8Num6z4">
    <w:name w:val="WW8Num6z4"/>
    <w:rsid w:val="00F95211"/>
  </w:style>
  <w:style w:type="character" w:customStyle="1" w:styleId="WW8Num6z5">
    <w:name w:val="WW8Num6z5"/>
    <w:rsid w:val="00F95211"/>
  </w:style>
  <w:style w:type="character" w:customStyle="1" w:styleId="WW8Num6z6">
    <w:name w:val="WW8Num6z6"/>
    <w:rsid w:val="00F95211"/>
  </w:style>
  <w:style w:type="character" w:customStyle="1" w:styleId="WW8Num6z7">
    <w:name w:val="WW8Num6z7"/>
    <w:rsid w:val="00F95211"/>
  </w:style>
  <w:style w:type="character" w:customStyle="1" w:styleId="WW8Num6z8">
    <w:name w:val="WW8Num6z8"/>
    <w:rsid w:val="00F95211"/>
  </w:style>
  <w:style w:type="character" w:customStyle="1" w:styleId="WW8Num8z1">
    <w:name w:val="WW8Num8z1"/>
    <w:rsid w:val="00F95211"/>
    <w:rPr>
      <w:rFonts w:ascii="Courier New" w:hAnsi="Courier New" w:cs="Courier New"/>
    </w:rPr>
  </w:style>
  <w:style w:type="character" w:customStyle="1" w:styleId="WW8Num8z3">
    <w:name w:val="WW8Num8z3"/>
    <w:rsid w:val="00F95211"/>
    <w:rPr>
      <w:rFonts w:ascii="Symbol" w:hAnsi="Symbol" w:cs="Symbol"/>
    </w:rPr>
  </w:style>
  <w:style w:type="character" w:customStyle="1" w:styleId="WW8Num9z1">
    <w:name w:val="WW8Num9z1"/>
    <w:rsid w:val="00F95211"/>
  </w:style>
  <w:style w:type="character" w:customStyle="1" w:styleId="WW8Num9z2">
    <w:name w:val="WW8Num9z2"/>
    <w:rsid w:val="00F95211"/>
  </w:style>
  <w:style w:type="character" w:customStyle="1" w:styleId="WW8Num9z3">
    <w:name w:val="WW8Num9z3"/>
    <w:rsid w:val="00F95211"/>
  </w:style>
  <w:style w:type="character" w:customStyle="1" w:styleId="WW8Num9z4">
    <w:name w:val="WW8Num9z4"/>
    <w:rsid w:val="00F95211"/>
  </w:style>
  <w:style w:type="character" w:customStyle="1" w:styleId="WW8Num9z5">
    <w:name w:val="WW8Num9z5"/>
    <w:rsid w:val="00F95211"/>
  </w:style>
  <w:style w:type="character" w:customStyle="1" w:styleId="WW8Num9z6">
    <w:name w:val="WW8Num9z6"/>
    <w:rsid w:val="00F95211"/>
  </w:style>
  <w:style w:type="character" w:customStyle="1" w:styleId="WW8Num9z7">
    <w:name w:val="WW8Num9z7"/>
    <w:rsid w:val="00F95211"/>
  </w:style>
  <w:style w:type="character" w:customStyle="1" w:styleId="WW8Num9z8">
    <w:name w:val="WW8Num9z8"/>
    <w:rsid w:val="00F95211"/>
  </w:style>
  <w:style w:type="character" w:customStyle="1" w:styleId="WW8Num10z1">
    <w:name w:val="WW8Num10z1"/>
    <w:rsid w:val="00F95211"/>
  </w:style>
  <w:style w:type="character" w:customStyle="1" w:styleId="WW8Num10z2">
    <w:name w:val="WW8Num10z2"/>
    <w:rsid w:val="00F95211"/>
  </w:style>
  <w:style w:type="character" w:customStyle="1" w:styleId="WW8Num10z3">
    <w:name w:val="WW8Num10z3"/>
    <w:rsid w:val="00F95211"/>
  </w:style>
  <w:style w:type="character" w:customStyle="1" w:styleId="WW8Num10z4">
    <w:name w:val="WW8Num10z4"/>
    <w:rsid w:val="00F95211"/>
  </w:style>
  <w:style w:type="character" w:customStyle="1" w:styleId="WW8Num10z5">
    <w:name w:val="WW8Num10z5"/>
    <w:rsid w:val="00F95211"/>
  </w:style>
  <w:style w:type="character" w:customStyle="1" w:styleId="WW8Num10z6">
    <w:name w:val="WW8Num10z6"/>
    <w:rsid w:val="00F95211"/>
  </w:style>
  <w:style w:type="character" w:customStyle="1" w:styleId="WW8Num10z7">
    <w:name w:val="WW8Num10z7"/>
    <w:rsid w:val="00F95211"/>
  </w:style>
  <w:style w:type="character" w:customStyle="1" w:styleId="WW8Num10z8">
    <w:name w:val="WW8Num10z8"/>
    <w:rsid w:val="00F95211"/>
  </w:style>
  <w:style w:type="character" w:customStyle="1" w:styleId="WW8Num11z1">
    <w:name w:val="WW8Num11z1"/>
    <w:rsid w:val="00F95211"/>
  </w:style>
  <w:style w:type="character" w:customStyle="1" w:styleId="WW8Num11z2">
    <w:name w:val="WW8Num11z2"/>
    <w:rsid w:val="00F95211"/>
  </w:style>
  <w:style w:type="character" w:customStyle="1" w:styleId="WW8Num11z3">
    <w:name w:val="WW8Num11z3"/>
    <w:rsid w:val="00F95211"/>
  </w:style>
  <w:style w:type="character" w:customStyle="1" w:styleId="WW8Num11z4">
    <w:name w:val="WW8Num11z4"/>
    <w:rsid w:val="00F95211"/>
  </w:style>
  <w:style w:type="character" w:customStyle="1" w:styleId="WW8Num11z5">
    <w:name w:val="WW8Num11z5"/>
    <w:rsid w:val="00F95211"/>
  </w:style>
  <w:style w:type="character" w:customStyle="1" w:styleId="WW8Num11z6">
    <w:name w:val="WW8Num11z6"/>
    <w:rsid w:val="00F95211"/>
  </w:style>
  <w:style w:type="character" w:customStyle="1" w:styleId="WW8Num11z7">
    <w:name w:val="WW8Num11z7"/>
    <w:rsid w:val="00F95211"/>
  </w:style>
  <w:style w:type="character" w:customStyle="1" w:styleId="WW8Num11z8">
    <w:name w:val="WW8Num11z8"/>
    <w:rsid w:val="00F95211"/>
  </w:style>
  <w:style w:type="character" w:customStyle="1" w:styleId="WW8Num12z1">
    <w:name w:val="WW8Num12z1"/>
    <w:rsid w:val="00F95211"/>
  </w:style>
  <w:style w:type="character" w:customStyle="1" w:styleId="WW8Num12z2">
    <w:name w:val="WW8Num12z2"/>
    <w:rsid w:val="00F95211"/>
  </w:style>
  <w:style w:type="character" w:customStyle="1" w:styleId="WW8Num12z3">
    <w:name w:val="WW8Num12z3"/>
    <w:rsid w:val="00F95211"/>
  </w:style>
  <w:style w:type="character" w:customStyle="1" w:styleId="WW8Num12z4">
    <w:name w:val="WW8Num12z4"/>
    <w:rsid w:val="00F95211"/>
  </w:style>
  <w:style w:type="character" w:customStyle="1" w:styleId="WW8Num12z5">
    <w:name w:val="WW8Num12z5"/>
    <w:rsid w:val="00F95211"/>
  </w:style>
  <w:style w:type="character" w:customStyle="1" w:styleId="WW8Num12z6">
    <w:name w:val="WW8Num12z6"/>
    <w:rsid w:val="00F95211"/>
  </w:style>
  <w:style w:type="character" w:customStyle="1" w:styleId="WW8Num12z7">
    <w:name w:val="WW8Num12z7"/>
    <w:rsid w:val="00F95211"/>
  </w:style>
  <w:style w:type="character" w:customStyle="1" w:styleId="WW8Num12z8">
    <w:name w:val="WW8Num12z8"/>
    <w:rsid w:val="00F95211"/>
  </w:style>
  <w:style w:type="character" w:customStyle="1" w:styleId="WW8Num13z1">
    <w:name w:val="WW8Num13z1"/>
    <w:rsid w:val="00F95211"/>
    <w:rPr>
      <w:rFonts w:ascii="Courier New" w:hAnsi="Courier New" w:cs="Courier New"/>
    </w:rPr>
  </w:style>
  <w:style w:type="character" w:customStyle="1" w:styleId="WW8Num13z3">
    <w:name w:val="WW8Num13z3"/>
    <w:rsid w:val="00F95211"/>
    <w:rPr>
      <w:rFonts w:ascii="Symbol" w:hAnsi="Symbol" w:cs="Symbol"/>
    </w:rPr>
  </w:style>
  <w:style w:type="character" w:customStyle="1" w:styleId="WW8Num14z1">
    <w:name w:val="WW8Num14z1"/>
    <w:rsid w:val="00F95211"/>
  </w:style>
  <w:style w:type="character" w:customStyle="1" w:styleId="WW8Num14z2">
    <w:name w:val="WW8Num14z2"/>
    <w:rsid w:val="00F95211"/>
  </w:style>
  <w:style w:type="character" w:customStyle="1" w:styleId="WW8Num14z3">
    <w:name w:val="WW8Num14z3"/>
    <w:rsid w:val="00F95211"/>
  </w:style>
  <w:style w:type="character" w:customStyle="1" w:styleId="WW8Num14z4">
    <w:name w:val="WW8Num14z4"/>
    <w:rsid w:val="00F95211"/>
  </w:style>
  <w:style w:type="character" w:customStyle="1" w:styleId="WW8Num14z5">
    <w:name w:val="WW8Num14z5"/>
    <w:rsid w:val="00F95211"/>
  </w:style>
  <w:style w:type="character" w:customStyle="1" w:styleId="WW8Num14z6">
    <w:name w:val="WW8Num14z6"/>
    <w:rsid w:val="00F95211"/>
  </w:style>
  <w:style w:type="character" w:customStyle="1" w:styleId="WW8Num14z7">
    <w:name w:val="WW8Num14z7"/>
    <w:rsid w:val="00F95211"/>
  </w:style>
  <w:style w:type="character" w:customStyle="1" w:styleId="WW8Num14z8">
    <w:name w:val="WW8Num14z8"/>
    <w:rsid w:val="00F95211"/>
  </w:style>
  <w:style w:type="character" w:customStyle="1" w:styleId="WW8Num15z1">
    <w:name w:val="WW8Num15z1"/>
    <w:rsid w:val="00F95211"/>
    <w:rPr>
      <w:rFonts w:ascii="Courier New" w:hAnsi="Courier New" w:cs="Courier New"/>
    </w:rPr>
  </w:style>
  <w:style w:type="character" w:customStyle="1" w:styleId="WW8Num15z3">
    <w:name w:val="WW8Num15z3"/>
    <w:rsid w:val="00F95211"/>
    <w:rPr>
      <w:rFonts w:ascii="Symbol" w:hAnsi="Symbol" w:cs="Symbol"/>
    </w:rPr>
  </w:style>
  <w:style w:type="character" w:customStyle="1" w:styleId="WW8Num16z0">
    <w:name w:val="WW8Num16z0"/>
    <w:rsid w:val="00F95211"/>
    <w:rPr>
      <w:b/>
      <w:sz w:val="28"/>
      <w:szCs w:val="28"/>
    </w:rPr>
  </w:style>
  <w:style w:type="character" w:customStyle="1" w:styleId="WW8Num16z1">
    <w:name w:val="WW8Num16z1"/>
    <w:rsid w:val="00F95211"/>
  </w:style>
  <w:style w:type="character" w:customStyle="1" w:styleId="WW8Num16z2">
    <w:name w:val="WW8Num16z2"/>
    <w:rsid w:val="00F95211"/>
  </w:style>
  <w:style w:type="character" w:customStyle="1" w:styleId="WW8Num16z3">
    <w:name w:val="WW8Num16z3"/>
    <w:rsid w:val="00F95211"/>
  </w:style>
  <w:style w:type="character" w:customStyle="1" w:styleId="WW8Num16z4">
    <w:name w:val="WW8Num16z4"/>
    <w:rsid w:val="00F95211"/>
  </w:style>
  <w:style w:type="character" w:customStyle="1" w:styleId="WW8Num16z5">
    <w:name w:val="WW8Num16z5"/>
    <w:rsid w:val="00F95211"/>
  </w:style>
  <w:style w:type="character" w:customStyle="1" w:styleId="WW8Num16z6">
    <w:name w:val="WW8Num16z6"/>
    <w:rsid w:val="00F95211"/>
  </w:style>
  <w:style w:type="character" w:customStyle="1" w:styleId="WW8Num16z7">
    <w:name w:val="WW8Num16z7"/>
    <w:rsid w:val="00F95211"/>
  </w:style>
  <w:style w:type="character" w:customStyle="1" w:styleId="WW8Num16z8">
    <w:name w:val="WW8Num16z8"/>
    <w:rsid w:val="00F95211"/>
  </w:style>
  <w:style w:type="character" w:customStyle="1" w:styleId="WW8Num17z0">
    <w:name w:val="WW8Num17z0"/>
    <w:rsid w:val="00F95211"/>
    <w:rPr>
      <w:rFonts w:ascii="Wingdings" w:hAnsi="Wingdings" w:cs="Wingdings"/>
    </w:rPr>
  </w:style>
  <w:style w:type="character" w:customStyle="1" w:styleId="WW8Num17z1">
    <w:name w:val="WW8Num17z1"/>
    <w:rsid w:val="00F95211"/>
    <w:rPr>
      <w:rFonts w:ascii="Courier New" w:hAnsi="Courier New" w:cs="Courier New"/>
    </w:rPr>
  </w:style>
  <w:style w:type="character" w:customStyle="1" w:styleId="WW8Num17z3">
    <w:name w:val="WW8Num17z3"/>
    <w:rsid w:val="00F95211"/>
    <w:rPr>
      <w:rFonts w:ascii="Symbol" w:hAnsi="Symbol" w:cs="Symbol"/>
    </w:rPr>
  </w:style>
  <w:style w:type="character" w:customStyle="1" w:styleId="WW8Num18z0">
    <w:name w:val="WW8Num18z0"/>
    <w:rsid w:val="00F95211"/>
    <w:rPr>
      <w:sz w:val="24"/>
      <w:szCs w:val="24"/>
      <w:u w:val="none"/>
    </w:rPr>
  </w:style>
  <w:style w:type="character" w:customStyle="1" w:styleId="WW8Num18z1">
    <w:name w:val="WW8Num18z1"/>
    <w:rsid w:val="00F95211"/>
  </w:style>
  <w:style w:type="character" w:customStyle="1" w:styleId="WW8Num18z2">
    <w:name w:val="WW8Num18z2"/>
    <w:rsid w:val="00F95211"/>
  </w:style>
  <w:style w:type="character" w:customStyle="1" w:styleId="WW8Num18z3">
    <w:name w:val="WW8Num18z3"/>
    <w:rsid w:val="00F95211"/>
  </w:style>
  <w:style w:type="character" w:customStyle="1" w:styleId="WW8Num18z4">
    <w:name w:val="WW8Num18z4"/>
    <w:rsid w:val="00F95211"/>
  </w:style>
  <w:style w:type="character" w:customStyle="1" w:styleId="WW8Num18z5">
    <w:name w:val="WW8Num18z5"/>
    <w:rsid w:val="00F95211"/>
  </w:style>
  <w:style w:type="character" w:customStyle="1" w:styleId="WW8Num18z6">
    <w:name w:val="WW8Num18z6"/>
    <w:rsid w:val="00F95211"/>
  </w:style>
  <w:style w:type="character" w:customStyle="1" w:styleId="WW8Num18z7">
    <w:name w:val="WW8Num18z7"/>
    <w:rsid w:val="00F95211"/>
  </w:style>
  <w:style w:type="character" w:customStyle="1" w:styleId="WW8Num18z8">
    <w:name w:val="WW8Num18z8"/>
    <w:rsid w:val="00F95211"/>
  </w:style>
  <w:style w:type="character" w:customStyle="1" w:styleId="WW8Num19z0">
    <w:name w:val="WW8Num19z0"/>
    <w:rsid w:val="00F95211"/>
  </w:style>
  <w:style w:type="character" w:customStyle="1" w:styleId="WW8Num19z1">
    <w:name w:val="WW8Num19z1"/>
    <w:rsid w:val="00F95211"/>
  </w:style>
  <w:style w:type="character" w:customStyle="1" w:styleId="WW8Num19z2">
    <w:name w:val="WW8Num19z2"/>
    <w:rsid w:val="00F95211"/>
  </w:style>
  <w:style w:type="character" w:customStyle="1" w:styleId="WW8Num19z3">
    <w:name w:val="WW8Num19z3"/>
    <w:rsid w:val="00F95211"/>
  </w:style>
  <w:style w:type="character" w:customStyle="1" w:styleId="WW8Num19z4">
    <w:name w:val="WW8Num19z4"/>
    <w:rsid w:val="00F95211"/>
  </w:style>
  <w:style w:type="character" w:customStyle="1" w:styleId="WW8Num19z5">
    <w:name w:val="WW8Num19z5"/>
    <w:rsid w:val="00F95211"/>
  </w:style>
  <w:style w:type="character" w:customStyle="1" w:styleId="WW8Num19z6">
    <w:name w:val="WW8Num19z6"/>
    <w:rsid w:val="00F95211"/>
  </w:style>
  <w:style w:type="character" w:customStyle="1" w:styleId="WW8Num19z7">
    <w:name w:val="WW8Num19z7"/>
    <w:rsid w:val="00F95211"/>
  </w:style>
  <w:style w:type="character" w:customStyle="1" w:styleId="WW8Num19z8">
    <w:name w:val="WW8Num19z8"/>
    <w:rsid w:val="00F95211"/>
  </w:style>
  <w:style w:type="character" w:customStyle="1" w:styleId="WW8Num20z0">
    <w:name w:val="WW8Num20z0"/>
    <w:rsid w:val="00F95211"/>
    <w:rPr>
      <w:rFonts w:ascii="Wingdings" w:hAnsi="Wingdings" w:cs="Wingdings"/>
    </w:rPr>
  </w:style>
  <w:style w:type="character" w:customStyle="1" w:styleId="WW8Num20z1">
    <w:name w:val="WW8Num20z1"/>
    <w:rsid w:val="00F95211"/>
    <w:rPr>
      <w:rFonts w:ascii="Symbol" w:eastAsia="Times New Roman" w:hAnsi="Symbol" w:cs="Times New Roman"/>
      <w:b/>
    </w:rPr>
  </w:style>
  <w:style w:type="character" w:customStyle="1" w:styleId="WW8Num20z3">
    <w:name w:val="WW8Num20z3"/>
    <w:rsid w:val="00F95211"/>
    <w:rPr>
      <w:rFonts w:ascii="Symbol" w:hAnsi="Symbol" w:cs="Symbol"/>
    </w:rPr>
  </w:style>
  <w:style w:type="character" w:customStyle="1" w:styleId="WW8Num20z4">
    <w:name w:val="WW8Num20z4"/>
    <w:rsid w:val="00F95211"/>
    <w:rPr>
      <w:rFonts w:ascii="Courier New" w:hAnsi="Courier New" w:cs="Courier New"/>
    </w:rPr>
  </w:style>
  <w:style w:type="character" w:customStyle="1" w:styleId="WW8Num21z0">
    <w:name w:val="WW8Num21z0"/>
    <w:rsid w:val="00F95211"/>
    <w:rPr>
      <w:u w:val="none"/>
    </w:rPr>
  </w:style>
  <w:style w:type="character" w:customStyle="1" w:styleId="WW8Num21z1">
    <w:name w:val="WW8Num21z1"/>
    <w:rsid w:val="00F95211"/>
  </w:style>
  <w:style w:type="character" w:customStyle="1" w:styleId="WW8Num21z2">
    <w:name w:val="WW8Num21z2"/>
    <w:rsid w:val="00F95211"/>
  </w:style>
  <w:style w:type="character" w:customStyle="1" w:styleId="WW8Num21z3">
    <w:name w:val="WW8Num21z3"/>
    <w:rsid w:val="00F95211"/>
  </w:style>
  <w:style w:type="character" w:customStyle="1" w:styleId="WW8Num21z4">
    <w:name w:val="WW8Num21z4"/>
    <w:rsid w:val="00F95211"/>
  </w:style>
  <w:style w:type="character" w:customStyle="1" w:styleId="WW8Num21z5">
    <w:name w:val="WW8Num21z5"/>
    <w:rsid w:val="00F95211"/>
  </w:style>
  <w:style w:type="character" w:customStyle="1" w:styleId="WW8Num21z6">
    <w:name w:val="WW8Num21z6"/>
    <w:rsid w:val="00F95211"/>
  </w:style>
  <w:style w:type="character" w:customStyle="1" w:styleId="WW8Num21z7">
    <w:name w:val="WW8Num21z7"/>
    <w:rsid w:val="00F95211"/>
  </w:style>
  <w:style w:type="character" w:customStyle="1" w:styleId="WW8Num21z8">
    <w:name w:val="WW8Num21z8"/>
    <w:rsid w:val="00F95211"/>
  </w:style>
  <w:style w:type="character" w:customStyle="1" w:styleId="WW8Num22z0">
    <w:name w:val="WW8Num22z0"/>
    <w:rsid w:val="00F95211"/>
    <w:rPr>
      <w:rFonts w:ascii="Wingdings" w:hAnsi="Wingdings" w:cs="Wingdings"/>
    </w:rPr>
  </w:style>
  <w:style w:type="character" w:customStyle="1" w:styleId="WW8Num23z0">
    <w:name w:val="WW8Num23z0"/>
    <w:rsid w:val="00F95211"/>
    <w:rPr>
      <w:u w:val="none"/>
    </w:rPr>
  </w:style>
  <w:style w:type="character" w:customStyle="1" w:styleId="WW8Num23z1">
    <w:name w:val="WW8Num23z1"/>
    <w:rsid w:val="00F95211"/>
  </w:style>
  <w:style w:type="character" w:customStyle="1" w:styleId="WW8Num23z2">
    <w:name w:val="WW8Num23z2"/>
    <w:rsid w:val="00F95211"/>
  </w:style>
  <w:style w:type="character" w:customStyle="1" w:styleId="WW8Num23z3">
    <w:name w:val="WW8Num23z3"/>
    <w:rsid w:val="00F95211"/>
  </w:style>
  <w:style w:type="character" w:customStyle="1" w:styleId="WW8Num23z4">
    <w:name w:val="WW8Num23z4"/>
    <w:rsid w:val="00F95211"/>
  </w:style>
  <w:style w:type="character" w:customStyle="1" w:styleId="WW8Num23z5">
    <w:name w:val="WW8Num23z5"/>
    <w:rsid w:val="00F95211"/>
  </w:style>
  <w:style w:type="character" w:customStyle="1" w:styleId="WW8Num23z6">
    <w:name w:val="WW8Num23z6"/>
    <w:rsid w:val="00F95211"/>
  </w:style>
  <w:style w:type="character" w:customStyle="1" w:styleId="WW8Num23z7">
    <w:name w:val="WW8Num23z7"/>
    <w:rsid w:val="00F95211"/>
  </w:style>
  <w:style w:type="character" w:customStyle="1" w:styleId="WW8Num23z8">
    <w:name w:val="WW8Num23z8"/>
    <w:rsid w:val="00F95211"/>
  </w:style>
  <w:style w:type="character" w:customStyle="1" w:styleId="WW8Num24z0">
    <w:name w:val="WW8Num24z0"/>
    <w:rsid w:val="00F95211"/>
    <w:rPr>
      <w:b w:val="0"/>
      <w:sz w:val="24"/>
      <w:szCs w:val="24"/>
    </w:rPr>
  </w:style>
  <w:style w:type="character" w:customStyle="1" w:styleId="WW8Num24z1">
    <w:name w:val="WW8Num24z1"/>
    <w:rsid w:val="00F95211"/>
  </w:style>
  <w:style w:type="character" w:customStyle="1" w:styleId="WW8Num24z2">
    <w:name w:val="WW8Num24z2"/>
    <w:rsid w:val="00F95211"/>
  </w:style>
  <w:style w:type="character" w:customStyle="1" w:styleId="WW8Num24z3">
    <w:name w:val="WW8Num24z3"/>
    <w:rsid w:val="00F95211"/>
  </w:style>
  <w:style w:type="character" w:customStyle="1" w:styleId="WW8Num24z4">
    <w:name w:val="WW8Num24z4"/>
    <w:rsid w:val="00F95211"/>
  </w:style>
  <w:style w:type="character" w:customStyle="1" w:styleId="WW8Num24z5">
    <w:name w:val="WW8Num24z5"/>
    <w:rsid w:val="00F95211"/>
  </w:style>
  <w:style w:type="character" w:customStyle="1" w:styleId="WW8Num24z6">
    <w:name w:val="WW8Num24z6"/>
    <w:rsid w:val="00F95211"/>
  </w:style>
  <w:style w:type="character" w:customStyle="1" w:styleId="WW8Num24z7">
    <w:name w:val="WW8Num24z7"/>
    <w:rsid w:val="00F95211"/>
  </w:style>
  <w:style w:type="character" w:customStyle="1" w:styleId="WW8Num24z8">
    <w:name w:val="WW8Num24z8"/>
    <w:rsid w:val="00F95211"/>
  </w:style>
  <w:style w:type="character" w:customStyle="1" w:styleId="WW8Num25z0">
    <w:name w:val="WW8Num25z0"/>
    <w:rsid w:val="00F95211"/>
    <w:rPr>
      <w:rFonts w:ascii="Wingdings" w:hAnsi="Wingdings" w:cs="Wingdings"/>
    </w:rPr>
  </w:style>
  <w:style w:type="character" w:customStyle="1" w:styleId="WW8Num26z0">
    <w:name w:val="WW8Num26z0"/>
    <w:rsid w:val="00F95211"/>
    <w:rPr>
      <w:sz w:val="22"/>
      <w:szCs w:val="22"/>
    </w:rPr>
  </w:style>
  <w:style w:type="character" w:customStyle="1" w:styleId="WW8Num26z1">
    <w:name w:val="WW8Num26z1"/>
    <w:rsid w:val="00F95211"/>
  </w:style>
  <w:style w:type="character" w:customStyle="1" w:styleId="WW8Num26z2">
    <w:name w:val="WW8Num26z2"/>
    <w:rsid w:val="00F95211"/>
  </w:style>
  <w:style w:type="character" w:customStyle="1" w:styleId="WW8Num26z3">
    <w:name w:val="WW8Num26z3"/>
    <w:rsid w:val="00F95211"/>
  </w:style>
  <w:style w:type="character" w:customStyle="1" w:styleId="WW8Num26z4">
    <w:name w:val="WW8Num26z4"/>
    <w:rsid w:val="00F95211"/>
  </w:style>
  <w:style w:type="character" w:customStyle="1" w:styleId="WW8Num26z5">
    <w:name w:val="WW8Num26z5"/>
    <w:rsid w:val="00F95211"/>
  </w:style>
  <w:style w:type="character" w:customStyle="1" w:styleId="WW8Num26z6">
    <w:name w:val="WW8Num26z6"/>
    <w:rsid w:val="00F95211"/>
  </w:style>
  <w:style w:type="character" w:customStyle="1" w:styleId="WW8Num26z7">
    <w:name w:val="WW8Num26z7"/>
    <w:rsid w:val="00F95211"/>
  </w:style>
  <w:style w:type="character" w:customStyle="1" w:styleId="WW8Num26z8">
    <w:name w:val="WW8Num26z8"/>
    <w:rsid w:val="00F95211"/>
  </w:style>
  <w:style w:type="character" w:customStyle="1" w:styleId="Domylnaczcionkaakapitu1">
    <w:name w:val="Domyślna czcionka akapitu1"/>
    <w:rsid w:val="00F95211"/>
  </w:style>
  <w:style w:type="character" w:styleId="Numerstrony">
    <w:name w:val="page number"/>
    <w:basedOn w:val="Domylnaczcionkaakapitu1"/>
    <w:rsid w:val="00F95211"/>
  </w:style>
  <w:style w:type="character" w:customStyle="1" w:styleId="Znakiprzypiswdolnych">
    <w:name w:val="Znaki przypisów dolnych"/>
    <w:rsid w:val="00F95211"/>
    <w:rPr>
      <w:vertAlign w:val="superscript"/>
    </w:rPr>
  </w:style>
  <w:style w:type="character" w:customStyle="1" w:styleId="Odwoanieprzypisudolnego1">
    <w:name w:val="Odwołanie przypisu dolnego1"/>
    <w:rsid w:val="00F95211"/>
    <w:rPr>
      <w:vertAlign w:val="superscript"/>
    </w:rPr>
  </w:style>
  <w:style w:type="character" w:customStyle="1" w:styleId="Znakiprzypiswkocowych">
    <w:name w:val="Znaki przypisów końcowych"/>
    <w:rsid w:val="00F95211"/>
    <w:rPr>
      <w:vertAlign w:val="superscript"/>
    </w:rPr>
  </w:style>
  <w:style w:type="character" w:customStyle="1" w:styleId="WW-Znakiprzypiswkocowych">
    <w:name w:val="WW-Znaki przypisów końcowych"/>
    <w:rsid w:val="00F95211"/>
  </w:style>
  <w:style w:type="character" w:customStyle="1" w:styleId="WW8Num15z2">
    <w:name w:val="WW8Num15z2"/>
    <w:rsid w:val="00F95211"/>
  </w:style>
  <w:style w:type="character" w:customStyle="1" w:styleId="WW8Num15z4">
    <w:name w:val="WW8Num15z4"/>
    <w:rsid w:val="00F95211"/>
  </w:style>
  <w:style w:type="character" w:customStyle="1" w:styleId="WW8Num15z5">
    <w:name w:val="WW8Num15z5"/>
    <w:rsid w:val="00F95211"/>
  </w:style>
  <w:style w:type="character" w:customStyle="1" w:styleId="WW8Num15z6">
    <w:name w:val="WW8Num15z6"/>
    <w:rsid w:val="00F95211"/>
  </w:style>
  <w:style w:type="character" w:customStyle="1" w:styleId="WW8Num15z7">
    <w:name w:val="WW8Num15z7"/>
    <w:rsid w:val="00F95211"/>
  </w:style>
  <w:style w:type="character" w:customStyle="1" w:styleId="WW8Num15z8">
    <w:name w:val="WW8Num15z8"/>
    <w:rsid w:val="00F95211"/>
  </w:style>
  <w:style w:type="character" w:customStyle="1" w:styleId="StopkaZnak">
    <w:name w:val="Stopka Znak"/>
    <w:uiPriority w:val="99"/>
    <w:rsid w:val="00F95211"/>
    <w:rPr>
      <w:lang w:eastAsia="zh-CN"/>
    </w:rPr>
  </w:style>
  <w:style w:type="character" w:customStyle="1" w:styleId="TekstdymkaZnak">
    <w:name w:val="Tekst dymka Znak"/>
    <w:rsid w:val="00F95211"/>
    <w:rPr>
      <w:rFonts w:ascii="Segoe UI" w:hAnsi="Segoe UI" w:cs="Segoe UI"/>
      <w:sz w:val="18"/>
      <w:szCs w:val="18"/>
      <w:lang w:eastAsia="zh-CN"/>
    </w:rPr>
  </w:style>
  <w:style w:type="paragraph" w:customStyle="1" w:styleId="Nagwek30">
    <w:name w:val="Nagłówek3"/>
    <w:basedOn w:val="Normalny"/>
    <w:next w:val="Tekstpodstawowy"/>
    <w:rsid w:val="00F952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F95211"/>
    <w:pPr>
      <w:spacing w:after="140" w:line="288" w:lineRule="auto"/>
    </w:pPr>
  </w:style>
  <w:style w:type="paragraph" w:styleId="Lista">
    <w:name w:val="List"/>
    <w:basedOn w:val="Tekstpodstawowy"/>
    <w:rsid w:val="00F95211"/>
    <w:rPr>
      <w:rFonts w:cs="Mangal"/>
    </w:rPr>
  </w:style>
  <w:style w:type="paragraph" w:styleId="Legenda">
    <w:name w:val="caption"/>
    <w:basedOn w:val="Normalny"/>
    <w:qFormat/>
    <w:rsid w:val="00F952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F95211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rsid w:val="00F952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rsid w:val="00F952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F952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F952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21">
    <w:name w:val="Tekst podstawowy 21"/>
    <w:basedOn w:val="Normalny"/>
    <w:rsid w:val="00F95211"/>
    <w:pPr>
      <w:spacing w:line="360" w:lineRule="auto"/>
      <w:jc w:val="center"/>
    </w:pPr>
    <w:rPr>
      <w:sz w:val="28"/>
    </w:rPr>
  </w:style>
  <w:style w:type="paragraph" w:customStyle="1" w:styleId="Tekstpodstawowy31">
    <w:name w:val="Tekst podstawowy 31"/>
    <w:basedOn w:val="Normalny"/>
    <w:rsid w:val="00F95211"/>
    <w:pPr>
      <w:spacing w:line="360" w:lineRule="auto"/>
      <w:jc w:val="both"/>
    </w:pPr>
    <w:rPr>
      <w:sz w:val="28"/>
    </w:rPr>
  </w:style>
  <w:style w:type="paragraph" w:styleId="Stopka">
    <w:name w:val="footer"/>
    <w:basedOn w:val="Normalny"/>
    <w:link w:val="StopkaZnak1"/>
    <w:uiPriority w:val="99"/>
    <w:rsid w:val="00F95211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F95211"/>
  </w:style>
  <w:style w:type="paragraph" w:styleId="Nagwek">
    <w:name w:val="header"/>
    <w:basedOn w:val="Normalny"/>
    <w:link w:val="NagwekZnak"/>
    <w:rsid w:val="00F95211"/>
    <w:pPr>
      <w:tabs>
        <w:tab w:val="center" w:pos="4536"/>
        <w:tab w:val="right" w:pos="9072"/>
      </w:tabs>
    </w:pPr>
  </w:style>
  <w:style w:type="paragraph" w:customStyle="1" w:styleId="Plandokumentu1">
    <w:name w:val="Plan dokumentu1"/>
    <w:basedOn w:val="Normalny"/>
    <w:rsid w:val="00F95211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Normalny"/>
    <w:rsid w:val="00F95211"/>
    <w:pPr>
      <w:suppressLineNumbers/>
    </w:pPr>
  </w:style>
  <w:style w:type="paragraph" w:customStyle="1" w:styleId="Nagwektabeli">
    <w:name w:val="Nagłówek tabeli"/>
    <w:basedOn w:val="Zawartotabeli"/>
    <w:rsid w:val="00F95211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F95211"/>
  </w:style>
  <w:style w:type="paragraph" w:customStyle="1" w:styleId="Default">
    <w:name w:val="Default"/>
    <w:rsid w:val="00F9521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F95211"/>
    <w:rPr>
      <w:rFonts w:ascii="Segoe UI" w:hAnsi="Segoe UI" w:cs="Segoe UI"/>
      <w:sz w:val="18"/>
      <w:szCs w:val="18"/>
    </w:rPr>
  </w:style>
  <w:style w:type="paragraph" w:customStyle="1" w:styleId="Cytaty">
    <w:name w:val="Cytaty"/>
    <w:basedOn w:val="Normalny"/>
    <w:rsid w:val="00F95211"/>
    <w:pPr>
      <w:spacing w:after="283"/>
      <w:ind w:left="567" w:right="567"/>
    </w:pPr>
  </w:style>
  <w:style w:type="paragraph" w:styleId="Tytu">
    <w:name w:val="Title"/>
    <w:basedOn w:val="Normalny"/>
    <w:next w:val="Normalny"/>
    <w:link w:val="TytuZnak"/>
    <w:qFormat/>
    <w:rsid w:val="00312EF0"/>
    <w:pPr>
      <w:keepNext/>
      <w:spacing w:before="480" w:after="120" w:line="276" w:lineRule="auto"/>
    </w:pPr>
    <w:rPr>
      <w:rFonts w:ascii="Arial" w:eastAsia="Microsoft YaHei" w:hAnsi="Arial" w:cs="Mangal"/>
      <w:b/>
      <w:bCs/>
      <w:sz w:val="28"/>
      <w:szCs w:val="56"/>
    </w:rPr>
  </w:style>
  <w:style w:type="paragraph" w:styleId="Podtytu">
    <w:name w:val="Subtitle"/>
    <w:basedOn w:val="Nagwek30"/>
    <w:next w:val="Tekstpodstawowy"/>
    <w:link w:val="PodtytuZnak"/>
    <w:qFormat/>
    <w:rsid w:val="00F95211"/>
    <w:pPr>
      <w:spacing w:before="60"/>
      <w:jc w:val="center"/>
    </w:pPr>
    <w:rPr>
      <w:sz w:val="36"/>
      <w:szCs w:val="36"/>
    </w:rPr>
  </w:style>
  <w:style w:type="character" w:customStyle="1" w:styleId="TekstprzypisudolnegoZnak">
    <w:name w:val="Tekst przypisu dolnego Znak"/>
    <w:link w:val="Tekstprzypisudolnego"/>
    <w:uiPriority w:val="99"/>
    <w:rsid w:val="00A76640"/>
    <w:rPr>
      <w:lang w:eastAsia="zh-CN"/>
    </w:rPr>
  </w:style>
  <w:style w:type="character" w:styleId="Odwoanieprzypisudolnego">
    <w:name w:val="footnote reference"/>
    <w:uiPriority w:val="99"/>
    <w:unhideWhenUsed/>
    <w:rsid w:val="00A76640"/>
    <w:rPr>
      <w:vertAlign w:val="superscript"/>
    </w:rPr>
  </w:style>
  <w:style w:type="character" w:customStyle="1" w:styleId="Nagwek1Znak">
    <w:name w:val="Nagłówek 1 Znak"/>
    <w:link w:val="Nagwek1"/>
    <w:rsid w:val="00B472D1"/>
    <w:rPr>
      <w:b/>
      <w:sz w:val="28"/>
      <w:lang w:eastAsia="zh-CN"/>
    </w:rPr>
  </w:style>
  <w:style w:type="character" w:customStyle="1" w:styleId="Nagwek2Znak">
    <w:name w:val="Nagłówek 2 Znak"/>
    <w:link w:val="Nagwek2"/>
    <w:rsid w:val="00B472D1"/>
    <w:rPr>
      <w:b/>
      <w:sz w:val="28"/>
      <w:lang w:eastAsia="zh-CN"/>
    </w:rPr>
  </w:style>
  <w:style w:type="character" w:customStyle="1" w:styleId="Nagwek3Znak">
    <w:name w:val="Nagłówek 3 Znak"/>
    <w:link w:val="Nagwek3"/>
    <w:rsid w:val="00B472D1"/>
    <w:rPr>
      <w:b/>
      <w:sz w:val="28"/>
      <w:lang w:eastAsia="zh-CN"/>
    </w:rPr>
  </w:style>
  <w:style w:type="character" w:customStyle="1" w:styleId="TekstpodstawowyZnak">
    <w:name w:val="Tekst podstawowy Znak"/>
    <w:link w:val="Tekstpodstawowy"/>
    <w:rsid w:val="00B472D1"/>
    <w:rPr>
      <w:lang w:eastAsia="zh-CN"/>
    </w:rPr>
  </w:style>
  <w:style w:type="character" w:customStyle="1" w:styleId="StopkaZnak1">
    <w:name w:val="Stopka Znak1"/>
    <w:link w:val="Stopka"/>
    <w:rsid w:val="00B472D1"/>
    <w:rPr>
      <w:lang w:eastAsia="zh-CN"/>
    </w:rPr>
  </w:style>
  <w:style w:type="character" w:customStyle="1" w:styleId="NagwekZnak">
    <w:name w:val="Nagłówek Znak"/>
    <w:link w:val="Nagwek"/>
    <w:rsid w:val="00B472D1"/>
    <w:rPr>
      <w:lang w:eastAsia="zh-CN"/>
    </w:rPr>
  </w:style>
  <w:style w:type="character" w:customStyle="1" w:styleId="TekstdymkaZnak1">
    <w:name w:val="Tekst dymka Znak1"/>
    <w:link w:val="Tekstdymka"/>
    <w:rsid w:val="00B472D1"/>
    <w:rPr>
      <w:rFonts w:ascii="Segoe UI" w:hAnsi="Segoe UI" w:cs="Segoe UI"/>
      <w:sz w:val="18"/>
      <w:szCs w:val="18"/>
      <w:lang w:eastAsia="zh-CN"/>
    </w:rPr>
  </w:style>
  <w:style w:type="character" w:customStyle="1" w:styleId="TytuZnak">
    <w:name w:val="Tytuł Znak"/>
    <w:basedOn w:val="Domylnaczcionkaakapitu"/>
    <w:link w:val="Tytu"/>
    <w:rsid w:val="00312EF0"/>
    <w:rPr>
      <w:rFonts w:ascii="Arial" w:eastAsia="Microsoft YaHei" w:hAnsi="Arial" w:cs="Mangal"/>
      <w:b/>
      <w:bCs/>
      <w:sz w:val="28"/>
      <w:szCs w:val="56"/>
      <w:lang w:eastAsia="zh-CN"/>
    </w:rPr>
  </w:style>
  <w:style w:type="character" w:customStyle="1" w:styleId="PodtytuZnak">
    <w:name w:val="Podtytuł Znak"/>
    <w:link w:val="Podtytu"/>
    <w:rsid w:val="00B472D1"/>
    <w:rPr>
      <w:rFonts w:ascii="Liberation Sans" w:eastAsia="Microsoft YaHei" w:hAnsi="Liberation Sans" w:cs="Mangal"/>
      <w:sz w:val="36"/>
      <w:szCs w:val="36"/>
      <w:lang w:eastAsia="zh-CN"/>
    </w:rPr>
  </w:style>
  <w:style w:type="paragraph" w:styleId="Akapitzlist">
    <w:name w:val="List Paragraph"/>
    <w:basedOn w:val="Normalny"/>
    <w:uiPriority w:val="34"/>
    <w:qFormat/>
    <w:rsid w:val="00366189"/>
    <w:pPr>
      <w:ind w:left="720"/>
      <w:contextualSpacing/>
    </w:pPr>
  </w:style>
  <w:style w:type="paragraph" w:customStyle="1" w:styleId="-Normalny">
    <w:name w:val="- Normalny"/>
    <w:basedOn w:val="Normalny"/>
    <w:link w:val="-NormalnyZnak"/>
    <w:autoRedefine/>
    <w:qFormat/>
    <w:rsid w:val="009017B5"/>
    <w:pPr>
      <w:spacing w:line="276" w:lineRule="auto"/>
      <w:ind w:left="567" w:hanging="283"/>
    </w:pPr>
    <w:rPr>
      <w:rFonts w:ascii="Arial" w:hAnsi="Arial" w:cs="Arial"/>
      <w:bCs/>
      <w:sz w:val="22"/>
      <w:szCs w:val="22"/>
      <w:lang w:eastAsia="pl-PL"/>
    </w:rPr>
  </w:style>
  <w:style w:type="character" w:customStyle="1" w:styleId="-NormalnyZnak">
    <w:name w:val="- Normalny Znak"/>
    <w:basedOn w:val="Domylnaczcionkaakapitu"/>
    <w:link w:val="-Normalny"/>
    <w:rsid w:val="009017B5"/>
    <w:rPr>
      <w:rFonts w:ascii="Arial" w:hAnsi="Arial" w:cs="Arial"/>
      <w:bCs/>
      <w:sz w:val="22"/>
      <w:szCs w:val="22"/>
    </w:rPr>
  </w:style>
  <w:style w:type="paragraph" w:customStyle="1" w:styleId="paragraf">
    <w:name w:val="§ paragraf"/>
    <w:basedOn w:val="Normalny"/>
    <w:link w:val="paragrafZnak"/>
    <w:qFormat/>
    <w:rsid w:val="00312EF0"/>
    <w:pPr>
      <w:spacing w:before="240" w:line="360" w:lineRule="auto"/>
    </w:pPr>
    <w:rPr>
      <w:rFonts w:ascii="Arial" w:hAnsi="Arial" w:cs="Arial"/>
      <w:b/>
      <w:sz w:val="22"/>
      <w:szCs w:val="22"/>
    </w:rPr>
  </w:style>
  <w:style w:type="character" w:customStyle="1" w:styleId="paragrafZnak">
    <w:name w:val="§ paragraf Znak"/>
    <w:basedOn w:val="Domylnaczcionkaakapitu"/>
    <w:link w:val="paragraf"/>
    <w:rsid w:val="00312EF0"/>
    <w:rPr>
      <w:rFonts w:ascii="Arial" w:hAnsi="Arial" w:cs="Arial"/>
      <w:b/>
      <w:sz w:val="22"/>
      <w:szCs w:val="22"/>
      <w:lang w:eastAsia="zh-CN"/>
    </w:rPr>
  </w:style>
  <w:style w:type="paragraph" w:customStyle="1" w:styleId="1Normalny0">
    <w:name w:val="1) Normalny"/>
    <w:basedOn w:val="Normalny"/>
    <w:link w:val="1NormalnyZnak"/>
    <w:qFormat/>
    <w:rsid w:val="00F36400"/>
    <w:pPr>
      <w:numPr>
        <w:numId w:val="6"/>
      </w:numPr>
      <w:spacing w:before="120" w:after="120" w:line="360" w:lineRule="auto"/>
      <w:ind w:left="851" w:hanging="567"/>
    </w:pPr>
    <w:rPr>
      <w:rFonts w:ascii="Arial" w:hAnsi="Arial" w:cs="Arial"/>
      <w:sz w:val="22"/>
      <w:szCs w:val="22"/>
    </w:rPr>
  </w:style>
  <w:style w:type="character" w:customStyle="1" w:styleId="1NormalnyZnak">
    <w:name w:val="1) Normalny Znak"/>
    <w:basedOn w:val="Domylnaczcionkaakapitu"/>
    <w:link w:val="1Normalny0"/>
    <w:rsid w:val="00F36400"/>
    <w:rPr>
      <w:rFonts w:ascii="Arial" w:hAnsi="Arial" w:cs="Arial"/>
      <w:sz w:val="22"/>
      <w:szCs w:val="22"/>
      <w:lang w:eastAsia="zh-CN"/>
    </w:rPr>
  </w:style>
  <w:style w:type="paragraph" w:customStyle="1" w:styleId="1Normalny">
    <w:name w:val="1. Normalny"/>
    <w:basedOn w:val="Normalny"/>
    <w:link w:val="1NormalnyZnak0"/>
    <w:qFormat/>
    <w:rsid w:val="00312EF0"/>
    <w:pPr>
      <w:numPr>
        <w:numId w:val="7"/>
      </w:numPr>
      <w:spacing w:line="360" w:lineRule="auto"/>
      <w:ind w:left="567" w:hanging="567"/>
    </w:pPr>
    <w:rPr>
      <w:rFonts w:ascii="Arial" w:hAnsi="Arial" w:cs="Arial"/>
      <w:sz w:val="22"/>
      <w:szCs w:val="22"/>
    </w:rPr>
  </w:style>
  <w:style w:type="character" w:customStyle="1" w:styleId="1NormalnyZnak0">
    <w:name w:val="1. Normalny Znak"/>
    <w:basedOn w:val="Domylnaczcionkaakapitu"/>
    <w:link w:val="1Normalny"/>
    <w:rsid w:val="00312EF0"/>
    <w:rPr>
      <w:rFonts w:ascii="Arial" w:hAnsi="Arial" w:cs="Arial"/>
      <w:sz w:val="22"/>
      <w:szCs w:val="22"/>
      <w:lang w:eastAsia="zh-CN"/>
    </w:rPr>
  </w:style>
  <w:style w:type="paragraph" w:customStyle="1" w:styleId="aNormalny">
    <w:name w:val="a) Normalny"/>
    <w:basedOn w:val="Normalny"/>
    <w:link w:val="aNormalnyZnak"/>
    <w:qFormat/>
    <w:rsid w:val="00312EF0"/>
    <w:pPr>
      <w:numPr>
        <w:numId w:val="8"/>
      </w:numPr>
      <w:autoSpaceDE w:val="0"/>
      <w:spacing w:before="120" w:after="120" w:line="360" w:lineRule="auto"/>
    </w:pPr>
    <w:rPr>
      <w:rFonts w:ascii="Arial" w:hAnsi="Arial" w:cs="Arial"/>
      <w:color w:val="000000"/>
      <w:sz w:val="22"/>
      <w:szCs w:val="22"/>
    </w:rPr>
  </w:style>
  <w:style w:type="character" w:customStyle="1" w:styleId="aNormalnyZnak">
    <w:name w:val="a) Normalny Znak"/>
    <w:basedOn w:val="Domylnaczcionkaakapitu"/>
    <w:link w:val="aNormalny"/>
    <w:rsid w:val="00312EF0"/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Inormalnybold">
    <w:name w:val="I normalny bold"/>
    <w:basedOn w:val="Normalny"/>
    <w:link w:val="InormalnyboldZnak"/>
    <w:qFormat/>
    <w:rsid w:val="00312EF0"/>
    <w:pPr>
      <w:numPr>
        <w:numId w:val="4"/>
      </w:numPr>
      <w:spacing w:before="240" w:after="120" w:line="360" w:lineRule="auto"/>
      <w:ind w:left="284" w:hanging="568"/>
    </w:pPr>
    <w:rPr>
      <w:rFonts w:ascii="Arial" w:hAnsi="Arial" w:cs="Arial"/>
      <w:b/>
      <w:sz w:val="24"/>
      <w:szCs w:val="22"/>
    </w:rPr>
  </w:style>
  <w:style w:type="table" w:styleId="Tabela-Siatka">
    <w:name w:val="Table Grid"/>
    <w:basedOn w:val="Standardowy"/>
    <w:uiPriority w:val="39"/>
    <w:rsid w:val="00987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ormalnyboldZnak">
    <w:name w:val="I normalny bold Znak"/>
    <w:basedOn w:val="Domylnaczcionkaakapitu"/>
    <w:link w:val="Inormalnybold"/>
    <w:rsid w:val="00312EF0"/>
    <w:rPr>
      <w:rFonts w:ascii="Arial" w:hAnsi="Arial" w:cs="Arial"/>
      <w:b/>
      <w:sz w:val="24"/>
      <w:szCs w:val="22"/>
      <w:lang w:eastAsia="zh-CN"/>
    </w:rPr>
  </w:style>
  <w:style w:type="table" w:customStyle="1" w:styleId="Zwykatabela21">
    <w:name w:val="Zwykła tabela 21"/>
    <w:basedOn w:val="Standardowy"/>
    <w:uiPriority w:val="42"/>
    <w:rsid w:val="009871C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49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49D9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49D9"/>
    <w:rPr>
      <w:vertAlign w:val="superscript"/>
    </w:rPr>
  </w:style>
  <w:style w:type="paragraph" w:styleId="Poprawka">
    <w:name w:val="Revision"/>
    <w:hidden/>
    <w:uiPriority w:val="99"/>
    <w:semiHidden/>
    <w:rsid w:val="00042438"/>
    <w:rPr>
      <w:lang w:eastAsia="zh-CN"/>
    </w:rPr>
  </w:style>
  <w:style w:type="character" w:styleId="Hipercze">
    <w:name w:val="Hyperlink"/>
    <w:basedOn w:val="Domylnaczcionkaakapitu"/>
    <w:uiPriority w:val="99"/>
    <w:unhideWhenUsed/>
    <w:rsid w:val="0098563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24ED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A62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2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F95211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F95211"/>
    <w:pPr>
      <w:keepNext/>
      <w:tabs>
        <w:tab w:val="num" w:pos="0"/>
      </w:tabs>
      <w:ind w:left="432" w:hanging="432"/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F95211"/>
    <w:pPr>
      <w:keepNext/>
      <w:tabs>
        <w:tab w:val="num" w:pos="0"/>
      </w:tabs>
      <w:ind w:left="435"/>
      <w:jc w:val="both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95211"/>
    <w:rPr>
      <w:b w:val="0"/>
      <w:sz w:val="24"/>
      <w:szCs w:val="24"/>
    </w:rPr>
  </w:style>
  <w:style w:type="character" w:customStyle="1" w:styleId="WW8Num1z1">
    <w:name w:val="WW8Num1z1"/>
    <w:rsid w:val="00F95211"/>
  </w:style>
  <w:style w:type="character" w:customStyle="1" w:styleId="WW8Num1z2">
    <w:name w:val="WW8Num1z2"/>
    <w:rsid w:val="00F95211"/>
  </w:style>
  <w:style w:type="character" w:customStyle="1" w:styleId="WW8Num1z3">
    <w:name w:val="WW8Num1z3"/>
    <w:rsid w:val="00F95211"/>
  </w:style>
  <w:style w:type="character" w:customStyle="1" w:styleId="WW8Num1z4">
    <w:name w:val="WW8Num1z4"/>
    <w:rsid w:val="00F95211"/>
  </w:style>
  <w:style w:type="character" w:customStyle="1" w:styleId="WW8Num1z5">
    <w:name w:val="WW8Num1z5"/>
    <w:rsid w:val="00F95211"/>
  </w:style>
  <w:style w:type="character" w:customStyle="1" w:styleId="WW8Num1z6">
    <w:name w:val="WW8Num1z6"/>
    <w:rsid w:val="00F95211"/>
  </w:style>
  <w:style w:type="character" w:customStyle="1" w:styleId="WW8Num1z7">
    <w:name w:val="WW8Num1z7"/>
    <w:rsid w:val="00F95211"/>
  </w:style>
  <w:style w:type="character" w:customStyle="1" w:styleId="WW8Num1z8">
    <w:name w:val="WW8Num1z8"/>
    <w:rsid w:val="00F95211"/>
  </w:style>
  <w:style w:type="character" w:customStyle="1" w:styleId="WW8Num2z0">
    <w:name w:val="WW8Num2z0"/>
    <w:rsid w:val="00F95211"/>
    <w:rPr>
      <w:b w:val="0"/>
      <w:sz w:val="24"/>
      <w:szCs w:val="24"/>
      <w:u w:val="none"/>
    </w:rPr>
  </w:style>
  <w:style w:type="character" w:customStyle="1" w:styleId="WW8Num2z1">
    <w:name w:val="WW8Num2z1"/>
    <w:rsid w:val="00F95211"/>
  </w:style>
  <w:style w:type="character" w:customStyle="1" w:styleId="WW8Num2z2">
    <w:name w:val="WW8Num2z2"/>
    <w:rsid w:val="00F95211"/>
  </w:style>
  <w:style w:type="character" w:customStyle="1" w:styleId="WW8Num2z3">
    <w:name w:val="WW8Num2z3"/>
    <w:rsid w:val="00F95211"/>
  </w:style>
  <w:style w:type="character" w:customStyle="1" w:styleId="WW8Num2z4">
    <w:name w:val="WW8Num2z4"/>
    <w:rsid w:val="00F95211"/>
  </w:style>
  <w:style w:type="character" w:customStyle="1" w:styleId="WW8Num2z5">
    <w:name w:val="WW8Num2z5"/>
    <w:rsid w:val="00F95211"/>
  </w:style>
  <w:style w:type="character" w:customStyle="1" w:styleId="WW8Num2z6">
    <w:name w:val="WW8Num2z6"/>
    <w:rsid w:val="00F95211"/>
  </w:style>
  <w:style w:type="character" w:customStyle="1" w:styleId="WW8Num2z7">
    <w:name w:val="WW8Num2z7"/>
    <w:rsid w:val="00F95211"/>
  </w:style>
  <w:style w:type="character" w:customStyle="1" w:styleId="WW8Num2z8">
    <w:name w:val="WW8Num2z8"/>
    <w:rsid w:val="00F95211"/>
  </w:style>
  <w:style w:type="character" w:customStyle="1" w:styleId="WW8Num3z0">
    <w:name w:val="WW8Num3z0"/>
    <w:rsid w:val="00F95211"/>
    <w:rPr>
      <w:rFonts w:ascii="Wingdings" w:hAnsi="Wingdings" w:cs="Wingdings"/>
      <w:sz w:val="18"/>
      <w:szCs w:val="18"/>
    </w:rPr>
  </w:style>
  <w:style w:type="character" w:customStyle="1" w:styleId="WW8Num4z0">
    <w:name w:val="WW8Num4z0"/>
    <w:rsid w:val="00F95211"/>
    <w:rPr>
      <w:rFonts w:ascii="Wingdings" w:hAnsi="Wingdings" w:cs="Wingdings"/>
      <w:sz w:val="24"/>
      <w:szCs w:val="24"/>
    </w:rPr>
  </w:style>
  <w:style w:type="character" w:customStyle="1" w:styleId="WW8Num5z0">
    <w:name w:val="WW8Num5z0"/>
    <w:rsid w:val="00F95211"/>
    <w:rPr>
      <w:sz w:val="22"/>
      <w:szCs w:val="22"/>
      <w:u w:val="none"/>
    </w:rPr>
  </w:style>
  <w:style w:type="character" w:customStyle="1" w:styleId="WW8Num6z0">
    <w:name w:val="WW8Num6z0"/>
    <w:rsid w:val="00F95211"/>
    <w:rPr>
      <w:sz w:val="22"/>
      <w:szCs w:val="22"/>
      <w:u w:val="none"/>
    </w:rPr>
  </w:style>
  <w:style w:type="character" w:customStyle="1" w:styleId="WW8Num7z0">
    <w:name w:val="WW8Num7z0"/>
    <w:rsid w:val="00F95211"/>
    <w:rPr>
      <w:rFonts w:ascii="Wingdings" w:hAnsi="Wingdings" w:cs="Wingdings"/>
      <w:sz w:val="22"/>
      <w:szCs w:val="22"/>
    </w:rPr>
  </w:style>
  <w:style w:type="character" w:customStyle="1" w:styleId="WW8Num7z1">
    <w:name w:val="WW8Num7z1"/>
    <w:rsid w:val="00F95211"/>
    <w:rPr>
      <w:rFonts w:ascii="Courier New" w:hAnsi="Courier New" w:cs="Courier New"/>
    </w:rPr>
  </w:style>
  <w:style w:type="character" w:customStyle="1" w:styleId="WW8Num7z2">
    <w:name w:val="WW8Num7z2"/>
    <w:rsid w:val="00F95211"/>
  </w:style>
  <w:style w:type="character" w:customStyle="1" w:styleId="WW8Num7z3">
    <w:name w:val="WW8Num7z3"/>
    <w:rsid w:val="00F95211"/>
    <w:rPr>
      <w:rFonts w:ascii="Symbol" w:hAnsi="Symbol" w:cs="Symbol"/>
    </w:rPr>
  </w:style>
  <w:style w:type="character" w:customStyle="1" w:styleId="WW8Num7z4">
    <w:name w:val="WW8Num7z4"/>
    <w:rsid w:val="00F95211"/>
  </w:style>
  <w:style w:type="character" w:customStyle="1" w:styleId="WW8Num7z5">
    <w:name w:val="WW8Num7z5"/>
    <w:rsid w:val="00F95211"/>
  </w:style>
  <w:style w:type="character" w:customStyle="1" w:styleId="WW8Num7z6">
    <w:name w:val="WW8Num7z6"/>
    <w:rsid w:val="00F95211"/>
  </w:style>
  <w:style w:type="character" w:customStyle="1" w:styleId="WW8Num7z7">
    <w:name w:val="WW8Num7z7"/>
    <w:rsid w:val="00F95211"/>
  </w:style>
  <w:style w:type="character" w:customStyle="1" w:styleId="WW8Num7z8">
    <w:name w:val="WW8Num7z8"/>
    <w:rsid w:val="00F95211"/>
  </w:style>
  <w:style w:type="character" w:customStyle="1" w:styleId="Domylnaczcionkaakapitu3">
    <w:name w:val="Domyślna czcionka akapitu3"/>
    <w:rsid w:val="00F95211"/>
  </w:style>
  <w:style w:type="character" w:customStyle="1" w:styleId="WW8Num8z0">
    <w:name w:val="WW8Num8z0"/>
    <w:rsid w:val="00F95211"/>
    <w:rPr>
      <w:rFonts w:ascii="Wingdings" w:hAnsi="Wingdings" w:cs="Wingdings"/>
      <w:sz w:val="24"/>
      <w:szCs w:val="24"/>
    </w:rPr>
  </w:style>
  <w:style w:type="character" w:customStyle="1" w:styleId="Domylnaczcionkaakapitu2">
    <w:name w:val="Domyślna czcionka akapitu2"/>
    <w:rsid w:val="00F95211"/>
  </w:style>
  <w:style w:type="character" w:customStyle="1" w:styleId="WW8Num9z0">
    <w:name w:val="WW8Num9z0"/>
    <w:rsid w:val="00F95211"/>
    <w:rPr>
      <w:sz w:val="22"/>
      <w:szCs w:val="22"/>
      <w:u w:val="none"/>
    </w:rPr>
  </w:style>
  <w:style w:type="character" w:customStyle="1" w:styleId="WW8Num10z0">
    <w:name w:val="WW8Num10z0"/>
    <w:rsid w:val="00F95211"/>
    <w:rPr>
      <w:b w:val="0"/>
      <w:sz w:val="24"/>
      <w:szCs w:val="24"/>
    </w:rPr>
  </w:style>
  <w:style w:type="character" w:customStyle="1" w:styleId="WW8Num11z0">
    <w:name w:val="WW8Num11z0"/>
    <w:rsid w:val="00F95211"/>
    <w:rPr>
      <w:sz w:val="24"/>
      <w:szCs w:val="24"/>
      <w:u w:val="none"/>
    </w:rPr>
  </w:style>
  <w:style w:type="character" w:customStyle="1" w:styleId="WW8Num12z0">
    <w:name w:val="WW8Num12z0"/>
    <w:rsid w:val="00F95211"/>
    <w:rPr>
      <w:sz w:val="28"/>
      <w:szCs w:val="28"/>
      <w:u w:val="none"/>
    </w:rPr>
  </w:style>
  <w:style w:type="character" w:customStyle="1" w:styleId="WW8Num13z0">
    <w:name w:val="WW8Num13z0"/>
    <w:rsid w:val="00F95211"/>
    <w:rPr>
      <w:rFonts w:ascii="Wingdings" w:hAnsi="Wingdings" w:cs="Wingdings"/>
      <w:sz w:val="24"/>
      <w:szCs w:val="24"/>
    </w:rPr>
  </w:style>
  <w:style w:type="character" w:customStyle="1" w:styleId="WW8Num14z0">
    <w:name w:val="WW8Num14z0"/>
    <w:rsid w:val="00F95211"/>
    <w:rPr>
      <w:b w:val="0"/>
      <w:sz w:val="24"/>
      <w:szCs w:val="24"/>
      <w:u w:val="none"/>
    </w:rPr>
  </w:style>
  <w:style w:type="character" w:customStyle="1" w:styleId="WW8Num15z0">
    <w:name w:val="WW8Num15z0"/>
    <w:rsid w:val="00F95211"/>
    <w:rPr>
      <w:rFonts w:ascii="Wingdings" w:hAnsi="Wingdings" w:cs="Wingdings"/>
      <w:sz w:val="24"/>
      <w:szCs w:val="24"/>
    </w:rPr>
  </w:style>
  <w:style w:type="character" w:customStyle="1" w:styleId="WW8Num4z1">
    <w:name w:val="WW8Num4z1"/>
    <w:rsid w:val="00F95211"/>
    <w:rPr>
      <w:rFonts w:ascii="Courier New" w:hAnsi="Courier New" w:cs="Courier New"/>
    </w:rPr>
  </w:style>
  <w:style w:type="character" w:customStyle="1" w:styleId="WW8Num4z3">
    <w:name w:val="WW8Num4z3"/>
    <w:rsid w:val="00F95211"/>
    <w:rPr>
      <w:rFonts w:ascii="Symbol" w:hAnsi="Symbol" w:cs="Symbol"/>
    </w:rPr>
  </w:style>
  <w:style w:type="character" w:customStyle="1" w:styleId="WW8Num5z1">
    <w:name w:val="WW8Num5z1"/>
    <w:rsid w:val="00F95211"/>
  </w:style>
  <w:style w:type="character" w:customStyle="1" w:styleId="WW8Num5z2">
    <w:name w:val="WW8Num5z2"/>
    <w:rsid w:val="00F95211"/>
  </w:style>
  <w:style w:type="character" w:customStyle="1" w:styleId="WW8Num5z3">
    <w:name w:val="WW8Num5z3"/>
    <w:rsid w:val="00F95211"/>
  </w:style>
  <w:style w:type="character" w:customStyle="1" w:styleId="WW8Num5z4">
    <w:name w:val="WW8Num5z4"/>
    <w:rsid w:val="00F95211"/>
  </w:style>
  <w:style w:type="character" w:customStyle="1" w:styleId="WW8Num5z5">
    <w:name w:val="WW8Num5z5"/>
    <w:rsid w:val="00F95211"/>
  </w:style>
  <w:style w:type="character" w:customStyle="1" w:styleId="WW8Num5z6">
    <w:name w:val="WW8Num5z6"/>
    <w:rsid w:val="00F95211"/>
  </w:style>
  <w:style w:type="character" w:customStyle="1" w:styleId="WW8Num5z7">
    <w:name w:val="WW8Num5z7"/>
    <w:rsid w:val="00F95211"/>
  </w:style>
  <w:style w:type="character" w:customStyle="1" w:styleId="WW8Num5z8">
    <w:name w:val="WW8Num5z8"/>
    <w:rsid w:val="00F95211"/>
  </w:style>
  <w:style w:type="character" w:customStyle="1" w:styleId="WW8Num6z1">
    <w:name w:val="WW8Num6z1"/>
    <w:rsid w:val="00F95211"/>
  </w:style>
  <w:style w:type="character" w:customStyle="1" w:styleId="WW8Num6z2">
    <w:name w:val="WW8Num6z2"/>
    <w:rsid w:val="00F95211"/>
  </w:style>
  <w:style w:type="character" w:customStyle="1" w:styleId="WW8Num6z3">
    <w:name w:val="WW8Num6z3"/>
    <w:rsid w:val="00F95211"/>
  </w:style>
  <w:style w:type="character" w:customStyle="1" w:styleId="WW8Num6z4">
    <w:name w:val="WW8Num6z4"/>
    <w:rsid w:val="00F95211"/>
  </w:style>
  <w:style w:type="character" w:customStyle="1" w:styleId="WW8Num6z5">
    <w:name w:val="WW8Num6z5"/>
    <w:rsid w:val="00F95211"/>
  </w:style>
  <w:style w:type="character" w:customStyle="1" w:styleId="WW8Num6z6">
    <w:name w:val="WW8Num6z6"/>
    <w:rsid w:val="00F95211"/>
  </w:style>
  <w:style w:type="character" w:customStyle="1" w:styleId="WW8Num6z7">
    <w:name w:val="WW8Num6z7"/>
    <w:rsid w:val="00F95211"/>
  </w:style>
  <w:style w:type="character" w:customStyle="1" w:styleId="WW8Num6z8">
    <w:name w:val="WW8Num6z8"/>
    <w:rsid w:val="00F95211"/>
  </w:style>
  <w:style w:type="character" w:customStyle="1" w:styleId="WW8Num8z1">
    <w:name w:val="WW8Num8z1"/>
    <w:rsid w:val="00F95211"/>
    <w:rPr>
      <w:rFonts w:ascii="Courier New" w:hAnsi="Courier New" w:cs="Courier New"/>
    </w:rPr>
  </w:style>
  <w:style w:type="character" w:customStyle="1" w:styleId="WW8Num8z3">
    <w:name w:val="WW8Num8z3"/>
    <w:rsid w:val="00F95211"/>
    <w:rPr>
      <w:rFonts w:ascii="Symbol" w:hAnsi="Symbol" w:cs="Symbol"/>
    </w:rPr>
  </w:style>
  <w:style w:type="character" w:customStyle="1" w:styleId="WW8Num9z1">
    <w:name w:val="WW8Num9z1"/>
    <w:rsid w:val="00F95211"/>
  </w:style>
  <w:style w:type="character" w:customStyle="1" w:styleId="WW8Num9z2">
    <w:name w:val="WW8Num9z2"/>
    <w:rsid w:val="00F95211"/>
  </w:style>
  <w:style w:type="character" w:customStyle="1" w:styleId="WW8Num9z3">
    <w:name w:val="WW8Num9z3"/>
    <w:rsid w:val="00F95211"/>
  </w:style>
  <w:style w:type="character" w:customStyle="1" w:styleId="WW8Num9z4">
    <w:name w:val="WW8Num9z4"/>
    <w:rsid w:val="00F95211"/>
  </w:style>
  <w:style w:type="character" w:customStyle="1" w:styleId="WW8Num9z5">
    <w:name w:val="WW8Num9z5"/>
    <w:rsid w:val="00F95211"/>
  </w:style>
  <w:style w:type="character" w:customStyle="1" w:styleId="WW8Num9z6">
    <w:name w:val="WW8Num9z6"/>
    <w:rsid w:val="00F95211"/>
  </w:style>
  <w:style w:type="character" w:customStyle="1" w:styleId="WW8Num9z7">
    <w:name w:val="WW8Num9z7"/>
    <w:rsid w:val="00F95211"/>
  </w:style>
  <w:style w:type="character" w:customStyle="1" w:styleId="WW8Num9z8">
    <w:name w:val="WW8Num9z8"/>
    <w:rsid w:val="00F95211"/>
  </w:style>
  <w:style w:type="character" w:customStyle="1" w:styleId="WW8Num10z1">
    <w:name w:val="WW8Num10z1"/>
    <w:rsid w:val="00F95211"/>
  </w:style>
  <w:style w:type="character" w:customStyle="1" w:styleId="WW8Num10z2">
    <w:name w:val="WW8Num10z2"/>
    <w:rsid w:val="00F95211"/>
  </w:style>
  <w:style w:type="character" w:customStyle="1" w:styleId="WW8Num10z3">
    <w:name w:val="WW8Num10z3"/>
    <w:rsid w:val="00F95211"/>
  </w:style>
  <w:style w:type="character" w:customStyle="1" w:styleId="WW8Num10z4">
    <w:name w:val="WW8Num10z4"/>
    <w:rsid w:val="00F95211"/>
  </w:style>
  <w:style w:type="character" w:customStyle="1" w:styleId="WW8Num10z5">
    <w:name w:val="WW8Num10z5"/>
    <w:rsid w:val="00F95211"/>
  </w:style>
  <w:style w:type="character" w:customStyle="1" w:styleId="WW8Num10z6">
    <w:name w:val="WW8Num10z6"/>
    <w:rsid w:val="00F95211"/>
  </w:style>
  <w:style w:type="character" w:customStyle="1" w:styleId="WW8Num10z7">
    <w:name w:val="WW8Num10z7"/>
    <w:rsid w:val="00F95211"/>
  </w:style>
  <w:style w:type="character" w:customStyle="1" w:styleId="WW8Num10z8">
    <w:name w:val="WW8Num10z8"/>
    <w:rsid w:val="00F95211"/>
  </w:style>
  <w:style w:type="character" w:customStyle="1" w:styleId="WW8Num11z1">
    <w:name w:val="WW8Num11z1"/>
    <w:rsid w:val="00F95211"/>
  </w:style>
  <w:style w:type="character" w:customStyle="1" w:styleId="WW8Num11z2">
    <w:name w:val="WW8Num11z2"/>
    <w:rsid w:val="00F95211"/>
  </w:style>
  <w:style w:type="character" w:customStyle="1" w:styleId="WW8Num11z3">
    <w:name w:val="WW8Num11z3"/>
    <w:rsid w:val="00F95211"/>
  </w:style>
  <w:style w:type="character" w:customStyle="1" w:styleId="WW8Num11z4">
    <w:name w:val="WW8Num11z4"/>
    <w:rsid w:val="00F95211"/>
  </w:style>
  <w:style w:type="character" w:customStyle="1" w:styleId="WW8Num11z5">
    <w:name w:val="WW8Num11z5"/>
    <w:rsid w:val="00F95211"/>
  </w:style>
  <w:style w:type="character" w:customStyle="1" w:styleId="WW8Num11z6">
    <w:name w:val="WW8Num11z6"/>
    <w:rsid w:val="00F95211"/>
  </w:style>
  <w:style w:type="character" w:customStyle="1" w:styleId="WW8Num11z7">
    <w:name w:val="WW8Num11z7"/>
    <w:rsid w:val="00F95211"/>
  </w:style>
  <w:style w:type="character" w:customStyle="1" w:styleId="WW8Num11z8">
    <w:name w:val="WW8Num11z8"/>
    <w:rsid w:val="00F95211"/>
  </w:style>
  <w:style w:type="character" w:customStyle="1" w:styleId="WW8Num12z1">
    <w:name w:val="WW8Num12z1"/>
    <w:rsid w:val="00F95211"/>
  </w:style>
  <w:style w:type="character" w:customStyle="1" w:styleId="WW8Num12z2">
    <w:name w:val="WW8Num12z2"/>
    <w:rsid w:val="00F95211"/>
  </w:style>
  <w:style w:type="character" w:customStyle="1" w:styleId="WW8Num12z3">
    <w:name w:val="WW8Num12z3"/>
    <w:rsid w:val="00F95211"/>
  </w:style>
  <w:style w:type="character" w:customStyle="1" w:styleId="WW8Num12z4">
    <w:name w:val="WW8Num12z4"/>
    <w:rsid w:val="00F95211"/>
  </w:style>
  <w:style w:type="character" w:customStyle="1" w:styleId="WW8Num12z5">
    <w:name w:val="WW8Num12z5"/>
    <w:rsid w:val="00F95211"/>
  </w:style>
  <w:style w:type="character" w:customStyle="1" w:styleId="WW8Num12z6">
    <w:name w:val="WW8Num12z6"/>
    <w:rsid w:val="00F95211"/>
  </w:style>
  <w:style w:type="character" w:customStyle="1" w:styleId="WW8Num12z7">
    <w:name w:val="WW8Num12z7"/>
    <w:rsid w:val="00F95211"/>
  </w:style>
  <w:style w:type="character" w:customStyle="1" w:styleId="WW8Num12z8">
    <w:name w:val="WW8Num12z8"/>
    <w:rsid w:val="00F95211"/>
  </w:style>
  <w:style w:type="character" w:customStyle="1" w:styleId="WW8Num13z1">
    <w:name w:val="WW8Num13z1"/>
    <w:rsid w:val="00F95211"/>
    <w:rPr>
      <w:rFonts w:ascii="Courier New" w:hAnsi="Courier New" w:cs="Courier New"/>
    </w:rPr>
  </w:style>
  <w:style w:type="character" w:customStyle="1" w:styleId="WW8Num13z3">
    <w:name w:val="WW8Num13z3"/>
    <w:rsid w:val="00F95211"/>
    <w:rPr>
      <w:rFonts w:ascii="Symbol" w:hAnsi="Symbol" w:cs="Symbol"/>
    </w:rPr>
  </w:style>
  <w:style w:type="character" w:customStyle="1" w:styleId="WW8Num14z1">
    <w:name w:val="WW8Num14z1"/>
    <w:rsid w:val="00F95211"/>
  </w:style>
  <w:style w:type="character" w:customStyle="1" w:styleId="WW8Num14z2">
    <w:name w:val="WW8Num14z2"/>
    <w:rsid w:val="00F95211"/>
  </w:style>
  <w:style w:type="character" w:customStyle="1" w:styleId="WW8Num14z3">
    <w:name w:val="WW8Num14z3"/>
    <w:rsid w:val="00F95211"/>
  </w:style>
  <w:style w:type="character" w:customStyle="1" w:styleId="WW8Num14z4">
    <w:name w:val="WW8Num14z4"/>
    <w:rsid w:val="00F95211"/>
  </w:style>
  <w:style w:type="character" w:customStyle="1" w:styleId="WW8Num14z5">
    <w:name w:val="WW8Num14z5"/>
    <w:rsid w:val="00F95211"/>
  </w:style>
  <w:style w:type="character" w:customStyle="1" w:styleId="WW8Num14z6">
    <w:name w:val="WW8Num14z6"/>
    <w:rsid w:val="00F95211"/>
  </w:style>
  <w:style w:type="character" w:customStyle="1" w:styleId="WW8Num14z7">
    <w:name w:val="WW8Num14z7"/>
    <w:rsid w:val="00F95211"/>
  </w:style>
  <w:style w:type="character" w:customStyle="1" w:styleId="WW8Num14z8">
    <w:name w:val="WW8Num14z8"/>
    <w:rsid w:val="00F95211"/>
  </w:style>
  <w:style w:type="character" w:customStyle="1" w:styleId="WW8Num15z1">
    <w:name w:val="WW8Num15z1"/>
    <w:rsid w:val="00F95211"/>
    <w:rPr>
      <w:rFonts w:ascii="Courier New" w:hAnsi="Courier New" w:cs="Courier New"/>
    </w:rPr>
  </w:style>
  <w:style w:type="character" w:customStyle="1" w:styleId="WW8Num15z3">
    <w:name w:val="WW8Num15z3"/>
    <w:rsid w:val="00F95211"/>
    <w:rPr>
      <w:rFonts w:ascii="Symbol" w:hAnsi="Symbol" w:cs="Symbol"/>
    </w:rPr>
  </w:style>
  <w:style w:type="character" w:customStyle="1" w:styleId="WW8Num16z0">
    <w:name w:val="WW8Num16z0"/>
    <w:rsid w:val="00F95211"/>
    <w:rPr>
      <w:b/>
      <w:sz w:val="28"/>
      <w:szCs w:val="28"/>
    </w:rPr>
  </w:style>
  <w:style w:type="character" w:customStyle="1" w:styleId="WW8Num16z1">
    <w:name w:val="WW8Num16z1"/>
    <w:rsid w:val="00F95211"/>
  </w:style>
  <w:style w:type="character" w:customStyle="1" w:styleId="WW8Num16z2">
    <w:name w:val="WW8Num16z2"/>
    <w:rsid w:val="00F95211"/>
  </w:style>
  <w:style w:type="character" w:customStyle="1" w:styleId="WW8Num16z3">
    <w:name w:val="WW8Num16z3"/>
    <w:rsid w:val="00F95211"/>
  </w:style>
  <w:style w:type="character" w:customStyle="1" w:styleId="WW8Num16z4">
    <w:name w:val="WW8Num16z4"/>
    <w:rsid w:val="00F95211"/>
  </w:style>
  <w:style w:type="character" w:customStyle="1" w:styleId="WW8Num16z5">
    <w:name w:val="WW8Num16z5"/>
    <w:rsid w:val="00F95211"/>
  </w:style>
  <w:style w:type="character" w:customStyle="1" w:styleId="WW8Num16z6">
    <w:name w:val="WW8Num16z6"/>
    <w:rsid w:val="00F95211"/>
  </w:style>
  <w:style w:type="character" w:customStyle="1" w:styleId="WW8Num16z7">
    <w:name w:val="WW8Num16z7"/>
    <w:rsid w:val="00F95211"/>
  </w:style>
  <w:style w:type="character" w:customStyle="1" w:styleId="WW8Num16z8">
    <w:name w:val="WW8Num16z8"/>
    <w:rsid w:val="00F95211"/>
  </w:style>
  <w:style w:type="character" w:customStyle="1" w:styleId="WW8Num17z0">
    <w:name w:val="WW8Num17z0"/>
    <w:rsid w:val="00F95211"/>
    <w:rPr>
      <w:rFonts w:ascii="Wingdings" w:hAnsi="Wingdings" w:cs="Wingdings"/>
    </w:rPr>
  </w:style>
  <w:style w:type="character" w:customStyle="1" w:styleId="WW8Num17z1">
    <w:name w:val="WW8Num17z1"/>
    <w:rsid w:val="00F95211"/>
    <w:rPr>
      <w:rFonts w:ascii="Courier New" w:hAnsi="Courier New" w:cs="Courier New"/>
    </w:rPr>
  </w:style>
  <w:style w:type="character" w:customStyle="1" w:styleId="WW8Num17z3">
    <w:name w:val="WW8Num17z3"/>
    <w:rsid w:val="00F95211"/>
    <w:rPr>
      <w:rFonts w:ascii="Symbol" w:hAnsi="Symbol" w:cs="Symbol"/>
    </w:rPr>
  </w:style>
  <w:style w:type="character" w:customStyle="1" w:styleId="WW8Num18z0">
    <w:name w:val="WW8Num18z0"/>
    <w:rsid w:val="00F95211"/>
    <w:rPr>
      <w:sz w:val="24"/>
      <w:szCs w:val="24"/>
      <w:u w:val="none"/>
    </w:rPr>
  </w:style>
  <w:style w:type="character" w:customStyle="1" w:styleId="WW8Num18z1">
    <w:name w:val="WW8Num18z1"/>
    <w:rsid w:val="00F95211"/>
  </w:style>
  <w:style w:type="character" w:customStyle="1" w:styleId="WW8Num18z2">
    <w:name w:val="WW8Num18z2"/>
    <w:rsid w:val="00F95211"/>
  </w:style>
  <w:style w:type="character" w:customStyle="1" w:styleId="WW8Num18z3">
    <w:name w:val="WW8Num18z3"/>
    <w:rsid w:val="00F95211"/>
  </w:style>
  <w:style w:type="character" w:customStyle="1" w:styleId="WW8Num18z4">
    <w:name w:val="WW8Num18z4"/>
    <w:rsid w:val="00F95211"/>
  </w:style>
  <w:style w:type="character" w:customStyle="1" w:styleId="WW8Num18z5">
    <w:name w:val="WW8Num18z5"/>
    <w:rsid w:val="00F95211"/>
  </w:style>
  <w:style w:type="character" w:customStyle="1" w:styleId="WW8Num18z6">
    <w:name w:val="WW8Num18z6"/>
    <w:rsid w:val="00F95211"/>
  </w:style>
  <w:style w:type="character" w:customStyle="1" w:styleId="WW8Num18z7">
    <w:name w:val="WW8Num18z7"/>
    <w:rsid w:val="00F95211"/>
  </w:style>
  <w:style w:type="character" w:customStyle="1" w:styleId="WW8Num18z8">
    <w:name w:val="WW8Num18z8"/>
    <w:rsid w:val="00F95211"/>
  </w:style>
  <w:style w:type="character" w:customStyle="1" w:styleId="WW8Num19z0">
    <w:name w:val="WW8Num19z0"/>
    <w:rsid w:val="00F95211"/>
  </w:style>
  <w:style w:type="character" w:customStyle="1" w:styleId="WW8Num19z1">
    <w:name w:val="WW8Num19z1"/>
    <w:rsid w:val="00F95211"/>
  </w:style>
  <w:style w:type="character" w:customStyle="1" w:styleId="WW8Num19z2">
    <w:name w:val="WW8Num19z2"/>
    <w:rsid w:val="00F95211"/>
  </w:style>
  <w:style w:type="character" w:customStyle="1" w:styleId="WW8Num19z3">
    <w:name w:val="WW8Num19z3"/>
    <w:rsid w:val="00F95211"/>
  </w:style>
  <w:style w:type="character" w:customStyle="1" w:styleId="WW8Num19z4">
    <w:name w:val="WW8Num19z4"/>
    <w:rsid w:val="00F95211"/>
  </w:style>
  <w:style w:type="character" w:customStyle="1" w:styleId="WW8Num19z5">
    <w:name w:val="WW8Num19z5"/>
    <w:rsid w:val="00F95211"/>
  </w:style>
  <w:style w:type="character" w:customStyle="1" w:styleId="WW8Num19z6">
    <w:name w:val="WW8Num19z6"/>
    <w:rsid w:val="00F95211"/>
  </w:style>
  <w:style w:type="character" w:customStyle="1" w:styleId="WW8Num19z7">
    <w:name w:val="WW8Num19z7"/>
    <w:rsid w:val="00F95211"/>
  </w:style>
  <w:style w:type="character" w:customStyle="1" w:styleId="WW8Num19z8">
    <w:name w:val="WW8Num19z8"/>
    <w:rsid w:val="00F95211"/>
  </w:style>
  <w:style w:type="character" w:customStyle="1" w:styleId="WW8Num20z0">
    <w:name w:val="WW8Num20z0"/>
    <w:rsid w:val="00F95211"/>
    <w:rPr>
      <w:rFonts w:ascii="Wingdings" w:hAnsi="Wingdings" w:cs="Wingdings"/>
    </w:rPr>
  </w:style>
  <w:style w:type="character" w:customStyle="1" w:styleId="WW8Num20z1">
    <w:name w:val="WW8Num20z1"/>
    <w:rsid w:val="00F95211"/>
    <w:rPr>
      <w:rFonts w:ascii="Symbol" w:eastAsia="Times New Roman" w:hAnsi="Symbol" w:cs="Times New Roman"/>
      <w:b/>
    </w:rPr>
  </w:style>
  <w:style w:type="character" w:customStyle="1" w:styleId="WW8Num20z3">
    <w:name w:val="WW8Num20z3"/>
    <w:rsid w:val="00F95211"/>
    <w:rPr>
      <w:rFonts w:ascii="Symbol" w:hAnsi="Symbol" w:cs="Symbol"/>
    </w:rPr>
  </w:style>
  <w:style w:type="character" w:customStyle="1" w:styleId="WW8Num20z4">
    <w:name w:val="WW8Num20z4"/>
    <w:rsid w:val="00F95211"/>
    <w:rPr>
      <w:rFonts w:ascii="Courier New" w:hAnsi="Courier New" w:cs="Courier New"/>
    </w:rPr>
  </w:style>
  <w:style w:type="character" w:customStyle="1" w:styleId="WW8Num21z0">
    <w:name w:val="WW8Num21z0"/>
    <w:rsid w:val="00F95211"/>
    <w:rPr>
      <w:u w:val="none"/>
    </w:rPr>
  </w:style>
  <w:style w:type="character" w:customStyle="1" w:styleId="WW8Num21z1">
    <w:name w:val="WW8Num21z1"/>
    <w:rsid w:val="00F95211"/>
  </w:style>
  <w:style w:type="character" w:customStyle="1" w:styleId="WW8Num21z2">
    <w:name w:val="WW8Num21z2"/>
    <w:rsid w:val="00F95211"/>
  </w:style>
  <w:style w:type="character" w:customStyle="1" w:styleId="WW8Num21z3">
    <w:name w:val="WW8Num21z3"/>
    <w:rsid w:val="00F95211"/>
  </w:style>
  <w:style w:type="character" w:customStyle="1" w:styleId="WW8Num21z4">
    <w:name w:val="WW8Num21z4"/>
    <w:rsid w:val="00F95211"/>
  </w:style>
  <w:style w:type="character" w:customStyle="1" w:styleId="WW8Num21z5">
    <w:name w:val="WW8Num21z5"/>
    <w:rsid w:val="00F95211"/>
  </w:style>
  <w:style w:type="character" w:customStyle="1" w:styleId="WW8Num21z6">
    <w:name w:val="WW8Num21z6"/>
    <w:rsid w:val="00F95211"/>
  </w:style>
  <w:style w:type="character" w:customStyle="1" w:styleId="WW8Num21z7">
    <w:name w:val="WW8Num21z7"/>
    <w:rsid w:val="00F95211"/>
  </w:style>
  <w:style w:type="character" w:customStyle="1" w:styleId="WW8Num21z8">
    <w:name w:val="WW8Num21z8"/>
    <w:rsid w:val="00F95211"/>
  </w:style>
  <w:style w:type="character" w:customStyle="1" w:styleId="WW8Num22z0">
    <w:name w:val="WW8Num22z0"/>
    <w:rsid w:val="00F95211"/>
    <w:rPr>
      <w:rFonts w:ascii="Wingdings" w:hAnsi="Wingdings" w:cs="Wingdings"/>
    </w:rPr>
  </w:style>
  <w:style w:type="character" w:customStyle="1" w:styleId="WW8Num23z0">
    <w:name w:val="WW8Num23z0"/>
    <w:rsid w:val="00F95211"/>
    <w:rPr>
      <w:u w:val="none"/>
    </w:rPr>
  </w:style>
  <w:style w:type="character" w:customStyle="1" w:styleId="WW8Num23z1">
    <w:name w:val="WW8Num23z1"/>
    <w:rsid w:val="00F95211"/>
  </w:style>
  <w:style w:type="character" w:customStyle="1" w:styleId="WW8Num23z2">
    <w:name w:val="WW8Num23z2"/>
    <w:rsid w:val="00F95211"/>
  </w:style>
  <w:style w:type="character" w:customStyle="1" w:styleId="WW8Num23z3">
    <w:name w:val="WW8Num23z3"/>
    <w:rsid w:val="00F95211"/>
  </w:style>
  <w:style w:type="character" w:customStyle="1" w:styleId="WW8Num23z4">
    <w:name w:val="WW8Num23z4"/>
    <w:rsid w:val="00F95211"/>
  </w:style>
  <w:style w:type="character" w:customStyle="1" w:styleId="WW8Num23z5">
    <w:name w:val="WW8Num23z5"/>
    <w:rsid w:val="00F95211"/>
  </w:style>
  <w:style w:type="character" w:customStyle="1" w:styleId="WW8Num23z6">
    <w:name w:val="WW8Num23z6"/>
    <w:rsid w:val="00F95211"/>
  </w:style>
  <w:style w:type="character" w:customStyle="1" w:styleId="WW8Num23z7">
    <w:name w:val="WW8Num23z7"/>
    <w:rsid w:val="00F95211"/>
  </w:style>
  <w:style w:type="character" w:customStyle="1" w:styleId="WW8Num23z8">
    <w:name w:val="WW8Num23z8"/>
    <w:rsid w:val="00F95211"/>
  </w:style>
  <w:style w:type="character" w:customStyle="1" w:styleId="WW8Num24z0">
    <w:name w:val="WW8Num24z0"/>
    <w:rsid w:val="00F95211"/>
    <w:rPr>
      <w:b w:val="0"/>
      <w:sz w:val="24"/>
      <w:szCs w:val="24"/>
    </w:rPr>
  </w:style>
  <w:style w:type="character" w:customStyle="1" w:styleId="WW8Num24z1">
    <w:name w:val="WW8Num24z1"/>
    <w:rsid w:val="00F95211"/>
  </w:style>
  <w:style w:type="character" w:customStyle="1" w:styleId="WW8Num24z2">
    <w:name w:val="WW8Num24z2"/>
    <w:rsid w:val="00F95211"/>
  </w:style>
  <w:style w:type="character" w:customStyle="1" w:styleId="WW8Num24z3">
    <w:name w:val="WW8Num24z3"/>
    <w:rsid w:val="00F95211"/>
  </w:style>
  <w:style w:type="character" w:customStyle="1" w:styleId="WW8Num24z4">
    <w:name w:val="WW8Num24z4"/>
    <w:rsid w:val="00F95211"/>
  </w:style>
  <w:style w:type="character" w:customStyle="1" w:styleId="WW8Num24z5">
    <w:name w:val="WW8Num24z5"/>
    <w:rsid w:val="00F95211"/>
  </w:style>
  <w:style w:type="character" w:customStyle="1" w:styleId="WW8Num24z6">
    <w:name w:val="WW8Num24z6"/>
    <w:rsid w:val="00F95211"/>
  </w:style>
  <w:style w:type="character" w:customStyle="1" w:styleId="WW8Num24z7">
    <w:name w:val="WW8Num24z7"/>
    <w:rsid w:val="00F95211"/>
  </w:style>
  <w:style w:type="character" w:customStyle="1" w:styleId="WW8Num24z8">
    <w:name w:val="WW8Num24z8"/>
    <w:rsid w:val="00F95211"/>
  </w:style>
  <w:style w:type="character" w:customStyle="1" w:styleId="WW8Num25z0">
    <w:name w:val="WW8Num25z0"/>
    <w:rsid w:val="00F95211"/>
    <w:rPr>
      <w:rFonts w:ascii="Wingdings" w:hAnsi="Wingdings" w:cs="Wingdings"/>
    </w:rPr>
  </w:style>
  <w:style w:type="character" w:customStyle="1" w:styleId="WW8Num26z0">
    <w:name w:val="WW8Num26z0"/>
    <w:rsid w:val="00F95211"/>
    <w:rPr>
      <w:sz w:val="22"/>
      <w:szCs w:val="22"/>
    </w:rPr>
  </w:style>
  <w:style w:type="character" w:customStyle="1" w:styleId="WW8Num26z1">
    <w:name w:val="WW8Num26z1"/>
    <w:rsid w:val="00F95211"/>
  </w:style>
  <w:style w:type="character" w:customStyle="1" w:styleId="WW8Num26z2">
    <w:name w:val="WW8Num26z2"/>
    <w:rsid w:val="00F95211"/>
  </w:style>
  <w:style w:type="character" w:customStyle="1" w:styleId="WW8Num26z3">
    <w:name w:val="WW8Num26z3"/>
    <w:rsid w:val="00F95211"/>
  </w:style>
  <w:style w:type="character" w:customStyle="1" w:styleId="WW8Num26z4">
    <w:name w:val="WW8Num26z4"/>
    <w:rsid w:val="00F95211"/>
  </w:style>
  <w:style w:type="character" w:customStyle="1" w:styleId="WW8Num26z5">
    <w:name w:val="WW8Num26z5"/>
    <w:rsid w:val="00F95211"/>
  </w:style>
  <w:style w:type="character" w:customStyle="1" w:styleId="WW8Num26z6">
    <w:name w:val="WW8Num26z6"/>
    <w:rsid w:val="00F95211"/>
  </w:style>
  <w:style w:type="character" w:customStyle="1" w:styleId="WW8Num26z7">
    <w:name w:val="WW8Num26z7"/>
    <w:rsid w:val="00F95211"/>
  </w:style>
  <w:style w:type="character" w:customStyle="1" w:styleId="WW8Num26z8">
    <w:name w:val="WW8Num26z8"/>
    <w:rsid w:val="00F95211"/>
  </w:style>
  <w:style w:type="character" w:customStyle="1" w:styleId="Domylnaczcionkaakapitu1">
    <w:name w:val="Domyślna czcionka akapitu1"/>
    <w:rsid w:val="00F95211"/>
  </w:style>
  <w:style w:type="character" w:styleId="Numerstrony">
    <w:name w:val="page number"/>
    <w:basedOn w:val="Domylnaczcionkaakapitu1"/>
    <w:rsid w:val="00F95211"/>
  </w:style>
  <w:style w:type="character" w:customStyle="1" w:styleId="Znakiprzypiswdolnych">
    <w:name w:val="Znaki przypisów dolnych"/>
    <w:rsid w:val="00F95211"/>
    <w:rPr>
      <w:vertAlign w:val="superscript"/>
    </w:rPr>
  </w:style>
  <w:style w:type="character" w:customStyle="1" w:styleId="Odwoanieprzypisudolnego1">
    <w:name w:val="Odwołanie przypisu dolnego1"/>
    <w:rsid w:val="00F95211"/>
    <w:rPr>
      <w:vertAlign w:val="superscript"/>
    </w:rPr>
  </w:style>
  <w:style w:type="character" w:customStyle="1" w:styleId="Znakiprzypiswkocowych">
    <w:name w:val="Znaki przypisów końcowych"/>
    <w:rsid w:val="00F95211"/>
    <w:rPr>
      <w:vertAlign w:val="superscript"/>
    </w:rPr>
  </w:style>
  <w:style w:type="character" w:customStyle="1" w:styleId="WW-Znakiprzypiswkocowych">
    <w:name w:val="WW-Znaki przypisów końcowych"/>
    <w:rsid w:val="00F95211"/>
  </w:style>
  <w:style w:type="character" w:customStyle="1" w:styleId="WW8Num15z2">
    <w:name w:val="WW8Num15z2"/>
    <w:rsid w:val="00F95211"/>
  </w:style>
  <w:style w:type="character" w:customStyle="1" w:styleId="WW8Num15z4">
    <w:name w:val="WW8Num15z4"/>
    <w:rsid w:val="00F95211"/>
  </w:style>
  <w:style w:type="character" w:customStyle="1" w:styleId="WW8Num15z5">
    <w:name w:val="WW8Num15z5"/>
    <w:rsid w:val="00F95211"/>
  </w:style>
  <w:style w:type="character" w:customStyle="1" w:styleId="WW8Num15z6">
    <w:name w:val="WW8Num15z6"/>
    <w:rsid w:val="00F95211"/>
  </w:style>
  <w:style w:type="character" w:customStyle="1" w:styleId="WW8Num15z7">
    <w:name w:val="WW8Num15z7"/>
    <w:rsid w:val="00F95211"/>
  </w:style>
  <w:style w:type="character" w:customStyle="1" w:styleId="WW8Num15z8">
    <w:name w:val="WW8Num15z8"/>
    <w:rsid w:val="00F95211"/>
  </w:style>
  <w:style w:type="character" w:customStyle="1" w:styleId="StopkaZnak">
    <w:name w:val="Stopka Znak"/>
    <w:uiPriority w:val="99"/>
    <w:rsid w:val="00F95211"/>
    <w:rPr>
      <w:lang w:eastAsia="zh-CN"/>
    </w:rPr>
  </w:style>
  <w:style w:type="character" w:customStyle="1" w:styleId="TekstdymkaZnak">
    <w:name w:val="Tekst dymka Znak"/>
    <w:rsid w:val="00F95211"/>
    <w:rPr>
      <w:rFonts w:ascii="Segoe UI" w:hAnsi="Segoe UI" w:cs="Segoe UI"/>
      <w:sz w:val="18"/>
      <w:szCs w:val="18"/>
      <w:lang w:eastAsia="zh-CN"/>
    </w:rPr>
  </w:style>
  <w:style w:type="paragraph" w:customStyle="1" w:styleId="Nagwek30">
    <w:name w:val="Nagłówek3"/>
    <w:basedOn w:val="Normalny"/>
    <w:next w:val="Tekstpodstawowy"/>
    <w:rsid w:val="00F952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F95211"/>
    <w:pPr>
      <w:spacing w:after="140" w:line="288" w:lineRule="auto"/>
    </w:pPr>
  </w:style>
  <w:style w:type="paragraph" w:styleId="Lista">
    <w:name w:val="List"/>
    <w:basedOn w:val="Tekstpodstawowy"/>
    <w:rsid w:val="00F95211"/>
    <w:rPr>
      <w:rFonts w:cs="Mangal"/>
    </w:rPr>
  </w:style>
  <w:style w:type="paragraph" w:styleId="Legenda">
    <w:name w:val="caption"/>
    <w:basedOn w:val="Normalny"/>
    <w:qFormat/>
    <w:rsid w:val="00F952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F95211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rsid w:val="00F952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rsid w:val="00F952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F952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F952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21">
    <w:name w:val="Tekst podstawowy 21"/>
    <w:basedOn w:val="Normalny"/>
    <w:rsid w:val="00F95211"/>
    <w:pPr>
      <w:spacing w:line="360" w:lineRule="auto"/>
      <w:jc w:val="center"/>
    </w:pPr>
    <w:rPr>
      <w:sz w:val="28"/>
    </w:rPr>
  </w:style>
  <w:style w:type="paragraph" w:customStyle="1" w:styleId="Tekstpodstawowy31">
    <w:name w:val="Tekst podstawowy 31"/>
    <w:basedOn w:val="Normalny"/>
    <w:rsid w:val="00F95211"/>
    <w:pPr>
      <w:spacing w:line="360" w:lineRule="auto"/>
      <w:jc w:val="both"/>
    </w:pPr>
    <w:rPr>
      <w:sz w:val="28"/>
    </w:rPr>
  </w:style>
  <w:style w:type="paragraph" w:styleId="Stopka">
    <w:name w:val="footer"/>
    <w:basedOn w:val="Normalny"/>
    <w:link w:val="StopkaZnak1"/>
    <w:uiPriority w:val="99"/>
    <w:rsid w:val="00F95211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F95211"/>
  </w:style>
  <w:style w:type="paragraph" w:styleId="Nagwek">
    <w:name w:val="header"/>
    <w:basedOn w:val="Normalny"/>
    <w:link w:val="NagwekZnak"/>
    <w:rsid w:val="00F95211"/>
    <w:pPr>
      <w:tabs>
        <w:tab w:val="center" w:pos="4536"/>
        <w:tab w:val="right" w:pos="9072"/>
      </w:tabs>
    </w:pPr>
  </w:style>
  <w:style w:type="paragraph" w:customStyle="1" w:styleId="Plandokumentu1">
    <w:name w:val="Plan dokumentu1"/>
    <w:basedOn w:val="Normalny"/>
    <w:rsid w:val="00F95211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Normalny"/>
    <w:rsid w:val="00F95211"/>
    <w:pPr>
      <w:suppressLineNumbers/>
    </w:pPr>
  </w:style>
  <w:style w:type="paragraph" w:customStyle="1" w:styleId="Nagwektabeli">
    <w:name w:val="Nagłówek tabeli"/>
    <w:basedOn w:val="Zawartotabeli"/>
    <w:rsid w:val="00F95211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F95211"/>
  </w:style>
  <w:style w:type="paragraph" w:customStyle="1" w:styleId="Default">
    <w:name w:val="Default"/>
    <w:rsid w:val="00F9521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F95211"/>
    <w:rPr>
      <w:rFonts w:ascii="Segoe UI" w:hAnsi="Segoe UI" w:cs="Segoe UI"/>
      <w:sz w:val="18"/>
      <w:szCs w:val="18"/>
    </w:rPr>
  </w:style>
  <w:style w:type="paragraph" w:customStyle="1" w:styleId="Cytaty">
    <w:name w:val="Cytaty"/>
    <w:basedOn w:val="Normalny"/>
    <w:rsid w:val="00F95211"/>
    <w:pPr>
      <w:spacing w:after="283"/>
      <w:ind w:left="567" w:right="567"/>
    </w:pPr>
  </w:style>
  <w:style w:type="paragraph" w:styleId="Tytu">
    <w:name w:val="Title"/>
    <w:basedOn w:val="Normalny"/>
    <w:next w:val="Normalny"/>
    <w:link w:val="TytuZnak"/>
    <w:qFormat/>
    <w:rsid w:val="00312EF0"/>
    <w:pPr>
      <w:keepNext/>
      <w:spacing w:before="480" w:after="120" w:line="276" w:lineRule="auto"/>
    </w:pPr>
    <w:rPr>
      <w:rFonts w:ascii="Arial" w:eastAsia="Microsoft YaHei" w:hAnsi="Arial" w:cs="Mangal"/>
      <w:b/>
      <w:bCs/>
      <w:sz w:val="28"/>
      <w:szCs w:val="56"/>
    </w:rPr>
  </w:style>
  <w:style w:type="paragraph" w:styleId="Podtytu">
    <w:name w:val="Subtitle"/>
    <w:basedOn w:val="Nagwek30"/>
    <w:next w:val="Tekstpodstawowy"/>
    <w:link w:val="PodtytuZnak"/>
    <w:qFormat/>
    <w:rsid w:val="00F95211"/>
    <w:pPr>
      <w:spacing w:before="60"/>
      <w:jc w:val="center"/>
    </w:pPr>
    <w:rPr>
      <w:sz w:val="36"/>
      <w:szCs w:val="36"/>
    </w:rPr>
  </w:style>
  <w:style w:type="character" w:customStyle="1" w:styleId="TekstprzypisudolnegoZnak">
    <w:name w:val="Tekst przypisu dolnego Znak"/>
    <w:link w:val="Tekstprzypisudolnego"/>
    <w:uiPriority w:val="99"/>
    <w:rsid w:val="00A76640"/>
    <w:rPr>
      <w:lang w:eastAsia="zh-CN"/>
    </w:rPr>
  </w:style>
  <w:style w:type="character" w:styleId="Odwoanieprzypisudolnego">
    <w:name w:val="footnote reference"/>
    <w:uiPriority w:val="99"/>
    <w:unhideWhenUsed/>
    <w:rsid w:val="00A76640"/>
    <w:rPr>
      <w:vertAlign w:val="superscript"/>
    </w:rPr>
  </w:style>
  <w:style w:type="character" w:customStyle="1" w:styleId="Nagwek1Znak">
    <w:name w:val="Nagłówek 1 Znak"/>
    <w:link w:val="Nagwek1"/>
    <w:rsid w:val="00B472D1"/>
    <w:rPr>
      <w:b/>
      <w:sz w:val="28"/>
      <w:lang w:eastAsia="zh-CN"/>
    </w:rPr>
  </w:style>
  <w:style w:type="character" w:customStyle="1" w:styleId="Nagwek2Znak">
    <w:name w:val="Nagłówek 2 Znak"/>
    <w:link w:val="Nagwek2"/>
    <w:rsid w:val="00B472D1"/>
    <w:rPr>
      <w:b/>
      <w:sz w:val="28"/>
      <w:lang w:eastAsia="zh-CN"/>
    </w:rPr>
  </w:style>
  <w:style w:type="character" w:customStyle="1" w:styleId="Nagwek3Znak">
    <w:name w:val="Nagłówek 3 Znak"/>
    <w:link w:val="Nagwek3"/>
    <w:rsid w:val="00B472D1"/>
    <w:rPr>
      <w:b/>
      <w:sz w:val="28"/>
      <w:lang w:eastAsia="zh-CN"/>
    </w:rPr>
  </w:style>
  <w:style w:type="character" w:customStyle="1" w:styleId="TekstpodstawowyZnak">
    <w:name w:val="Tekst podstawowy Znak"/>
    <w:link w:val="Tekstpodstawowy"/>
    <w:rsid w:val="00B472D1"/>
    <w:rPr>
      <w:lang w:eastAsia="zh-CN"/>
    </w:rPr>
  </w:style>
  <w:style w:type="character" w:customStyle="1" w:styleId="StopkaZnak1">
    <w:name w:val="Stopka Znak1"/>
    <w:link w:val="Stopka"/>
    <w:rsid w:val="00B472D1"/>
    <w:rPr>
      <w:lang w:eastAsia="zh-CN"/>
    </w:rPr>
  </w:style>
  <w:style w:type="character" w:customStyle="1" w:styleId="NagwekZnak">
    <w:name w:val="Nagłówek Znak"/>
    <w:link w:val="Nagwek"/>
    <w:rsid w:val="00B472D1"/>
    <w:rPr>
      <w:lang w:eastAsia="zh-CN"/>
    </w:rPr>
  </w:style>
  <w:style w:type="character" w:customStyle="1" w:styleId="TekstdymkaZnak1">
    <w:name w:val="Tekst dymka Znak1"/>
    <w:link w:val="Tekstdymka"/>
    <w:rsid w:val="00B472D1"/>
    <w:rPr>
      <w:rFonts w:ascii="Segoe UI" w:hAnsi="Segoe UI" w:cs="Segoe UI"/>
      <w:sz w:val="18"/>
      <w:szCs w:val="18"/>
      <w:lang w:eastAsia="zh-CN"/>
    </w:rPr>
  </w:style>
  <w:style w:type="character" w:customStyle="1" w:styleId="TytuZnak">
    <w:name w:val="Tytuł Znak"/>
    <w:basedOn w:val="Domylnaczcionkaakapitu"/>
    <w:link w:val="Tytu"/>
    <w:rsid w:val="00312EF0"/>
    <w:rPr>
      <w:rFonts w:ascii="Arial" w:eastAsia="Microsoft YaHei" w:hAnsi="Arial" w:cs="Mangal"/>
      <w:b/>
      <w:bCs/>
      <w:sz w:val="28"/>
      <w:szCs w:val="56"/>
      <w:lang w:eastAsia="zh-CN"/>
    </w:rPr>
  </w:style>
  <w:style w:type="character" w:customStyle="1" w:styleId="PodtytuZnak">
    <w:name w:val="Podtytuł Znak"/>
    <w:link w:val="Podtytu"/>
    <w:rsid w:val="00B472D1"/>
    <w:rPr>
      <w:rFonts w:ascii="Liberation Sans" w:eastAsia="Microsoft YaHei" w:hAnsi="Liberation Sans" w:cs="Mangal"/>
      <w:sz w:val="36"/>
      <w:szCs w:val="36"/>
      <w:lang w:eastAsia="zh-CN"/>
    </w:rPr>
  </w:style>
  <w:style w:type="paragraph" w:styleId="Akapitzlist">
    <w:name w:val="List Paragraph"/>
    <w:basedOn w:val="Normalny"/>
    <w:uiPriority w:val="34"/>
    <w:qFormat/>
    <w:rsid w:val="00366189"/>
    <w:pPr>
      <w:ind w:left="720"/>
      <w:contextualSpacing/>
    </w:pPr>
  </w:style>
  <w:style w:type="paragraph" w:customStyle="1" w:styleId="-Normalny">
    <w:name w:val="- Normalny"/>
    <w:basedOn w:val="Normalny"/>
    <w:link w:val="-NormalnyZnak"/>
    <w:autoRedefine/>
    <w:qFormat/>
    <w:rsid w:val="009017B5"/>
    <w:pPr>
      <w:spacing w:line="276" w:lineRule="auto"/>
      <w:ind w:left="567" w:hanging="283"/>
    </w:pPr>
    <w:rPr>
      <w:rFonts w:ascii="Arial" w:hAnsi="Arial" w:cs="Arial"/>
      <w:bCs/>
      <w:sz w:val="22"/>
      <w:szCs w:val="22"/>
      <w:lang w:eastAsia="pl-PL"/>
    </w:rPr>
  </w:style>
  <w:style w:type="character" w:customStyle="1" w:styleId="-NormalnyZnak">
    <w:name w:val="- Normalny Znak"/>
    <w:basedOn w:val="Domylnaczcionkaakapitu"/>
    <w:link w:val="-Normalny"/>
    <w:rsid w:val="009017B5"/>
    <w:rPr>
      <w:rFonts w:ascii="Arial" w:hAnsi="Arial" w:cs="Arial"/>
      <w:bCs/>
      <w:sz w:val="22"/>
      <w:szCs w:val="22"/>
    </w:rPr>
  </w:style>
  <w:style w:type="paragraph" w:customStyle="1" w:styleId="paragraf">
    <w:name w:val="§ paragraf"/>
    <w:basedOn w:val="Normalny"/>
    <w:link w:val="paragrafZnak"/>
    <w:qFormat/>
    <w:rsid w:val="00312EF0"/>
    <w:pPr>
      <w:spacing w:before="240" w:line="360" w:lineRule="auto"/>
    </w:pPr>
    <w:rPr>
      <w:rFonts w:ascii="Arial" w:hAnsi="Arial" w:cs="Arial"/>
      <w:b/>
      <w:sz w:val="22"/>
      <w:szCs w:val="22"/>
    </w:rPr>
  </w:style>
  <w:style w:type="character" w:customStyle="1" w:styleId="paragrafZnak">
    <w:name w:val="§ paragraf Znak"/>
    <w:basedOn w:val="Domylnaczcionkaakapitu"/>
    <w:link w:val="paragraf"/>
    <w:rsid w:val="00312EF0"/>
    <w:rPr>
      <w:rFonts w:ascii="Arial" w:hAnsi="Arial" w:cs="Arial"/>
      <w:b/>
      <w:sz w:val="22"/>
      <w:szCs w:val="22"/>
      <w:lang w:eastAsia="zh-CN"/>
    </w:rPr>
  </w:style>
  <w:style w:type="paragraph" w:customStyle="1" w:styleId="1Normalny0">
    <w:name w:val="1) Normalny"/>
    <w:basedOn w:val="Normalny"/>
    <w:link w:val="1NormalnyZnak"/>
    <w:qFormat/>
    <w:rsid w:val="00F36400"/>
    <w:pPr>
      <w:numPr>
        <w:numId w:val="6"/>
      </w:numPr>
      <w:spacing w:before="120" w:after="120" w:line="360" w:lineRule="auto"/>
      <w:ind w:left="851" w:hanging="567"/>
    </w:pPr>
    <w:rPr>
      <w:rFonts w:ascii="Arial" w:hAnsi="Arial" w:cs="Arial"/>
      <w:sz w:val="22"/>
      <w:szCs w:val="22"/>
    </w:rPr>
  </w:style>
  <w:style w:type="character" w:customStyle="1" w:styleId="1NormalnyZnak">
    <w:name w:val="1) Normalny Znak"/>
    <w:basedOn w:val="Domylnaczcionkaakapitu"/>
    <w:link w:val="1Normalny0"/>
    <w:rsid w:val="00F36400"/>
    <w:rPr>
      <w:rFonts w:ascii="Arial" w:hAnsi="Arial" w:cs="Arial"/>
      <w:sz w:val="22"/>
      <w:szCs w:val="22"/>
      <w:lang w:eastAsia="zh-CN"/>
    </w:rPr>
  </w:style>
  <w:style w:type="paragraph" w:customStyle="1" w:styleId="1Normalny">
    <w:name w:val="1. Normalny"/>
    <w:basedOn w:val="Normalny"/>
    <w:link w:val="1NormalnyZnak0"/>
    <w:qFormat/>
    <w:rsid w:val="00312EF0"/>
    <w:pPr>
      <w:numPr>
        <w:numId w:val="7"/>
      </w:numPr>
      <w:spacing w:line="360" w:lineRule="auto"/>
      <w:ind w:left="567" w:hanging="567"/>
    </w:pPr>
    <w:rPr>
      <w:rFonts w:ascii="Arial" w:hAnsi="Arial" w:cs="Arial"/>
      <w:sz w:val="22"/>
      <w:szCs w:val="22"/>
    </w:rPr>
  </w:style>
  <w:style w:type="character" w:customStyle="1" w:styleId="1NormalnyZnak0">
    <w:name w:val="1. Normalny Znak"/>
    <w:basedOn w:val="Domylnaczcionkaakapitu"/>
    <w:link w:val="1Normalny"/>
    <w:rsid w:val="00312EF0"/>
    <w:rPr>
      <w:rFonts w:ascii="Arial" w:hAnsi="Arial" w:cs="Arial"/>
      <w:sz w:val="22"/>
      <w:szCs w:val="22"/>
      <w:lang w:eastAsia="zh-CN"/>
    </w:rPr>
  </w:style>
  <w:style w:type="paragraph" w:customStyle="1" w:styleId="aNormalny">
    <w:name w:val="a) Normalny"/>
    <w:basedOn w:val="Normalny"/>
    <w:link w:val="aNormalnyZnak"/>
    <w:qFormat/>
    <w:rsid w:val="00312EF0"/>
    <w:pPr>
      <w:numPr>
        <w:numId w:val="8"/>
      </w:numPr>
      <w:autoSpaceDE w:val="0"/>
      <w:spacing w:before="120" w:after="120" w:line="360" w:lineRule="auto"/>
    </w:pPr>
    <w:rPr>
      <w:rFonts w:ascii="Arial" w:hAnsi="Arial" w:cs="Arial"/>
      <w:color w:val="000000"/>
      <w:sz w:val="22"/>
      <w:szCs w:val="22"/>
    </w:rPr>
  </w:style>
  <w:style w:type="character" w:customStyle="1" w:styleId="aNormalnyZnak">
    <w:name w:val="a) Normalny Znak"/>
    <w:basedOn w:val="Domylnaczcionkaakapitu"/>
    <w:link w:val="aNormalny"/>
    <w:rsid w:val="00312EF0"/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Inormalnybold">
    <w:name w:val="I normalny bold"/>
    <w:basedOn w:val="Normalny"/>
    <w:link w:val="InormalnyboldZnak"/>
    <w:qFormat/>
    <w:rsid w:val="00312EF0"/>
    <w:pPr>
      <w:numPr>
        <w:numId w:val="4"/>
      </w:numPr>
      <w:spacing w:before="240" w:after="120" w:line="360" w:lineRule="auto"/>
      <w:ind w:left="284" w:hanging="568"/>
    </w:pPr>
    <w:rPr>
      <w:rFonts w:ascii="Arial" w:hAnsi="Arial" w:cs="Arial"/>
      <w:b/>
      <w:sz w:val="24"/>
      <w:szCs w:val="22"/>
    </w:rPr>
  </w:style>
  <w:style w:type="table" w:styleId="Tabela-Siatka">
    <w:name w:val="Table Grid"/>
    <w:basedOn w:val="Standardowy"/>
    <w:uiPriority w:val="39"/>
    <w:rsid w:val="00987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ormalnyboldZnak">
    <w:name w:val="I normalny bold Znak"/>
    <w:basedOn w:val="Domylnaczcionkaakapitu"/>
    <w:link w:val="Inormalnybold"/>
    <w:rsid w:val="00312EF0"/>
    <w:rPr>
      <w:rFonts w:ascii="Arial" w:hAnsi="Arial" w:cs="Arial"/>
      <w:b/>
      <w:sz w:val="24"/>
      <w:szCs w:val="22"/>
      <w:lang w:eastAsia="zh-CN"/>
    </w:rPr>
  </w:style>
  <w:style w:type="table" w:customStyle="1" w:styleId="Zwykatabela21">
    <w:name w:val="Zwykła tabela 21"/>
    <w:basedOn w:val="Standardowy"/>
    <w:uiPriority w:val="42"/>
    <w:rsid w:val="009871C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49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49D9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49D9"/>
    <w:rPr>
      <w:vertAlign w:val="superscript"/>
    </w:rPr>
  </w:style>
  <w:style w:type="paragraph" w:styleId="Poprawka">
    <w:name w:val="Revision"/>
    <w:hidden/>
    <w:uiPriority w:val="99"/>
    <w:semiHidden/>
    <w:rsid w:val="00042438"/>
    <w:rPr>
      <w:lang w:eastAsia="zh-CN"/>
    </w:rPr>
  </w:style>
  <w:style w:type="character" w:styleId="Hipercze">
    <w:name w:val="Hyperlink"/>
    <w:basedOn w:val="Domylnaczcionkaakapitu"/>
    <w:uiPriority w:val="99"/>
    <w:unhideWhenUsed/>
    <w:rsid w:val="0098563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24ED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A62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pup-pszczyna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pup-pszczyna.pl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IOD@pup-pszczyna.pl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OD@pup-pszczyna.pl" TargetMode="External"/><Relationship Id="rId14" Type="http://schemas.openxmlformats.org/officeDocument/2006/relationships/hyperlink" Target="mailto:IOD@pup-pszczyna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E5C917B88CF40D2B321079F59EB8C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1C1ED7-8B9C-4677-9152-6AA360B6C378}"/>
      </w:docPartPr>
      <w:docPartBody>
        <w:p w14:paraId="2E2E49D3" w14:textId="496CBED4" w:rsidR="00000000" w:rsidRDefault="00D21D9D" w:rsidP="00D21D9D">
          <w:pPr>
            <w:pStyle w:val="9E5C917B88CF40D2B321079F59EB8C0D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320CF6351C64DC0A244D56FD86F42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FB0E3A-0BED-4D08-BB9A-30E2531D4CE1}"/>
      </w:docPartPr>
      <w:docPartBody>
        <w:p w14:paraId="763FFFE1" w14:textId="49CEDF1E" w:rsidR="00000000" w:rsidRDefault="00D21D9D" w:rsidP="00D21D9D">
          <w:pPr>
            <w:pStyle w:val="7320CF6351C64DC0A244D56FD86F4258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E555FB195824350B304AF46EBB55E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B27451-C20C-4E84-BF37-FB37C045EB12}"/>
      </w:docPartPr>
      <w:docPartBody>
        <w:p w14:paraId="3F82C794" w14:textId="15B54F62" w:rsidR="00000000" w:rsidRDefault="00D21D9D" w:rsidP="00D21D9D">
          <w:pPr>
            <w:pStyle w:val="AE555FB195824350B304AF46EBB55E764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EDB370E5B9854A758359333AEE0C4F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4FD69A-AEE4-4276-8856-1CC61BAD5B85}"/>
      </w:docPartPr>
      <w:docPartBody>
        <w:p w14:paraId="0D4FF82F" w14:textId="5D1AC6A9" w:rsidR="00000000" w:rsidRDefault="00D21D9D" w:rsidP="00D21D9D">
          <w:pPr>
            <w:pStyle w:val="EDB370E5B9854A758359333AEE0C4F53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EBC6E0FB2CF478395053A36E06534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D6F72A-D2BC-4692-A455-4724FDCBAC71}"/>
      </w:docPartPr>
      <w:docPartBody>
        <w:p w14:paraId="64529D2E" w14:textId="3B7C56F8" w:rsidR="00000000" w:rsidRDefault="00D21D9D" w:rsidP="00D21D9D">
          <w:pPr>
            <w:pStyle w:val="0EBC6E0FB2CF478395053A36E065345C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0894C9CDA8F40238B63E87C2AD7D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3663CF-3C86-44FB-815E-64DE04159412}"/>
      </w:docPartPr>
      <w:docPartBody>
        <w:p w14:paraId="4664D117" w14:textId="1186CF89" w:rsidR="00000000" w:rsidRDefault="00D21D9D" w:rsidP="00D21D9D">
          <w:pPr>
            <w:pStyle w:val="60894C9CDA8F40238B63E87C2AD7D201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CA0546C32734C9E8D803444AB0B4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6DECE0-6F71-45D3-BFC6-E84250041AA2}"/>
      </w:docPartPr>
      <w:docPartBody>
        <w:p w14:paraId="7FC54D6D" w14:textId="215C6421" w:rsidR="00000000" w:rsidRDefault="00D21D9D" w:rsidP="00D21D9D">
          <w:pPr>
            <w:pStyle w:val="BCA0546C32734C9E8D803444AB0B4574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F7623712176490FBF645B85BBD576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690C75-5B06-4BE4-8BFC-1C93D6B01235}"/>
      </w:docPartPr>
      <w:docPartBody>
        <w:p w14:paraId="74839A8D" w14:textId="717C8F98" w:rsidR="00000000" w:rsidRDefault="00D21D9D" w:rsidP="00D21D9D">
          <w:pPr>
            <w:pStyle w:val="4F7623712176490FBF645B85BBD57670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C25F96F7F95423E9132AA16F21D8E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741BE6-01C7-4AE7-B2D4-F02B4964B317}"/>
      </w:docPartPr>
      <w:docPartBody>
        <w:p w14:paraId="69E5A99E" w14:textId="038206F9" w:rsidR="00000000" w:rsidRDefault="00D21D9D" w:rsidP="00D21D9D">
          <w:pPr>
            <w:pStyle w:val="5C25F96F7F95423E9132AA16F21D8EFF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1B80D42915340A4A939ED38C7E229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495AB3-D57F-4600-8AEB-BCEA962EE769}"/>
      </w:docPartPr>
      <w:docPartBody>
        <w:p w14:paraId="28ECF2A0" w14:textId="245AB817" w:rsidR="00000000" w:rsidRDefault="00D21D9D" w:rsidP="00D21D9D">
          <w:pPr>
            <w:pStyle w:val="01B80D42915340A4A939ED38C7E229A6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3D1E338A4B9401C8AFC5D1DFFE9C5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9A4594-10D4-4F74-8A4E-DA66A76E6EF2}"/>
      </w:docPartPr>
      <w:docPartBody>
        <w:p w14:paraId="62952215" w14:textId="25BCA1F9" w:rsidR="00000000" w:rsidRDefault="00D21D9D" w:rsidP="00D21D9D">
          <w:pPr>
            <w:pStyle w:val="13D1E338A4B9401C8AFC5D1DFFE9C55C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0CAC1DEE6814A2DA0A6467D3F4AC3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2CEA3D-D734-423F-B96A-EAD916C3E684}"/>
      </w:docPartPr>
      <w:docPartBody>
        <w:p w14:paraId="7A649AB3" w14:textId="6BDF0154" w:rsidR="00000000" w:rsidRDefault="00D21D9D" w:rsidP="00D21D9D">
          <w:pPr>
            <w:pStyle w:val="F0CAC1DEE6814A2DA0A6467D3F4AC35D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697FA017B1448E3BB084A1E419115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5B4C54-BFD6-4F59-9E98-1FAC9E92B3E7}"/>
      </w:docPartPr>
      <w:docPartBody>
        <w:p w14:paraId="4C5684BB" w14:textId="43D3306D" w:rsidR="00000000" w:rsidRDefault="00D21D9D" w:rsidP="00D21D9D">
          <w:pPr>
            <w:pStyle w:val="4697FA017B1448E3BB084A1E419115BC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F580E5F0A56497A831572AC50F662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22456A-162D-4F97-8294-ED16F947683E}"/>
      </w:docPartPr>
      <w:docPartBody>
        <w:p w14:paraId="165E63E2" w14:textId="42CA7631" w:rsidR="00000000" w:rsidRDefault="00D21D9D" w:rsidP="00D21D9D">
          <w:pPr>
            <w:pStyle w:val="FF580E5F0A56497A831572AC50F66215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13D4DA9133E4B51B018F3C9452F68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ADA8C1-5705-4607-A187-519D833D2AED}"/>
      </w:docPartPr>
      <w:docPartBody>
        <w:p w14:paraId="4ECF87CA" w14:textId="629CB1DB" w:rsidR="00000000" w:rsidRDefault="00D21D9D" w:rsidP="00D21D9D">
          <w:pPr>
            <w:pStyle w:val="213D4DA9133E4B51B018F3C9452F684C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BE30D458DBC4DBFAC13B479DD3813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82094E-0D92-4E06-A464-26C9622F3461}"/>
      </w:docPartPr>
      <w:docPartBody>
        <w:p w14:paraId="48F14508" w14:textId="6E44A1A7" w:rsidR="00000000" w:rsidRDefault="00D21D9D" w:rsidP="00D21D9D">
          <w:pPr>
            <w:pStyle w:val="4BE30D458DBC4DBFAC13B479DD3813DC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A8EEE76926D4F57820F318F79CC79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5AE275-0D12-4373-A83E-C24F59C25714}"/>
      </w:docPartPr>
      <w:docPartBody>
        <w:p w14:paraId="02FEBA29" w14:textId="7988206E" w:rsidR="00000000" w:rsidRDefault="00D21D9D" w:rsidP="00D21D9D">
          <w:pPr>
            <w:pStyle w:val="8A8EEE76926D4F57820F318F79CC79FA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DF8D97CEC3443969623921EA7A67B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1ED2EE-C8FA-4D64-9FC3-581DC9E5ECC1}"/>
      </w:docPartPr>
      <w:docPartBody>
        <w:p w14:paraId="645A472E" w14:textId="730FAD97" w:rsidR="00000000" w:rsidRDefault="00D21D9D" w:rsidP="00D21D9D">
          <w:pPr>
            <w:pStyle w:val="3DF8D97CEC3443969623921EA7A67B6B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62A94B850DA443F8C2E7224C666FA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E3F4FA-1FF7-4AB9-90B5-EE5CA7F8E647}"/>
      </w:docPartPr>
      <w:docPartBody>
        <w:p w14:paraId="63D3260B" w14:textId="5F416633" w:rsidR="00000000" w:rsidRDefault="00D21D9D" w:rsidP="00D21D9D">
          <w:pPr>
            <w:pStyle w:val="762A94B850DA443F8C2E7224C666FAB4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321EF9DE9D546D5ADCDEAE14D6D4A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B1CF91-C6DA-4CF9-8D3F-4FF200770F8A}"/>
      </w:docPartPr>
      <w:docPartBody>
        <w:p w14:paraId="608498A3" w14:textId="29E4B871" w:rsidR="00000000" w:rsidRDefault="00D21D9D" w:rsidP="00D21D9D">
          <w:pPr>
            <w:pStyle w:val="8321EF9DE9D546D5ADCDEAE14D6D4A06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FDAE96729B44EC0B6088CB487D957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F42753-D6C6-48AA-93EB-050386E381A7}"/>
      </w:docPartPr>
      <w:docPartBody>
        <w:p w14:paraId="59881C65" w14:textId="6670FB47" w:rsidR="00000000" w:rsidRDefault="00D21D9D" w:rsidP="00D21D9D">
          <w:pPr>
            <w:pStyle w:val="CFDAE96729B44EC0B6088CB487D9575B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C1D48E18CA04C1182B31C0B02EF30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F7190E-49BC-41BC-8918-9B250AFAC98C}"/>
      </w:docPartPr>
      <w:docPartBody>
        <w:p w14:paraId="3285EB70" w14:textId="0F6FEFCC" w:rsidR="00000000" w:rsidRDefault="00D21D9D" w:rsidP="00D21D9D">
          <w:pPr>
            <w:pStyle w:val="7C1D48E18CA04C1182B31C0B02EF3027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78D4F52B18C4456AB021C3DF65333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BDCA25-9BAF-4AFA-A84A-52C2630D448C}"/>
      </w:docPartPr>
      <w:docPartBody>
        <w:p w14:paraId="5479C885" w14:textId="7C322459" w:rsidR="00000000" w:rsidRDefault="00D21D9D" w:rsidP="00D21D9D">
          <w:pPr>
            <w:pStyle w:val="F78D4F52B18C4456AB021C3DF65333B6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6CC4A20F023451793A5CCBABAC5D3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55128C-5912-4D82-9C9D-2D88E5A17B56}"/>
      </w:docPartPr>
      <w:docPartBody>
        <w:p w14:paraId="12913FC4" w14:textId="3DE4F87C" w:rsidR="00000000" w:rsidRDefault="00D21D9D" w:rsidP="00D21D9D">
          <w:pPr>
            <w:pStyle w:val="E6CC4A20F023451793A5CCBABAC5D38D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D6FDF9E14EF4D9586087C667D9191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8FE28-79DF-4F03-9481-50426E72A35C}"/>
      </w:docPartPr>
      <w:docPartBody>
        <w:p w14:paraId="1101AC8B" w14:textId="4D2294BF" w:rsidR="00000000" w:rsidRDefault="00D21D9D" w:rsidP="00D21D9D">
          <w:pPr>
            <w:pStyle w:val="7D6FDF9E14EF4D9586087C667D91911D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C1D5C4FDD414BF0905EA0854627A0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53E9D8-91EE-4A41-8BDF-F7DCB1A13585}"/>
      </w:docPartPr>
      <w:docPartBody>
        <w:p w14:paraId="390FD10E" w14:textId="25B47E2A" w:rsidR="00000000" w:rsidRDefault="00D21D9D" w:rsidP="00D21D9D">
          <w:pPr>
            <w:pStyle w:val="6C1D5C4FDD414BF0905EA0854627A022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CD2BEFF902F4708B89DB49A33D791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BCD557-28E5-43A0-99AD-E3337C04948E}"/>
      </w:docPartPr>
      <w:docPartBody>
        <w:p w14:paraId="4372AA4A" w14:textId="2493A307" w:rsidR="00000000" w:rsidRDefault="00D21D9D" w:rsidP="00D21D9D">
          <w:pPr>
            <w:pStyle w:val="FCD2BEFF902F4708B89DB49A33D79141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772385B851D4D488F23C975CBA236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DFB7F6-E551-4304-A309-C2FE4810F521}"/>
      </w:docPartPr>
      <w:docPartBody>
        <w:p w14:paraId="0BBA3F57" w14:textId="4DC5ACE0" w:rsidR="00000000" w:rsidRDefault="00D21D9D" w:rsidP="00D21D9D">
          <w:pPr>
            <w:pStyle w:val="B772385B851D4D488F23C975CBA23648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F9EEE35C7C14DE58CEC76ED963200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A50948-B5F2-4BD9-BFB6-67064C7B9828}"/>
      </w:docPartPr>
      <w:docPartBody>
        <w:p w14:paraId="08500114" w14:textId="34CD0617" w:rsidR="00000000" w:rsidRDefault="00D21D9D" w:rsidP="00D21D9D">
          <w:pPr>
            <w:pStyle w:val="1F9EEE35C7C14DE58CEC76ED963200A7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DE34B9BEDB54EC88460E93A8B97E7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2994F9-FE7F-49EB-9CFB-1A4183B9929D}"/>
      </w:docPartPr>
      <w:docPartBody>
        <w:p w14:paraId="0A7A1777" w14:textId="6F8284B0" w:rsidR="00000000" w:rsidRDefault="00D21D9D" w:rsidP="00D21D9D">
          <w:pPr>
            <w:pStyle w:val="0DE34B9BEDB54EC88460E93A8B97E779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BC86201C91048319F36830864E2F5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9E5065-EA7A-4965-B4F6-3FE0D8723F01}"/>
      </w:docPartPr>
      <w:docPartBody>
        <w:p w14:paraId="57D5BB8C" w14:textId="34E9E21F" w:rsidR="00000000" w:rsidRDefault="00D21D9D" w:rsidP="00D21D9D">
          <w:pPr>
            <w:pStyle w:val="FBC86201C91048319F36830864E2F5EC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50E99170516482FBAA1F35A4E0BCA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A314A8-EDF8-4BDD-A14F-144C8C416FE7}"/>
      </w:docPartPr>
      <w:docPartBody>
        <w:p w14:paraId="42C91448" w14:textId="5F69049D" w:rsidR="00000000" w:rsidRDefault="00D21D9D" w:rsidP="00D21D9D">
          <w:pPr>
            <w:pStyle w:val="D50E99170516482FBAA1F35A4E0BCA4E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BA8C12323C747B8B5820DBF9B12D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90FFD7-C86F-4914-8588-2415E92F2884}"/>
      </w:docPartPr>
      <w:docPartBody>
        <w:p w14:paraId="450AD126" w14:textId="4F68B4DE" w:rsidR="00000000" w:rsidRDefault="00D21D9D" w:rsidP="00D21D9D">
          <w:pPr>
            <w:pStyle w:val="FBA8C12323C747B8B5820DBF9B12DBD8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30C4480FBBB4D9F80D3137B01A772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F16D3D-F23F-49B1-A4C4-F6E4B70B5C6D}"/>
      </w:docPartPr>
      <w:docPartBody>
        <w:p w14:paraId="4BD8CF61" w14:textId="4733F2A6" w:rsidR="00000000" w:rsidRDefault="00D21D9D" w:rsidP="00D21D9D">
          <w:pPr>
            <w:pStyle w:val="630C4480FBBB4D9F80D3137B01A772F1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F928CA04520475FBAA7E5BD32AF32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9109E9-2812-4B12-8DA5-52ED1341F3AD}"/>
      </w:docPartPr>
      <w:docPartBody>
        <w:p w14:paraId="268BE28E" w14:textId="127B1ADF" w:rsidR="00000000" w:rsidRDefault="00D21D9D" w:rsidP="00D21D9D">
          <w:pPr>
            <w:pStyle w:val="4F928CA04520475FBAA7E5BD32AF3210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3B3803464AF409FB00C5527B2BBEE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900C15-8691-419F-9BF1-80DA233109FD}"/>
      </w:docPartPr>
      <w:docPartBody>
        <w:p w14:paraId="2DF26376" w14:textId="1EEB948D" w:rsidR="00000000" w:rsidRDefault="00D21D9D" w:rsidP="00D21D9D">
          <w:pPr>
            <w:pStyle w:val="F3B3803464AF409FB00C5527B2BBEEC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338F386EBE140B393D6B8C5435196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087F52-00FA-43B1-98C7-02958ED7FFFF}"/>
      </w:docPartPr>
      <w:docPartBody>
        <w:p w14:paraId="6085980C" w14:textId="1A8F636D" w:rsidR="00000000" w:rsidRDefault="00D21D9D" w:rsidP="00D21D9D">
          <w:pPr>
            <w:pStyle w:val="4338F386EBE140B393D6B8C543519627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9F18FEB435147CE88B1CE43E9EBBD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6F85DF-AEF2-4738-9DAC-4FD3D17C32C4}"/>
      </w:docPartPr>
      <w:docPartBody>
        <w:p w14:paraId="6E215C75" w14:textId="5AEAC48D" w:rsidR="00000000" w:rsidRDefault="00D21D9D" w:rsidP="00D21D9D">
          <w:pPr>
            <w:pStyle w:val="49F18FEB435147CE88B1CE43E9EBBD0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07A748855E8434A9911B2AE3864EA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F34C8B-0E80-4513-B9EA-2AB4A4806F14}"/>
      </w:docPartPr>
      <w:docPartBody>
        <w:p w14:paraId="35F7D881" w14:textId="75072F95" w:rsidR="00000000" w:rsidRDefault="00D21D9D" w:rsidP="00D21D9D">
          <w:pPr>
            <w:pStyle w:val="E07A748855E8434A9911B2AE3864EAE7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A237BDA55724294B715FE5892ED10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14F0D9-81E5-4CDE-9A37-430586E08F54}"/>
      </w:docPartPr>
      <w:docPartBody>
        <w:p w14:paraId="3BEB9986" w14:textId="74B2D129" w:rsidR="00000000" w:rsidRDefault="00D21D9D" w:rsidP="00D21D9D">
          <w:pPr>
            <w:pStyle w:val="6A237BDA55724294B715FE5892ED105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71F6FC03E774E16AC4601CB6A8B66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DD616F-BD02-4832-92BC-541ADCA29A8F}"/>
      </w:docPartPr>
      <w:docPartBody>
        <w:p w14:paraId="7C13889B" w14:textId="5A9B0D3F" w:rsidR="00000000" w:rsidRDefault="00D21D9D" w:rsidP="00D21D9D">
          <w:pPr>
            <w:pStyle w:val="A71F6FC03E774E16AC4601CB6A8B6684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1410E7DEF4D43B69EE9938EB04DCE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4E4FAE-6068-45DA-AA13-A7D612E17A10}"/>
      </w:docPartPr>
      <w:docPartBody>
        <w:p w14:paraId="240B4B23" w14:textId="12965119" w:rsidR="00000000" w:rsidRDefault="00D21D9D" w:rsidP="00D21D9D">
          <w:pPr>
            <w:pStyle w:val="01410E7DEF4D43B69EE9938EB04DCE253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C989E9291E56447C8210FCE30967F1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C70153-E10B-4E4F-8BF3-4ED57FA009A1}"/>
      </w:docPartPr>
      <w:docPartBody>
        <w:p w14:paraId="375F6152" w14:textId="6078B287" w:rsidR="00000000" w:rsidRDefault="00D21D9D" w:rsidP="00D21D9D">
          <w:pPr>
            <w:pStyle w:val="C989E9291E56447C8210FCE30967F1C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3A20D4ECFB04D928D3802FD284F48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4241C9-C3B8-4100-8676-D50E34BF2906}"/>
      </w:docPartPr>
      <w:docPartBody>
        <w:p w14:paraId="710A3CE4" w14:textId="0880C875" w:rsidR="00000000" w:rsidRDefault="00D21D9D" w:rsidP="00D21D9D">
          <w:pPr>
            <w:pStyle w:val="93A20D4ECFB04D928D3802FD284F48E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0FCE13AF1BF47199977E428F950C4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7059A5-9324-4F38-84A8-90F2D8F74A90}"/>
      </w:docPartPr>
      <w:docPartBody>
        <w:p w14:paraId="0E5AE5EB" w14:textId="6A44CAE6" w:rsidR="00000000" w:rsidRDefault="00D21D9D" w:rsidP="00D21D9D">
          <w:pPr>
            <w:pStyle w:val="F0FCE13AF1BF47199977E428F950C45D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CAF030DA566412EB0A0202DAA5EDF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F8501B-2DD0-4209-8E04-3CEE122FC3F6}"/>
      </w:docPartPr>
      <w:docPartBody>
        <w:p w14:paraId="5205EED8" w14:textId="54AC4A18" w:rsidR="00000000" w:rsidRDefault="00D21D9D" w:rsidP="00D21D9D">
          <w:pPr>
            <w:pStyle w:val="8CAF030DA566412EB0A0202DAA5EDF7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AF7110C2065416AADACED641D6D2E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3DFDD7-2521-4421-B874-4A3C0FE40720}"/>
      </w:docPartPr>
      <w:docPartBody>
        <w:p w14:paraId="72573883" w14:textId="1EF4BCFA" w:rsidR="00000000" w:rsidRDefault="00D21D9D" w:rsidP="00D21D9D">
          <w:pPr>
            <w:pStyle w:val="AAF7110C2065416AADACED641D6D2E23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BBE343BFC224DF58DCCED224C9689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B3030C-2CD5-4A29-8143-9A847526A06A}"/>
      </w:docPartPr>
      <w:docPartBody>
        <w:p w14:paraId="40AD7345" w14:textId="332FE8DD" w:rsidR="00000000" w:rsidRDefault="00D21D9D" w:rsidP="00D21D9D">
          <w:pPr>
            <w:pStyle w:val="BBBE343BFC224DF58DCCED224C9689F0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2778BFCA4FB4BE9AB93A649116078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A0070D-F9AD-40EF-BDC2-E75D121CDE82}"/>
      </w:docPartPr>
      <w:docPartBody>
        <w:p w14:paraId="689C8FDE" w14:textId="3B3102C1" w:rsidR="00000000" w:rsidRDefault="00D21D9D" w:rsidP="00D21D9D">
          <w:pPr>
            <w:pStyle w:val="B2778BFCA4FB4BE9AB93A6491160785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39EF23B053048E58381166464BA99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D43ABC-B8A4-4055-AD68-A3D53BBBA9F1}"/>
      </w:docPartPr>
      <w:docPartBody>
        <w:p w14:paraId="3EDC02AD" w14:textId="4F014E4F" w:rsidR="00000000" w:rsidRDefault="00D21D9D" w:rsidP="00D21D9D">
          <w:pPr>
            <w:pStyle w:val="839EF23B053048E58381166464BA995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45A26B50E7C420D9DDD5922D46579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E0D55E-5D78-4E4C-ACA5-3F6D2427AA58}"/>
      </w:docPartPr>
      <w:docPartBody>
        <w:p w14:paraId="7D3AEFBD" w14:textId="4E120B17" w:rsidR="00000000" w:rsidRDefault="00D21D9D" w:rsidP="00D21D9D">
          <w:pPr>
            <w:pStyle w:val="245A26B50E7C420D9DDD5922D46579E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7FA528C158B449BA8A48088A8241C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32DF44-ACB3-4889-B3F6-D494E65B4C2F}"/>
      </w:docPartPr>
      <w:docPartBody>
        <w:p w14:paraId="422F3FCB" w14:textId="2D07CEF1" w:rsidR="00000000" w:rsidRDefault="00D21D9D" w:rsidP="00D21D9D">
          <w:pPr>
            <w:pStyle w:val="C7FA528C158B449BA8A48088A8241C49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A8D9A7F7F7E4601974E7389211158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008C5-8A92-4E65-97DE-ED1D67CD5134}"/>
      </w:docPartPr>
      <w:docPartBody>
        <w:p w14:paraId="3FD472BE" w14:textId="0E5C42CF" w:rsidR="00000000" w:rsidRDefault="00D21D9D" w:rsidP="00D21D9D">
          <w:pPr>
            <w:pStyle w:val="6A8D9A7F7F7E4601974E738921115874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2EC2E0B56F34C068E0315D03F63D6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96F96E-BDD0-4332-B2B6-3E607C35A16D}"/>
      </w:docPartPr>
      <w:docPartBody>
        <w:p w14:paraId="1E37A8C3" w14:textId="18FE02F6" w:rsidR="00000000" w:rsidRDefault="00D21D9D" w:rsidP="00D21D9D">
          <w:pPr>
            <w:pStyle w:val="92EC2E0B56F34C068E0315D03F63D61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C5382DE7BE241BF8966E9B225C0B9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23D8DA-BC8C-4602-BDFC-9708BE7C99F6}"/>
      </w:docPartPr>
      <w:docPartBody>
        <w:p w14:paraId="5EAB8FD7" w14:textId="7E9759B2" w:rsidR="00000000" w:rsidRDefault="00D21D9D" w:rsidP="00D21D9D">
          <w:pPr>
            <w:pStyle w:val="5C5382DE7BE241BF8966E9B225C0B9B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ADB1AF40BAF4106A0AB63B45AEE67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EDD3A9-911A-462D-BEC9-49E57F2F51DA}"/>
      </w:docPartPr>
      <w:docPartBody>
        <w:p w14:paraId="5D8139DD" w14:textId="62DAA824" w:rsidR="00000000" w:rsidRDefault="00D21D9D" w:rsidP="00D21D9D">
          <w:pPr>
            <w:pStyle w:val="5ADB1AF40BAF4106A0AB63B45AEE67FB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C3123921DF4414C938D3925F4454E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497991-AD53-4566-8FA9-980A4A0BEAC5}"/>
      </w:docPartPr>
      <w:docPartBody>
        <w:p w14:paraId="2824DF05" w14:textId="0B5B444B" w:rsidR="00000000" w:rsidRDefault="00D21D9D" w:rsidP="00D21D9D">
          <w:pPr>
            <w:pStyle w:val="6C3123921DF4414C938D3925F4454E3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59EB0C1EA2B40809231F49BE58123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1D7572-761D-46F2-A136-B463674D3A7B}"/>
      </w:docPartPr>
      <w:docPartBody>
        <w:p w14:paraId="106301BA" w14:textId="0AB88377" w:rsidR="00000000" w:rsidRDefault="00D21D9D" w:rsidP="00D21D9D">
          <w:pPr>
            <w:pStyle w:val="659EB0C1EA2B40809231F49BE581231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B0B440A520C4B538BEEF28656A0F2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1942EE-A6F7-49F1-8CA4-86F63CCAE57D}"/>
      </w:docPartPr>
      <w:docPartBody>
        <w:p w14:paraId="7311183A" w14:textId="272887EB" w:rsidR="00000000" w:rsidRDefault="00D21D9D" w:rsidP="00D21D9D">
          <w:pPr>
            <w:pStyle w:val="6B0B440A520C4B538BEEF28656A0F2ED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A84608F315B49D382E0FCC9604074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E3184C-9B26-4758-B1A2-C021CDF42692}"/>
      </w:docPartPr>
      <w:docPartBody>
        <w:p w14:paraId="0A932679" w14:textId="7C04F50B" w:rsidR="00000000" w:rsidRDefault="00D21D9D" w:rsidP="00D21D9D">
          <w:pPr>
            <w:pStyle w:val="8A84608F315B49D382E0FCC96040741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815612A8BBF450E9944102FDC57A4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1D4198-F901-48D3-A216-1C9384A002BC}"/>
      </w:docPartPr>
      <w:docPartBody>
        <w:p w14:paraId="6E1F67E6" w14:textId="44072E83" w:rsidR="00000000" w:rsidRDefault="00D21D9D" w:rsidP="00D21D9D">
          <w:pPr>
            <w:pStyle w:val="B815612A8BBF450E9944102FDC57A427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8F02382F98A470B8183EFECEA2B12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AE1B07-5AA9-46D4-B295-7A722FB13374}"/>
      </w:docPartPr>
      <w:docPartBody>
        <w:p w14:paraId="7107A667" w14:textId="4E5276D3" w:rsidR="00000000" w:rsidRDefault="00D21D9D" w:rsidP="00D21D9D">
          <w:pPr>
            <w:pStyle w:val="68F02382F98A470B8183EFECEA2B126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31D913FC2DB4AA2A1054B28683BC0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7E064D-97E6-4A59-890D-A141C72D6A16}"/>
      </w:docPartPr>
      <w:docPartBody>
        <w:p w14:paraId="460693FF" w14:textId="0049D68D" w:rsidR="00000000" w:rsidRDefault="00D21D9D" w:rsidP="00D21D9D">
          <w:pPr>
            <w:pStyle w:val="D31D913FC2DB4AA2A1054B28683BC00A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8B2E5B57F984409A7ED074A695A5D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1A6CBB-AC5E-4F2F-8033-D4CA4A340125}"/>
      </w:docPartPr>
      <w:docPartBody>
        <w:p w14:paraId="496504EF" w14:textId="60D5863C" w:rsidR="00000000" w:rsidRDefault="00D21D9D" w:rsidP="00D21D9D">
          <w:pPr>
            <w:pStyle w:val="98B2E5B57F984409A7ED074A695A5D30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DD8010B4B7F498E9A39C0C427F9AF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589644-09CF-4D11-B439-DC553542BAD0}"/>
      </w:docPartPr>
      <w:docPartBody>
        <w:p w14:paraId="406789EB" w14:textId="5AD3D35C" w:rsidR="00000000" w:rsidRDefault="00D21D9D" w:rsidP="00D21D9D">
          <w:pPr>
            <w:pStyle w:val="5DD8010B4B7F498E9A39C0C427F9AF7A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F7AF4F0139341889496A296F7B65D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F4655E-64B1-4DC5-A100-D01E6C1C3252}"/>
      </w:docPartPr>
      <w:docPartBody>
        <w:p w14:paraId="31D8AFD7" w14:textId="0C29CEAF" w:rsidR="00000000" w:rsidRDefault="00D21D9D" w:rsidP="00D21D9D">
          <w:pPr>
            <w:pStyle w:val="BF7AF4F0139341889496A296F7B65D25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03E71F84FD4406AAA8BF725F7EDD6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D2C838-818E-445B-8776-B540113EE4FE}"/>
      </w:docPartPr>
      <w:docPartBody>
        <w:p w14:paraId="7FCC04E7" w14:textId="5966B11F" w:rsidR="00000000" w:rsidRDefault="00D21D9D" w:rsidP="00D21D9D">
          <w:pPr>
            <w:pStyle w:val="D03E71F84FD4406AAA8BF725F7EDD65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56627D8D27A42B3AE44440C9E008E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9BB6B7-ED6D-471F-AF1C-C458C3FA5F17}"/>
      </w:docPartPr>
      <w:docPartBody>
        <w:p w14:paraId="30385088" w14:textId="1AC790CB" w:rsidR="00000000" w:rsidRDefault="00D21D9D" w:rsidP="00D21D9D">
          <w:pPr>
            <w:pStyle w:val="256627D8D27A42B3AE44440C9E008E4C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2043BF828CB41C395764495F79A3E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57295A-4C5C-453D-AC29-5269CF862468}"/>
      </w:docPartPr>
      <w:docPartBody>
        <w:p w14:paraId="7D13805A" w14:textId="2CAA2BC2" w:rsidR="00000000" w:rsidRDefault="00D21D9D" w:rsidP="00D21D9D">
          <w:pPr>
            <w:pStyle w:val="72043BF828CB41C395764495F79A3E4F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0A181B5B9804E3AB2383E4F2459D1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158FF-5D74-4BBD-BD1B-07157E047AB6}"/>
      </w:docPartPr>
      <w:docPartBody>
        <w:p w14:paraId="581CA30F" w14:textId="7A99B563" w:rsidR="00000000" w:rsidRDefault="00D21D9D" w:rsidP="00D21D9D">
          <w:pPr>
            <w:pStyle w:val="80A181B5B9804E3AB2383E4F2459D18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71DF7320E1D4AB288E7BE218E1989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8C80F6-B27D-4CF2-84D9-3BEE241EB9A1}"/>
      </w:docPartPr>
      <w:docPartBody>
        <w:p w14:paraId="7E8C3367" w14:textId="5EA01A3A" w:rsidR="00000000" w:rsidRDefault="00D21D9D" w:rsidP="00D21D9D">
          <w:pPr>
            <w:pStyle w:val="071DF7320E1D4AB288E7BE218E1989C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25E17FBF26149D5A1530E0C093EDE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2D6C63-1E8A-4986-ACF0-975D0246756D}"/>
      </w:docPartPr>
      <w:docPartBody>
        <w:p w14:paraId="5263247E" w14:textId="0D9E17B1" w:rsidR="00000000" w:rsidRDefault="00D21D9D" w:rsidP="00D21D9D">
          <w:pPr>
            <w:pStyle w:val="625E17FBF26149D5A1530E0C093EDED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833B3DFC9684F80A38F2F7B502B91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7C4C17-A08E-4980-B4BC-D1A6247C6C5A}"/>
      </w:docPartPr>
      <w:docPartBody>
        <w:p w14:paraId="5D7E3E75" w14:textId="5F6B0064" w:rsidR="00000000" w:rsidRDefault="00D21D9D" w:rsidP="00D21D9D">
          <w:pPr>
            <w:pStyle w:val="A833B3DFC9684F80A38F2F7B502B919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E61C69265C44191A82E5C9508F15D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4A819B-EED9-4C90-BF1A-7623B4A51AB1}"/>
      </w:docPartPr>
      <w:docPartBody>
        <w:p w14:paraId="1EDF3EC1" w14:textId="00A3798A" w:rsidR="00000000" w:rsidRDefault="00D21D9D" w:rsidP="00D21D9D">
          <w:pPr>
            <w:pStyle w:val="1E61C69265C44191A82E5C9508F15D6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0758398E71147F68A50E721333BFA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BE285B-D2AF-45BD-BBCA-B9AC6822672E}"/>
      </w:docPartPr>
      <w:docPartBody>
        <w:p w14:paraId="2E0F0D62" w14:textId="5FB8CE9B" w:rsidR="00000000" w:rsidRDefault="00D21D9D" w:rsidP="00D21D9D">
          <w:pPr>
            <w:pStyle w:val="80758398E71147F68A50E721333BFA9B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426670A68C348D3BC3433E4A40F8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017090-3D38-4A29-965B-AC2229CABBBE}"/>
      </w:docPartPr>
      <w:docPartBody>
        <w:p w14:paraId="4BC32665" w14:textId="1EC6B963" w:rsidR="00000000" w:rsidRDefault="00D21D9D" w:rsidP="00D21D9D">
          <w:pPr>
            <w:pStyle w:val="8426670A68C348D3BC3433E4A40F85D7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F5196AC21ED4C2CA1CF2D483AA81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84BAD8-934B-462E-BD10-9195011FBF61}"/>
      </w:docPartPr>
      <w:docPartBody>
        <w:p w14:paraId="32F1317A" w14:textId="762CD763" w:rsidR="00000000" w:rsidRDefault="00D21D9D" w:rsidP="00D21D9D">
          <w:pPr>
            <w:pStyle w:val="FF5196AC21ED4C2CA1CF2D483AA8110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779556B82DE4D4A85793F27450E17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1227BF-97BF-43F1-8572-B5507D7BD8C6}"/>
      </w:docPartPr>
      <w:docPartBody>
        <w:p w14:paraId="2AA20830" w14:textId="6100E618" w:rsidR="00000000" w:rsidRDefault="00D21D9D" w:rsidP="00D21D9D">
          <w:pPr>
            <w:pStyle w:val="C779556B82DE4D4A85793F27450E178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1932C7F8B0E4E0E8D11284A4951F6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B08172-4336-4B5E-A088-D7B875028EC4}"/>
      </w:docPartPr>
      <w:docPartBody>
        <w:p w14:paraId="2B8519FA" w14:textId="4FC95144" w:rsidR="00000000" w:rsidRDefault="00D21D9D" w:rsidP="00D21D9D">
          <w:pPr>
            <w:pStyle w:val="21932C7F8B0E4E0E8D11284A4951F64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2C32FA1F1564B05801E270C1BE7F6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683178-3AC5-4913-AC21-7496B638CBB7}"/>
      </w:docPartPr>
      <w:docPartBody>
        <w:p w14:paraId="7881DCAC" w14:textId="133B9CC6" w:rsidR="00000000" w:rsidRDefault="00D21D9D" w:rsidP="00D21D9D">
          <w:pPr>
            <w:pStyle w:val="82C32FA1F1564B05801E270C1BE7F624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A39776443D842D78BA8E699D4F558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50A919-BE22-4EA9-8F51-C5E6DA3B4BAE}"/>
      </w:docPartPr>
      <w:docPartBody>
        <w:p w14:paraId="7A3E2B40" w14:textId="4582D036" w:rsidR="00000000" w:rsidRDefault="00D21D9D" w:rsidP="00D21D9D">
          <w:pPr>
            <w:pStyle w:val="AA39776443D842D78BA8E699D4F5587F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785CBAF05974D66BEC6592A43DF89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7D8D98-B993-4D0C-B900-5A52E51B9D86}"/>
      </w:docPartPr>
      <w:docPartBody>
        <w:p w14:paraId="63F47640" w14:textId="61F69781" w:rsidR="00000000" w:rsidRDefault="00D21D9D" w:rsidP="00D21D9D">
          <w:pPr>
            <w:pStyle w:val="5785CBAF05974D66BEC6592A43DF89A7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68B30E79FCB49EB9E5F80D4338DC2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BD264E-3BE4-4C3B-B5FA-2B56A02FD6E4}"/>
      </w:docPartPr>
      <w:docPartBody>
        <w:p w14:paraId="1E362A1F" w14:textId="629DD831" w:rsidR="00000000" w:rsidRDefault="00D21D9D" w:rsidP="00D21D9D">
          <w:pPr>
            <w:pStyle w:val="568B30E79FCB49EB9E5F80D4338DC25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C22E70A409D418F86647131DA4750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52BE29-56ED-4894-8B94-0DA198D38FA5}"/>
      </w:docPartPr>
      <w:docPartBody>
        <w:p w14:paraId="0238BCD6" w14:textId="128063B7" w:rsidR="00000000" w:rsidRDefault="00D21D9D" w:rsidP="00D21D9D">
          <w:pPr>
            <w:pStyle w:val="FC22E70A409D418F86647131DA47504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9459332F4C249088FBD9686057E87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EAF7C8-E117-43B8-854E-FE5F9A1477CF}"/>
      </w:docPartPr>
      <w:docPartBody>
        <w:p w14:paraId="13898948" w14:textId="1A21083B" w:rsidR="00000000" w:rsidRDefault="00D21D9D" w:rsidP="00D21D9D">
          <w:pPr>
            <w:pStyle w:val="29459332F4C249088FBD9686057E87CC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C6E58A891F04F73936688B0F46FD5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25FD74-EA35-49EB-A351-324A43E00B08}"/>
      </w:docPartPr>
      <w:docPartBody>
        <w:p w14:paraId="3D95A9DD" w14:textId="04EE53F5" w:rsidR="00000000" w:rsidRDefault="00D21D9D" w:rsidP="00D21D9D">
          <w:pPr>
            <w:pStyle w:val="0C6E58A891F04F73936688B0F46FD594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F0055620D5D46D899CCB025A0F424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DCAA36-3A7B-484B-9694-8DFB75DD038E}"/>
      </w:docPartPr>
      <w:docPartBody>
        <w:p w14:paraId="4F852DEF" w14:textId="0FAE0D52" w:rsidR="00000000" w:rsidRDefault="00D21D9D" w:rsidP="00D21D9D">
          <w:pPr>
            <w:pStyle w:val="9F0055620D5D46D899CCB025A0F424F0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3B5C3C43DE54AA59F11CE1E27AA08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F5EE18-C6DC-432A-A2DA-06C1F3EEE0BD}"/>
      </w:docPartPr>
      <w:docPartBody>
        <w:p w14:paraId="7543BCBB" w14:textId="2A450886" w:rsidR="00000000" w:rsidRDefault="00D21D9D" w:rsidP="00D21D9D">
          <w:pPr>
            <w:pStyle w:val="03B5C3C43DE54AA59F11CE1E27AA08C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2B304CA3D024EFFACFA2C5E85ACC6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648ED9-3FB0-4208-AED5-912C8EC145C4}"/>
      </w:docPartPr>
      <w:docPartBody>
        <w:p w14:paraId="273366B5" w14:textId="771F2E27" w:rsidR="00000000" w:rsidRDefault="00D21D9D" w:rsidP="00D21D9D">
          <w:pPr>
            <w:pStyle w:val="12B304CA3D024EFFACFA2C5E85ACC65D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A95A25A14704BD18CEC6929B56236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407689-7811-4313-BCC1-DCB51D2C58A5}"/>
      </w:docPartPr>
      <w:docPartBody>
        <w:p w14:paraId="09C8104B" w14:textId="18192ADB" w:rsidR="00000000" w:rsidRDefault="00D21D9D" w:rsidP="00D21D9D">
          <w:pPr>
            <w:pStyle w:val="4A95A25A14704BD18CEC6929B562369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208700B2F754C71921876667A4317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30F797-F060-4ECF-9F87-93901751BDFA}"/>
      </w:docPartPr>
      <w:docPartBody>
        <w:p w14:paraId="417348A3" w14:textId="12B7A5D6" w:rsidR="00000000" w:rsidRDefault="00D21D9D" w:rsidP="00D21D9D">
          <w:pPr>
            <w:pStyle w:val="9208700B2F754C71921876667A43172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214DCCCAEF243749EDA1AC8A429A4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A55420-D396-41CE-BE0A-FA9CCAE798E0}"/>
      </w:docPartPr>
      <w:docPartBody>
        <w:p w14:paraId="0661B04D" w14:textId="00B25E5E" w:rsidR="00000000" w:rsidRDefault="00D21D9D" w:rsidP="00D21D9D">
          <w:pPr>
            <w:pStyle w:val="4214DCCCAEF243749EDA1AC8A429A499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EAB103670AA483299A8E72A0F4CD5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D74987-C2F6-486D-B944-0BFA8E003492}"/>
      </w:docPartPr>
      <w:docPartBody>
        <w:p w14:paraId="14CD3E90" w14:textId="48C07A79" w:rsidR="00000000" w:rsidRDefault="00D21D9D" w:rsidP="00D21D9D">
          <w:pPr>
            <w:pStyle w:val="EEAB103670AA483299A8E72A0F4CD52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B15E4A8AD3F4E368F89480331CFF7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DD9391-5616-43D5-9DC8-89FAF9E97CDC}"/>
      </w:docPartPr>
      <w:docPartBody>
        <w:p w14:paraId="6B53C1F6" w14:textId="4F75AA8C" w:rsidR="00000000" w:rsidRDefault="00D21D9D" w:rsidP="00D21D9D">
          <w:pPr>
            <w:pStyle w:val="2B15E4A8AD3F4E368F89480331CFF72C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047510BF447489991CE438225B96B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F638E3-9A9B-4944-A520-6D434C3840F1}"/>
      </w:docPartPr>
      <w:docPartBody>
        <w:p w14:paraId="4DDF958E" w14:textId="12E54D2D" w:rsidR="00000000" w:rsidRDefault="00D21D9D" w:rsidP="00D21D9D">
          <w:pPr>
            <w:pStyle w:val="1047510BF447489991CE438225B96B1B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8C64B72FCED46FD8C44EE8F5AF59B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71DE94-2589-4955-815E-392BF3BFB49F}"/>
      </w:docPartPr>
      <w:docPartBody>
        <w:p w14:paraId="7CCC0FFA" w14:textId="6ADE848A" w:rsidR="00000000" w:rsidRDefault="00D21D9D" w:rsidP="00D21D9D">
          <w:pPr>
            <w:pStyle w:val="98C64B72FCED46FD8C44EE8F5AF59B0A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5777CF8D729422E9373F0AC110728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C2A693-6F51-477F-BD1E-4DEF0A82B5B6}"/>
      </w:docPartPr>
      <w:docPartBody>
        <w:p w14:paraId="09DB4582" w14:textId="221A2881" w:rsidR="00000000" w:rsidRDefault="00D21D9D" w:rsidP="00D21D9D">
          <w:pPr>
            <w:pStyle w:val="05777CF8D729422E9373F0AC1107285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4CB10B69E6C4CA482CC51284A44C7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F7FF1A-C5AC-45EA-ADDF-40AA17CAABE3}"/>
      </w:docPartPr>
      <w:docPartBody>
        <w:p w14:paraId="5FD5942B" w14:textId="2A2E2F88" w:rsidR="00000000" w:rsidRDefault="00D21D9D" w:rsidP="00D21D9D">
          <w:pPr>
            <w:pStyle w:val="74CB10B69E6C4CA482CC51284A44C79C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47684F2BF284FA6ABF5EBD5552248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944830-CA97-49DF-BB65-4A86E7739CFE}"/>
      </w:docPartPr>
      <w:docPartBody>
        <w:p w14:paraId="5E86B9CE" w14:textId="2931C2FB" w:rsidR="00000000" w:rsidRDefault="00D21D9D" w:rsidP="00D21D9D">
          <w:pPr>
            <w:pStyle w:val="447684F2BF284FA6ABF5EBD55522488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39A2089DDD149E694EC44193BCF0B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69E225-3C4C-42AF-938B-25CACEC90809}"/>
      </w:docPartPr>
      <w:docPartBody>
        <w:p w14:paraId="742016FD" w14:textId="47E03853" w:rsidR="00000000" w:rsidRDefault="00D21D9D" w:rsidP="00D21D9D">
          <w:pPr>
            <w:pStyle w:val="939A2089DDD149E694EC44193BCF0BAB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22FC13AA4A24323959441F62026A6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D3DB46-10C7-4BA5-B68F-5D2FD36384B5}"/>
      </w:docPartPr>
      <w:docPartBody>
        <w:p w14:paraId="251B066F" w14:textId="7320F003" w:rsidR="00000000" w:rsidRDefault="00D21D9D" w:rsidP="00D21D9D">
          <w:pPr>
            <w:pStyle w:val="E22FC13AA4A24323959441F62026A66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9ED264535364D51A6001F1811EA62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5C5969-E284-4606-A8CF-A76E975A5480}"/>
      </w:docPartPr>
      <w:docPartBody>
        <w:p w14:paraId="48B9B5EB" w14:textId="35107ADF" w:rsidR="00000000" w:rsidRDefault="00D21D9D" w:rsidP="00D21D9D">
          <w:pPr>
            <w:pStyle w:val="A9ED264535364D51A6001F1811EA629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CD44D3B91824B14876DF66B7E0EB5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3C0A8F-35B9-4759-A309-8B932ED41BD1}"/>
      </w:docPartPr>
      <w:docPartBody>
        <w:p w14:paraId="6E363F9E" w14:textId="32B15F65" w:rsidR="00000000" w:rsidRDefault="00D21D9D" w:rsidP="00D21D9D">
          <w:pPr>
            <w:pStyle w:val="8CD44D3B91824B14876DF66B7E0EB5A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499CBDAA10940C38463058975825A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6C673-8108-4FDD-BB1B-75E71EA55337}"/>
      </w:docPartPr>
      <w:docPartBody>
        <w:p w14:paraId="57D9FC2E" w14:textId="3BA786C3" w:rsidR="00000000" w:rsidRDefault="00D21D9D" w:rsidP="00D21D9D">
          <w:pPr>
            <w:pStyle w:val="7499CBDAA10940C38463058975825A45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99CE71BD8B544548B1D4E9E4231E7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C01BA8-013E-4370-9B5D-48CF6C763FD8}"/>
      </w:docPartPr>
      <w:docPartBody>
        <w:p w14:paraId="7689425F" w14:textId="35AE8F1A" w:rsidR="00000000" w:rsidRDefault="00D21D9D" w:rsidP="00D21D9D">
          <w:pPr>
            <w:pStyle w:val="299CE71BD8B544548B1D4E9E4231E71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20F3BB4C6CC4E8F823B40ECCB6DCB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589003-CEE7-4E5C-AA9C-51C8E76A1AF5}"/>
      </w:docPartPr>
      <w:docPartBody>
        <w:p w14:paraId="030F308D" w14:textId="20232EFB" w:rsidR="00000000" w:rsidRDefault="00D21D9D" w:rsidP="00D21D9D">
          <w:pPr>
            <w:pStyle w:val="F20F3BB4C6CC4E8F823B40ECCB6DCBCF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CC02BF98E4B423183E55606A03EDC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74F07F-8FEB-402D-9E57-13923130340E}"/>
      </w:docPartPr>
      <w:docPartBody>
        <w:p w14:paraId="457A953F" w14:textId="7FF8787A" w:rsidR="00000000" w:rsidRDefault="00D21D9D" w:rsidP="00D21D9D">
          <w:pPr>
            <w:pStyle w:val="8CC02BF98E4B423183E55606A03EDC4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8B065F217B246C8BEFFBB250380AA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5D0334-22A8-4D1F-9824-AF389D04E073}"/>
      </w:docPartPr>
      <w:docPartBody>
        <w:p w14:paraId="24D6BCAE" w14:textId="5B154984" w:rsidR="00000000" w:rsidRDefault="00D21D9D" w:rsidP="00D21D9D">
          <w:pPr>
            <w:pStyle w:val="68B065F217B246C8BEFFBB250380AA3D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AD750538D0A42899E654F7FF14873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3CA4CC-17F1-4B29-A503-D861FB551784}"/>
      </w:docPartPr>
      <w:docPartBody>
        <w:p w14:paraId="7FDA699E" w14:textId="0432D59F" w:rsidR="00000000" w:rsidRDefault="00D21D9D" w:rsidP="00D21D9D">
          <w:pPr>
            <w:pStyle w:val="1AD750538D0A42899E654F7FF14873E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DB147FBEA4A496BB7D8696A38023E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1A8A47-C99A-4DD5-8174-CEA4FEB14242}"/>
      </w:docPartPr>
      <w:docPartBody>
        <w:p w14:paraId="1044F8A9" w14:textId="2349E9EB" w:rsidR="00000000" w:rsidRDefault="00D21D9D" w:rsidP="00D21D9D">
          <w:pPr>
            <w:pStyle w:val="3DB147FBEA4A496BB7D8696A38023EDB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BAA0D8155714D31BE574205EBE8E9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5C67C2-253D-4A22-8AE1-DDE5D468380B}"/>
      </w:docPartPr>
      <w:docPartBody>
        <w:p w14:paraId="546D749A" w14:textId="37EDAC05" w:rsidR="00000000" w:rsidRDefault="00D21D9D" w:rsidP="00D21D9D">
          <w:pPr>
            <w:pStyle w:val="8BAA0D8155714D31BE574205EBE8E90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387F2E361C34192A2C31CD2090701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707F46-0F36-4EAC-9C33-6B235565E3CF}"/>
      </w:docPartPr>
      <w:docPartBody>
        <w:p w14:paraId="1FF42070" w14:textId="267F0112" w:rsidR="00000000" w:rsidRDefault="00D21D9D" w:rsidP="00D21D9D">
          <w:pPr>
            <w:pStyle w:val="9387F2E361C34192A2C31CD2090701A4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C9986FE3B40471EA351BF2095FC11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319D96-D956-4295-963E-002C255941C8}"/>
      </w:docPartPr>
      <w:docPartBody>
        <w:p w14:paraId="3EB41F3B" w14:textId="79491391" w:rsidR="00000000" w:rsidRDefault="00D21D9D" w:rsidP="00D21D9D">
          <w:pPr>
            <w:pStyle w:val="CC9986FE3B40471EA351BF2095FC112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E3D451C14FC4A1E89902CA9778ADE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ABB406-A5AF-4DE6-909D-C78F7A54B249}"/>
      </w:docPartPr>
      <w:docPartBody>
        <w:p w14:paraId="52C0F55B" w14:textId="74E0F3BF" w:rsidR="00000000" w:rsidRDefault="00D21D9D" w:rsidP="00D21D9D">
          <w:pPr>
            <w:pStyle w:val="4E3D451C14FC4A1E89902CA9778ADEDC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545DCD94AD4433EA75C43A4C3C686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4928DE-FB09-4C59-9491-0F804B1AAE1F}"/>
      </w:docPartPr>
      <w:docPartBody>
        <w:p w14:paraId="027FD3FA" w14:textId="4A8BEFEB" w:rsidR="00000000" w:rsidRDefault="00D21D9D" w:rsidP="00D21D9D">
          <w:pPr>
            <w:pStyle w:val="6545DCD94AD4433EA75C43A4C3C68615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39D630C7D434DF9BC3E7C300942A1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3A1925-8C16-462A-91E5-5FDE436A1729}"/>
      </w:docPartPr>
      <w:docPartBody>
        <w:p w14:paraId="293607CD" w14:textId="45154C4A" w:rsidR="00000000" w:rsidRDefault="00D21D9D" w:rsidP="00D21D9D">
          <w:pPr>
            <w:pStyle w:val="F39D630C7D434DF9BC3E7C300942A140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A4D31AEB45745BD9E21E2B194ADE6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AADE75-147A-49AF-AA9F-F973390FB131}"/>
      </w:docPartPr>
      <w:docPartBody>
        <w:p w14:paraId="1D60888B" w14:textId="2DE48923" w:rsidR="00000000" w:rsidRDefault="00D21D9D" w:rsidP="00D21D9D">
          <w:pPr>
            <w:pStyle w:val="EA4D31AEB45745BD9E21E2B194ADE693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ADD90C4AF4A473DAFBB6B7ABFEC0B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86F9FE-ED10-4F88-8ED1-BF02CEF6EB4A}"/>
      </w:docPartPr>
      <w:docPartBody>
        <w:p w14:paraId="40B1EE25" w14:textId="14B791DA" w:rsidR="00000000" w:rsidRDefault="00D21D9D" w:rsidP="00D21D9D">
          <w:pPr>
            <w:pStyle w:val="0ADD90C4AF4A473DAFBB6B7ABFEC0BFC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0ABB45FA6C94404BDB77E23FDEED3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7B0849-79C3-46D8-80FA-B4B274F2765B}"/>
      </w:docPartPr>
      <w:docPartBody>
        <w:p w14:paraId="6F6A28DD" w14:textId="32C034C2" w:rsidR="00000000" w:rsidRDefault="00D21D9D" w:rsidP="00D21D9D">
          <w:pPr>
            <w:pStyle w:val="70ABB45FA6C94404BDB77E23FDEED30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C27457E979541E783438E61B9D61F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367C88-73FA-4273-9083-BA6C0E652500}"/>
      </w:docPartPr>
      <w:docPartBody>
        <w:p w14:paraId="5162891C" w14:textId="3A4A2BE5" w:rsidR="00000000" w:rsidRDefault="00D21D9D" w:rsidP="00D21D9D">
          <w:pPr>
            <w:pStyle w:val="4C27457E979541E783438E61B9D61F1D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5E2B839649A42A28E2FF03E9EDD21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E2D4CA-2267-490E-B1E3-D218CEFA253B}"/>
      </w:docPartPr>
      <w:docPartBody>
        <w:p w14:paraId="048B90E8" w14:textId="17C9985B" w:rsidR="00000000" w:rsidRDefault="00D21D9D" w:rsidP="00D21D9D">
          <w:pPr>
            <w:pStyle w:val="F5E2B839649A42A28E2FF03E9EDD21F5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AD21D96935748A39255F9A405291B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C4CE7A-8003-4E52-B344-C255ECFBD5F0}"/>
      </w:docPartPr>
      <w:docPartBody>
        <w:p w14:paraId="708D92C0" w14:textId="47F3E40F" w:rsidR="00000000" w:rsidRDefault="00D21D9D" w:rsidP="00D21D9D">
          <w:pPr>
            <w:pStyle w:val="4AD21D96935748A39255F9A405291B6A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450EFBAB2D046DE8BDB5E107FE0E2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023D99-54E6-4CAD-BD47-0DACE3013E53}"/>
      </w:docPartPr>
      <w:docPartBody>
        <w:p w14:paraId="0E59000F" w14:textId="5A2F9E1E" w:rsidR="00000000" w:rsidRDefault="00D21D9D" w:rsidP="00D21D9D">
          <w:pPr>
            <w:pStyle w:val="E450EFBAB2D046DE8BDB5E107FE0E2A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023821C43CF4FE9AB058806D384F9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4797B0-CB25-4656-83FD-DDE7D6B378B9}"/>
      </w:docPartPr>
      <w:docPartBody>
        <w:p w14:paraId="09971582" w14:textId="5FBF859A" w:rsidR="00000000" w:rsidRDefault="00D21D9D" w:rsidP="00D21D9D">
          <w:pPr>
            <w:pStyle w:val="E023821C43CF4FE9AB058806D384F9E5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0CEBC2BCF2F4B7FB5DE9C46BD0CD8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56BACF-62A0-4D16-A66A-BA6F4B777D42}"/>
      </w:docPartPr>
      <w:docPartBody>
        <w:p w14:paraId="76784927" w14:textId="1CB996E1" w:rsidR="00000000" w:rsidRDefault="00D21D9D" w:rsidP="00D21D9D">
          <w:pPr>
            <w:pStyle w:val="F0CEBC2BCF2F4B7FB5DE9C46BD0CD86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72D309A21514D239E1D92A992F229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15C451-2C05-4E7C-94BE-BB8E58E0CC25}"/>
      </w:docPartPr>
      <w:docPartBody>
        <w:p w14:paraId="079F6932" w14:textId="5D848F68" w:rsidR="00000000" w:rsidRDefault="00D21D9D" w:rsidP="00D21D9D">
          <w:pPr>
            <w:pStyle w:val="A72D309A21514D239E1D92A992F2299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A3F160D161A433086F5E80ABC2757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B4435C-8C21-4907-A395-BC0D8B214F77}"/>
      </w:docPartPr>
      <w:docPartBody>
        <w:p w14:paraId="07B3BA8B" w14:textId="28E4FC13" w:rsidR="00000000" w:rsidRDefault="00D21D9D" w:rsidP="00D21D9D">
          <w:pPr>
            <w:pStyle w:val="DA3F160D161A433086F5E80ABC2757A0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C92B1CB0F4F4624929E2B0774333D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8EB385-290D-40CA-A2AD-830EAB4BDCFD}"/>
      </w:docPartPr>
      <w:docPartBody>
        <w:p w14:paraId="394D4F59" w14:textId="6D7E85FA" w:rsidR="00000000" w:rsidRDefault="00D21D9D" w:rsidP="00D21D9D">
          <w:pPr>
            <w:pStyle w:val="EC92B1CB0F4F4624929E2B0774333DA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246971C3FB2437FB03900D3610C42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85A94-DA6F-4400-8B94-D929466149C3}"/>
      </w:docPartPr>
      <w:docPartBody>
        <w:p w14:paraId="0FEEEBEB" w14:textId="113ED1D9" w:rsidR="00000000" w:rsidRDefault="00D21D9D" w:rsidP="00D21D9D">
          <w:pPr>
            <w:pStyle w:val="7246971C3FB2437FB03900D3610C42DD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3FA39AFEF544E03A1207B801A3AF2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0E4E92-E6FC-423F-AA62-4F7E94FBB1EB}"/>
      </w:docPartPr>
      <w:docPartBody>
        <w:p w14:paraId="528B9C30" w14:textId="0E1B4F58" w:rsidR="00000000" w:rsidRDefault="00D21D9D" w:rsidP="00D21D9D">
          <w:pPr>
            <w:pStyle w:val="B3FA39AFEF544E03A1207B801A3AF2D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1883F6781D4433FAC7FFE3FCF6685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3FBA9E-9150-4A69-B7F0-DA01C3B21156}"/>
      </w:docPartPr>
      <w:docPartBody>
        <w:p w14:paraId="6BE65396" w14:textId="796B800A" w:rsidR="00000000" w:rsidRDefault="00D21D9D" w:rsidP="00D21D9D">
          <w:pPr>
            <w:pStyle w:val="D1883F6781D4433FAC7FFE3FCF66853D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B378CFF0D2449F68FF468358D8251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F8F30C-01D4-44DA-BD73-1D9FF56A8436}"/>
      </w:docPartPr>
      <w:docPartBody>
        <w:p w14:paraId="4FA66698" w14:textId="480A73BC" w:rsidR="00000000" w:rsidRDefault="00D21D9D" w:rsidP="00D21D9D">
          <w:pPr>
            <w:pStyle w:val="2B378CFF0D2449F68FF468358D8251F5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E39EE9022BE4581A1696ABC94AAA6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0C9E4D-FA58-421E-BF89-7FE0122B7B18}"/>
      </w:docPartPr>
      <w:docPartBody>
        <w:p w14:paraId="5B47D6A3" w14:textId="244625E6" w:rsidR="00000000" w:rsidRDefault="00D21D9D" w:rsidP="00D21D9D">
          <w:pPr>
            <w:pStyle w:val="8E39EE9022BE4581A1696ABC94AAA66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35FA16EBFA74C648DDFDC1DA78B12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F8BC62-06E5-4892-907C-D2ED618AF1E5}"/>
      </w:docPartPr>
      <w:docPartBody>
        <w:p w14:paraId="34BBD9A3" w14:textId="5B780AC2" w:rsidR="00000000" w:rsidRDefault="00D21D9D" w:rsidP="00D21D9D">
          <w:pPr>
            <w:pStyle w:val="335FA16EBFA74C648DDFDC1DA78B12E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48B526D5C7F40F0ABDEED3E58D927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18F111-E564-4D59-AD3D-686B54D80CA5}"/>
      </w:docPartPr>
      <w:docPartBody>
        <w:p w14:paraId="300EB602" w14:textId="19E0A0E2" w:rsidR="00000000" w:rsidRDefault="00D21D9D" w:rsidP="00D21D9D">
          <w:pPr>
            <w:pStyle w:val="148B526D5C7F40F0ABDEED3E58D927FF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A02312CAA7F4BFAB3603C77F23265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6B43DE-2C51-479D-95CA-CAA82CFC6BE9}"/>
      </w:docPartPr>
      <w:docPartBody>
        <w:p w14:paraId="03124453" w14:textId="6EF40B33" w:rsidR="00000000" w:rsidRDefault="00D21D9D" w:rsidP="00D21D9D">
          <w:pPr>
            <w:pStyle w:val="0A02312CAA7F4BFAB3603C77F2326507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C078C3F5AA5407594ED05377E85DF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DC9879-1333-4793-8A0F-A89A98362EDD}"/>
      </w:docPartPr>
      <w:docPartBody>
        <w:p w14:paraId="58596121" w14:textId="7D2CD799" w:rsidR="00000000" w:rsidRDefault="00D21D9D" w:rsidP="00D21D9D">
          <w:pPr>
            <w:pStyle w:val="2C078C3F5AA5407594ED05377E85DFE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6E2BF8A42684D568F482A76B8DA94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B0B3E0-3E94-4C5B-A971-2705E7D3E64A}"/>
      </w:docPartPr>
      <w:docPartBody>
        <w:p w14:paraId="6961CCE6" w14:textId="189235FA" w:rsidR="00000000" w:rsidRDefault="00D21D9D" w:rsidP="00D21D9D">
          <w:pPr>
            <w:pStyle w:val="46E2BF8A42684D568F482A76B8DA945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45F4AE1ED2C4FA59281028551C470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4BE91C-5DEA-4A21-B099-7FBC301A46CA}"/>
      </w:docPartPr>
      <w:docPartBody>
        <w:p w14:paraId="118BCE1C" w14:textId="39B003C9" w:rsidR="00000000" w:rsidRDefault="00D21D9D" w:rsidP="00D21D9D">
          <w:pPr>
            <w:pStyle w:val="645F4AE1ED2C4FA59281028551C4701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15AB515C7A7459285A9C6E707823C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338F1F-46A5-4191-A428-4BA9F9103CC1}"/>
      </w:docPartPr>
      <w:docPartBody>
        <w:p w14:paraId="24FEA120" w14:textId="5351301F" w:rsidR="00000000" w:rsidRDefault="00D21D9D" w:rsidP="00D21D9D">
          <w:pPr>
            <w:pStyle w:val="F15AB515C7A7459285A9C6E707823C6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16BE9BBF50948AABC15F53081DE29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942717-CD4A-4303-BA8C-7E075D7413F4}"/>
      </w:docPartPr>
      <w:docPartBody>
        <w:p w14:paraId="74DB5EC7" w14:textId="35A81C48" w:rsidR="00000000" w:rsidRDefault="00D21D9D" w:rsidP="00D21D9D">
          <w:pPr>
            <w:pStyle w:val="716BE9BBF50948AABC15F53081DE2989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4CBADE730F4408C878B4CCB2E09E3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205068-EAB9-45C6-AC67-17A3F80DEC51}"/>
      </w:docPartPr>
      <w:docPartBody>
        <w:p w14:paraId="48FCB1AD" w14:textId="13BF9CAD" w:rsidR="00000000" w:rsidRDefault="00D21D9D" w:rsidP="00D21D9D">
          <w:pPr>
            <w:pStyle w:val="B4CBADE730F4408C878B4CCB2E09E3B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F53B77B4329402F888173CA24AAF4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274E1E-E02E-447A-942B-0CF2F33B7F29}"/>
      </w:docPartPr>
      <w:docPartBody>
        <w:p w14:paraId="05F2602D" w14:textId="1389AF45" w:rsidR="00000000" w:rsidRDefault="00D21D9D" w:rsidP="00D21D9D">
          <w:pPr>
            <w:pStyle w:val="1F53B77B4329402F888173CA24AAF4F9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973CE770C6C4E45B04065E6CB3811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5DC5BC-3DF9-4117-BCD4-FE1937134311}"/>
      </w:docPartPr>
      <w:docPartBody>
        <w:p w14:paraId="7A73215B" w14:textId="6E1B5A37" w:rsidR="00000000" w:rsidRDefault="00D21D9D" w:rsidP="00D21D9D">
          <w:pPr>
            <w:pStyle w:val="4973CE770C6C4E45B04065E6CB38115A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B0FEB7A1EF34A8489518283C4AAA1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158805-3343-473C-9D66-F89BE4E5A186}"/>
      </w:docPartPr>
      <w:docPartBody>
        <w:p w14:paraId="66761899" w14:textId="6189A83D" w:rsidR="00000000" w:rsidRDefault="00D21D9D" w:rsidP="00D21D9D">
          <w:pPr>
            <w:pStyle w:val="CB0FEB7A1EF34A8489518283C4AAA195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88F7EF9F4B54F7385355DB698182C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D8128A-5741-48E3-B4D2-48FCBF94D4C4}"/>
      </w:docPartPr>
      <w:docPartBody>
        <w:p w14:paraId="36CB3382" w14:textId="4387A36C" w:rsidR="00000000" w:rsidRDefault="00D21D9D" w:rsidP="00D21D9D">
          <w:pPr>
            <w:pStyle w:val="388F7EF9F4B54F7385355DB698182CC3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B2E969800A54A169B45A77BC3FECF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7E66EA-1789-470B-94C3-84FBC3881533}"/>
      </w:docPartPr>
      <w:docPartBody>
        <w:p w14:paraId="5DA5F40A" w14:textId="0A632398" w:rsidR="00000000" w:rsidRDefault="00D21D9D" w:rsidP="00D21D9D">
          <w:pPr>
            <w:pStyle w:val="6B2E969800A54A169B45A77BC3FECF8F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3F03A7F4A4E41B893CACE30A58DA4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9C2EFD-1206-436E-A8A3-23EA6CB624D6}"/>
      </w:docPartPr>
      <w:docPartBody>
        <w:p w14:paraId="7678D119" w14:textId="31E83EEC" w:rsidR="00000000" w:rsidRDefault="00D21D9D" w:rsidP="00D21D9D">
          <w:pPr>
            <w:pStyle w:val="53F03A7F4A4E41B893CACE30A58DA43A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E97C2DAAAA747839923595726946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85F8FE-3F94-4282-95DE-A53F3A446835}"/>
      </w:docPartPr>
      <w:docPartBody>
        <w:p w14:paraId="5A885431" w14:textId="0912578C" w:rsidR="00000000" w:rsidRDefault="00D21D9D" w:rsidP="00D21D9D">
          <w:pPr>
            <w:pStyle w:val="DE97C2DAAAA74783992359572694610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D80005E7B3840A9B909399E0A7A3C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58AD0-F46C-4BE6-AFD5-340D07A61300}"/>
      </w:docPartPr>
      <w:docPartBody>
        <w:p w14:paraId="2CD9999E" w14:textId="07C2C5D1" w:rsidR="00000000" w:rsidRDefault="00D21D9D" w:rsidP="00D21D9D">
          <w:pPr>
            <w:pStyle w:val="1D80005E7B3840A9B909399E0A7A3C8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F4AA6015FE64E45B244C284C12F7A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E8793C-5770-4C7A-A900-BF6F95B19B15}"/>
      </w:docPartPr>
      <w:docPartBody>
        <w:p w14:paraId="68D1B636" w14:textId="607807A0" w:rsidR="00000000" w:rsidRDefault="00D21D9D" w:rsidP="00D21D9D">
          <w:pPr>
            <w:pStyle w:val="3F4AA6015FE64E45B244C284C12F7AE7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DF7EBDB84414D5DBD00F7CEFCBC37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760FAB-8D5E-4C38-95AD-6554280F0493}"/>
      </w:docPartPr>
      <w:docPartBody>
        <w:p w14:paraId="1C719184" w14:textId="03BFF63C" w:rsidR="00000000" w:rsidRDefault="00D21D9D" w:rsidP="00D21D9D">
          <w:pPr>
            <w:pStyle w:val="5DF7EBDB84414D5DBD00F7CEFCBC37EC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E5DAE5A1E18499BA8F57D1A077905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BB247-1C01-495D-A58F-DBCA23C7E2FC}"/>
      </w:docPartPr>
      <w:docPartBody>
        <w:p w14:paraId="7ADC2D3C" w14:textId="5CCE9689" w:rsidR="00000000" w:rsidRDefault="00D21D9D" w:rsidP="00D21D9D">
          <w:pPr>
            <w:pStyle w:val="AE5DAE5A1E18499BA8F57D1A07790588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3DA101C9CFA4E5684DBDEBD8D663E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7ECEFA-8C0B-4FD4-8899-6D063AEA75A3}"/>
      </w:docPartPr>
      <w:docPartBody>
        <w:p w14:paraId="1C6BA557" w14:textId="3762B7EE" w:rsidR="00000000" w:rsidRDefault="00D21D9D" w:rsidP="00D21D9D">
          <w:pPr>
            <w:pStyle w:val="E3DA101C9CFA4E5684DBDEBD8D663E8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B9827936E224068A3D33093B06E8F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7C2CC9-0524-4FB2-8C4F-CB9494E7B179}"/>
      </w:docPartPr>
      <w:docPartBody>
        <w:p w14:paraId="0B0234A6" w14:textId="60ECF014" w:rsidR="00000000" w:rsidRDefault="00D21D9D" w:rsidP="00D21D9D">
          <w:pPr>
            <w:pStyle w:val="FB9827936E224068A3D33093B06E8F51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CF20AA1EE204237A6F980F8E44607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A3FF8A-BB30-473A-AEDD-4948450B9308}"/>
      </w:docPartPr>
      <w:docPartBody>
        <w:p w14:paraId="1CF00343" w14:textId="61FED9F1" w:rsidR="00000000" w:rsidRDefault="00D21D9D" w:rsidP="00D21D9D">
          <w:pPr>
            <w:pStyle w:val="DCF20AA1EE204237A6F980F8E44607BE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68948D3A91F469DB0A09F67217730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6B4BB6-E205-4755-AD93-537FC909D620}"/>
      </w:docPartPr>
      <w:docPartBody>
        <w:p w14:paraId="014D4657" w14:textId="496F87CF" w:rsidR="00000000" w:rsidRDefault="00D21D9D" w:rsidP="00D21D9D">
          <w:pPr>
            <w:pStyle w:val="E68948D3A91F469DB0A09F67217730D7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C2E3C28877B40919498D59D26A96C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3659F5-6546-458C-9F61-63C7A7B0BAF0}"/>
      </w:docPartPr>
      <w:docPartBody>
        <w:p w14:paraId="11DA35EB" w14:textId="3434E03D" w:rsidR="00000000" w:rsidRDefault="00D21D9D" w:rsidP="00D21D9D">
          <w:pPr>
            <w:pStyle w:val="4C2E3C28877B40919498D59D26A96CD9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0B5CAB43608484D83F222710FF1E2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5A8BEB-86A0-4E3B-8B46-19F5333940C7}"/>
      </w:docPartPr>
      <w:docPartBody>
        <w:p w14:paraId="78598844" w14:textId="288F8E20" w:rsidR="00000000" w:rsidRDefault="00D21D9D" w:rsidP="00D21D9D">
          <w:pPr>
            <w:pStyle w:val="B0B5CAB43608484D83F222710FF1E2E0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97FC10A756394DE9B6C6138B54329B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C29201-9C8E-4C04-9AF8-7378497B7F94}"/>
      </w:docPartPr>
      <w:docPartBody>
        <w:p w14:paraId="5856DF4B" w14:textId="5CF058DD" w:rsidR="00000000" w:rsidRDefault="00D21D9D" w:rsidP="00D21D9D">
          <w:pPr>
            <w:pStyle w:val="97FC10A756394DE9B6C6138B54329BCA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DCFB537F7FEC40E3A2336E2BB1FFF0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0AEC2E-0578-47D9-A567-06304D0B351A}"/>
      </w:docPartPr>
      <w:docPartBody>
        <w:p w14:paraId="067E64FE" w14:textId="61725414" w:rsidR="00000000" w:rsidRDefault="00D21D9D" w:rsidP="00D21D9D">
          <w:pPr>
            <w:pStyle w:val="DCFB537F7FEC40E3A2336E2BB1FFF0A8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C004B00226AF4F569B0338F081B42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305A3C-2D15-44EF-907E-5323E5ED0C6A}"/>
      </w:docPartPr>
      <w:docPartBody>
        <w:p w14:paraId="142879D0" w14:textId="79EBC83C" w:rsidR="00000000" w:rsidRDefault="00D21D9D" w:rsidP="00D21D9D">
          <w:pPr>
            <w:pStyle w:val="C004B00226AF4F569B0338F081B4221F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CC061021BB0042AA83E4A597F8B8DE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0A3C56-4825-4A5D-80E1-CB0DB5E6496A}"/>
      </w:docPartPr>
      <w:docPartBody>
        <w:p w14:paraId="77848614" w14:textId="3B3297FD" w:rsidR="00000000" w:rsidRDefault="00D21D9D" w:rsidP="00D21D9D">
          <w:pPr>
            <w:pStyle w:val="CC061021BB0042AA83E4A597F8B8DE3F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E5474FBB5D174712B816485901D72F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8EA5DE-DB2A-4716-B659-C69021669AB7}"/>
      </w:docPartPr>
      <w:docPartBody>
        <w:p w14:paraId="121A7E8B" w14:textId="69B52405" w:rsidR="00000000" w:rsidRDefault="00D21D9D" w:rsidP="00D21D9D">
          <w:pPr>
            <w:pStyle w:val="E5474FBB5D174712B816485901D72FAB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B9CDEDD75C5B479D9A8DB59D516D7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AEA82E-94D2-424C-A990-655C09E8CA2B}"/>
      </w:docPartPr>
      <w:docPartBody>
        <w:p w14:paraId="211500D5" w14:textId="16A1DF2A" w:rsidR="00000000" w:rsidRDefault="00D21D9D" w:rsidP="00D21D9D">
          <w:pPr>
            <w:pStyle w:val="B9CDEDD75C5B479D9A8DB59D516D7437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B9A42D5EC68E4FA2B69361A2CCA685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D5BC76-098E-44AD-9B37-36039C697A4B}"/>
      </w:docPartPr>
      <w:docPartBody>
        <w:p w14:paraId="230DDFF4" w14:textId="39C70D36" w:rsidR="00000000" w:rsidRDefault="00D21D9D" w:rsidP="00D21D9D">
          <w:pPr>
            <w:pStyle w:val="B9A42D5EC68E4FA2B69361A2CCA685B8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D81D6B5AED914DAFA5F39BD4099D17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1BC1C2-73BC-471B-85A4-768947BF0F84}"/>
      </w:docPartPr>
      <w:docPartBody>
        <w:p w14:paraId="13387026" w14:textId="11AFE432" w:rsidR="00000000" w:rsidRDefault="00D21D9D" w:rsidP="00D21D9D">
          <w:pPr>
            <w:pStyle w:val="D81D6B5AED914DAFA5F39BD4099D1738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257DF334CCB5454BB238B8661FFFBE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0A9175-E520-454D-A01E-B046D6135D50}"/>
      </w:docPartPr>
      <w:docPartBody>
        <w:p w14:paraId="4123B789" w14:textId="4EE98B50" w:rsidR="00000000" w:rsidRDefault="00D21D9D" w:rsidP="00D21D9D">
          <w:pPr>
            <w:pStyle w:val="257DF334CCB5454BB238B8661FFFBE82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82A46A027D1C4A4589D49E78474A29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69122A-3386-4341-B7CC-0D372BF1C216}"/>
      </w:docPartPr>
      <w:docPartBody>
        <w:p w14:paraId="4C37BE34" w14:textId="08F92B5E" w:rsidR="00000000" w:rsidRDefault="00D21D9D" w:rsidP="00D21D9D">
          <w:pPr>
            <w:pStyle w:val="82A46A027D1C4A4589D49E78474A291E2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B5ADCE43C6AA4F1E9D31FC2C17117C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5F0B04-BDEA-4832-B461-147D1522BD7E}"/>
      </w:docPartPr>
      <w:docPartBody>
        <w:p w14:paraId="20EA5A4F" w14:textId="01824609" w:rsidR="00000000" w:rsidRDefault="00D21D9D" w:rsidP="00D21D9D">
          <w:pPr>
            <w:pStyle w:val="B5ADCE43C6AA4F1E9D31FC2C17117C31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B653906B719479B8806C1D7DF6C39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8A964D-6B3D-4340-BF41-AC0D3A51CCDD}"/>
      </w:docPartPr>
      <w:docPartBody>
        <w:p w14:paraId="30B9C00C" w14:textId="1CC91A24" w:rsidR="00000000" w:rsidRDefault="00D21D9D" w:rsidP="00D21D9D">
          <w:pPr>
            <w:pStyle w:val="EB653906B719479B8806C1D7DF6C39C22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EEF2EF5575E148B8A8F025407BE1AF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EAC9A6-85CC-4504-B5ED-FD20F7EAFCA8}"/>
      </w:docPartPr>
      <w:docPartBody>
        <w:p w14:paraId="2D1C1EF9" w14:textId="17A4438A" w:rsidR="00000000" w:rsidRDefault="00D21D9D" w:rsidP="00D21D9D">
          <w:pPr>
            <w:pStyle w:val="EEF2EF5575E148B8A8F025407BE1AFE4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913717B1CDB47B8A7CE92C47AF4A7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A4309A-A9B2-4B73-846F-EC2282AD893F}"/>
      </w:docPartPr>
      <w:docPartBody>
        <w:p w14:paraId="35159A8F" w14:textId="393C99C4" w:rsidR="00000000" w:rsidRDefault="00D21D9D" w:rsidP="00D21D9D">
          <w:pPr>
            <w:pStyle w:val="E913717B1CDB47B8A7CE92C47AF4A7F0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445ECDE0FDCF439F8E1655A065299D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57E54D-8EAB-4F5F-9156-22B83BE4A220}"/>
      </w:docPartPr>
      <w:docPartBody>
        <w:p w14:paraId="067F1969" w14:textId="5C3E9684" w:rsidR="00000000" w:rsidRDefault="00D21D9D" w:rsidP="00D21D9D">
          <w:pPr>
            <w:pStyle w:val="445ECDE0FDCF439F8E1655A065299D5A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473C3EBBB0B4C9785CDB9DDA7E29C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6C0F12-8FBE-4171-862A-503A6D087501}"/>
      </w:docPartPr>
      <w:docPartBody>
        <w:p w14:paraId="05CF2B54" w14:textId="58FBA9DC" w:rsidR="00000000" w:rsidRDefault="00D21D9D" w:rsidP="00D21D9D">
          <w:pPr>
            <w:pStyle w:val="7473C3EBBB0B4C9785CDB9DDA7E29C51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49AC6CC236244C78F3E709804D475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C01F2-72CF-4B82-A394-678F01AD8EE1}"/>
      </w:docPartPr>
      <w:docPartBody>
        <w:p w14:paraId="0B762473" w14:textId="073793C4" w:rsidR="00000000" w:rsidRDefault="00D21D9D" w:rsidP="00D21D9D">
          <w:pPr>
            <w:pStyle w:val="449AC6CC236244C78F3E709804D47550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E62465C747A4D2F9009E063DFB1A5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47DC04-5C19-435C-97D7-0E42B9F3F564}"/>
      </w:docPartPr>
      <w:docPartBody>
        <w:p w14:paraId="4487EA1B" w14:textId="193063C5" w:rsidR="00000000" w:rsidRDefault="00D21D9D" w:rsidP="00D21D9D">
          <w:pPr>
            <w:pStyle w:val="CE62465C747A4D2F9009E063DFB1A577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A5ABBB221DD44C7AF8FF1705EA9B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5C33AD-9F2D-4186-9D8E-C2EBB4D5FE00}"/>
      </w:docPartPr>
      <w:docPartBody>
        <w:p w14:paraId="40E57421" w14:textId="1E81FE8B" w:rsidR="00000000" w:rsidRDefault="00D21D9D" w:rsidP="00D21D9D">
          <w:pPr>
            <w:pStyle w:val="AA5ABBB221DD44C7AF8FF1705EA9B7C62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9861A3E992048DF9C30C3C20DA247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F8EA27-020B-416A-934B-8456F5909800}"/>
      </w:docPartPr>
      <w:docPartBody>
        <w:p w14:paraId="031FDFC7" w14:textId="3A019F70" w:rsidR="00000000" w:rsidRDefault="00D21D9D" w:rsidP="00D21D9D">
          <w:pPr>
            <w:pStyle w:val="39861A3E992048DF9C30C3C20DA247832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1CF789EBA3B448A8FACF26F2BF8F5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0E3E87-200D-4B23-B0DD-F2AD68BE8678}"/>
      </w:docPartPr>
      <w:docPartBody>
        <w:p w14:paraId="3C7C00A2" w14:textId="37F050DB" w:rsidR="00000000" w:rsidRDefault="00D21D9D" w:rsidP="00D21D9D">
          <w:pPr>
            <w:pStyle w:val="81CF789EBA3B448A8FACF26F2BF8F57D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73E84B99DDE4DF8B68636A9BA9DBD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8C2805-751B-43EA-810D-053CB96B564B}"/>
      </w:docPartPr>
      <w:docPartBody>
        <w:p w14:paraId="00A49C60" w14:textId="482D513A" w:rsidR="00000000" w:rsidRDefault="00D21D9D" w:rsidP="00D21D9D">
          <w:pPr>
            <w:pStyle w:val="473E84B99DDE4DF8B68636A9BA9DBDE72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F6553E366CA24695A3979757BDBBF1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9E3C23-3CB4-49FE-9628-D0817E0D1C24}"/>
      </w:docPartPr>
      <w:docPartBody>
        <w:p w14:paraId="772A5F44" w14:textId="352268D5" w:rsidR="00000000" w:rsidRDefault="00D21D9D" w:rsidP="00D21D9D">
          <w:pPr>
            <w:pStyle w:val="F6553E366CA24695A3979757BDBBF18B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A7D37DE9A594D5DB2DCB823DBA22C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53FF74-75BB-4653-A89C-7234902F873E}"/>
      </w:docPartPr>
      <w:docPartBody>
        <w:p w14:paraId="2A4C608C" w14:textId="1EC611FC" w:rsidR="00000000" w:rsidRDefault="00D21D9D" w:rsidP="00D21D9D">
          <w:pPr>
            <w:pStyle w:val="FA7D37DE9A594D5DB2DCB823DBA22C432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2272EE14F5FA47AEBA2F19FC7C8DF1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491335-7E74-401A-A72C-C4DF6BF2ACFF}"/>
      </w:docPartPr>
      <w:docPartBody>
        <w:p w14:paraId="34C37FEA" w14:textId="0EC99896" w:rsidR="00000000" w:rsidRDefault="00D21D9D" w:rsidP="00D21D9D">
          <w:pPr>
            <w:pStyle w:val="2272EE14F5FA47AEBA2F19FC7C8DF108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D0D70C7CD8024E7FAFEB5C7A9EDF0A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4F2DF2-2F7C-4A13-921E-079BCA09F57C}"/>
      </w:docPartPr>
      <w:docPartBody>
        <w:p w14:paraId="6A5998C6" w14:textId="090DCDEF" w:rsidR="00000000" w:rsidRDefault="00D21D9D" w:rsidP="00D21D9D">
          <w:pPr>
            <w:pStyle w:val="D0D70C7CD8024E7FAFEB5C7A9EDF0A472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2CEB66CEC7E448E3A887AD6B680306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C4B041-8B20-4CA3-A67B-0ABA6E65380A}"/>
      </w:docPartPr>
      <w:docPartBody>
        <w:p w14:paraId="3767E15A" w14:textId="7F011917" w:rsidR="00000000" w:rsidRDefault="00D21D9D" w:rsidP="00D21D9D">
          <w:pPr>
            <w:pStyle w:val="2CEB66CEC7E448E3A887AD6B6803060F2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0555916671C46EFAD3D2D5D89B79F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7C67B2-26B0-430D-98BC-E8EECF85B51B}"/>
      </w:docPartPr>
      <w:docPartBody>
        <w:p w14:paraId="7B596F2E" w14:textId="36EF7E6B" w:rsidR="00000000" w:rsidRDefault="00D21D9D" w:rsidP="00D21D9D">
          <w:pPr>
            <w:pStyle w:val="30555916671C46EFAD3D2D5D89B79F332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074885FDB1E44E70804BC48AEC3FB5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9E8940-03C6-42DB-94FF-CD22243B56C0}"/>
      </w:docPartPr>
      <w:docPartBody>
        <w:p w14:paraId="3BAB5E80" w14:textId="315F0A02" w:rsidR="00000000" w:rsidRDefault="00D21D9D" w:rsidP="00D21D9D">
          <w:pPr>
            <w:pStyle w:val="074885FDB1E44E70804BC48AEC3FB596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04CE9063244406B93031358F7E281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F0B756-EE94-4C1C-BA62-78C7A539AD39}"/>
      </w:docPartPr>
      <w:docPartBody>
        <w:p w14:paraId="114E679D" w14:textId="4388F723" w:rsidR="00000000" w:rsidRDefault="00D21D9D" w:rsidP="00D21D9D">
          <w:pPr>
            <w:pStyle w:val="F04CE9063244406B93031358F7E281842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6E507C1F715E406893AF64FA26449D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D56684-D427-4AD7-B742-E4B3C697F7B2}"/>
      </w:docPartPr>
      <w:docPartBody>
        <w:p w14:paraId="0F7441A6" w14:textId="0D8027E4" w:rsidR="00000000" w:rsidRDefault="00D21D9D" w:rsidP="00D21D9D">
          <w:pPr>
            <w:pStyle w:val="6E507C1F715E406893AF64FA26449D60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4D9D9A585A54748ADA64C1647DCE5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F94131-00E7-443F-A46C-3CF40D99B605}"/>
      </w:docPartPr>
      <w:docPartBody>
        <w:p w14:paraId="25A4E63B" w14:textId="5053B24C" w:rsidR="00000000" w:rsidRDefault="00D21D9D" w:rsidP="00D21D9D">
          <w:pPr>
            <w:pStyle w:val="B4D9D9A585A54748ADA64C1647DCE503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5B9BFD9FFBA4DDEA4E8E23E2422F1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E2F9D9-40E6-4E62-9A18-69B461AC4192}"/>
      </w:docPartPr>
      <w:docPartBody>
        <w:p w14:paraId="0D43979C" w14:textId="36FE0E3C" w:rsidR="00000000" w:rsidRDefault="00D21D9D" w:rsidP="00D21D9D">
          <w:pPr>
            <w:pStyle w:val="B5B9BFD9FFBA4DDEA4E8E23E2422F1D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752935EE6034BC89EC77BA0032196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AC418B-3EEF-4CAA-9961-484348BA4D98}"/>
      </w:docPartPr>
      <w:docPartBody>
        <w:p w14:paraId="5A6F1472" w14:textId="610D03C3" w:rsidR="00000000" w:rsidRDefault="00D21D9D" w:rsidP="00D21D9D">
          <w:pPr>
            <w:pStyle w:val="9752935EE6034BC89EC77BA003219631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9BF3B86116F45AB873F5A4634C290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A9883F-89DE-473A-9DD6-6D906C99767C}"/>
      </w:docPartPr>
      <w:docPartBody>
        <w:p w14:paraId="597027FC" w14:textId="47C29942" w:rsidR="00000000" w:rsidRDefault="00D21D9D" w:rsidP="00D21D9D">
          <w:pPr>
            <w:pStyle w:val="D9BF3B86116F45AB873F5A4634C29041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E2EC64DCBE541BFA6575BA79E1D0B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1F6F6C-902D-471E-9845-DCC5DBFD91EA}"/>
      </w:docPartPr>
      <w:docPartBody>
        <w:p w14:paraId="5E614335" w14:textId="012AAFA9" w:rsidR="00000000" w:rsidRDefault="00D21D9D" w:rsidP="00D21D9D">
          <w:pPr>
            <w:pStyle w:val="FE2EC64DCBE541BFA6575BA79E1D0BE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0132D2A13CD4B63AF8D645E8A3801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51C7FF-A0B5-465A-8A58-8AA07A5F2B23}"/>
      </w:docPartPr>
      <w:docPartBody>
        <w:p w14:paraId="7040E59C" w14:textId="1C5F28C4" w:rsidR="00000000" w:rsidRDefault="00D21D9D" w:rsidP="00D21D9D">
          <w:pPr>
            <w:pStyle w:val="40132D2A13CD4B63AF8D645E8A38018B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09C78E48E864C7DB923B6E6B9B54E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9EA71-19DE-4343-A038-893B7D99E727}"/>
      </w:docPartPr>
      <w:docPartBody>
        <w:p w14:paraId="6737FC71" w14:textId="0D853615" w:rsidR="00000000" w:rsidRDefault="00D21D9D" w:rsidP="00D21D9D">
          <w:pPr>
            <w:pStyle w:val="C09C78E48E864C7DB923B6E6B9B54ED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25A71D4E6F5462995AC8D45DB0EB3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ACEF08-C28A-4A96-8D73-885DAFD32A2E}"/>
      </w:docPartPr>
      <w:docPartBody>
        <w:p w14:paraId="45CE13B2" w14:textId="0AD4549B" w:rsidR="00000000" w:rsidRDefault="00D21D9D" w:rsidP="00D21D9D">
          <w:pPr>
            <w:pStyle w:val="F25A71D4E6F5462995AC8D45DB0EB36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56AD8DD742D4C7AB6B830B6D1FCE9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5D0B4C-95D7-4D94-B9DB-0B0BA42147F3}"/>
      </w:docPartPr>
      <w:docPartBody>
        <w:p w14:paraId="23EA1AF1" w14:textId="3AD37B1F" w:rsidR="00000000" w:rsidRDefault="00D21D9D" w:rsidP="00D21D9D">
          <w:pPr>
            <w:pStyle w:val="256AD8DD742D4C7AB6B830B6D1FCE905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BDA06409AC641E2A6DDEB8A51ADC5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E96B45-3525-466D-B3E9-13376E7B81B0}"/>
      </w:docPartPr>
      <w:docPartBody>
        <w:p w14:paraId="2CD546EB" w14:textId="210662C6" w:rsidR="00000000" w:rsidRDefault="00D21D9D" w:rsidP="00D21D9D">
          <w:pPr>
            <w:pStyle w:val="FBDA06409AC641E2A6DDEB8A51ADC5A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2C5B81F33C84AC1929DBB6531E549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30CA81-653C-4DCB-8460-A6A5666E624E}"/>
      </w:docPartPr>
      <w:docPartBody>
        <w:p w14:paraId="7D812B53" w14:textId="083C8255" w:rsidR="00000000" w:rsidRDefault="00D21D9D" w:rsidP="00D21D9D">
          <w:pPr>
            <w:pStyle w:val="62C5B81F33C84AC1929DBB6531E549C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12927F0B2674963BA39B28FA778F7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8B0858-C28E-476A-9A99-27039FCF80F7}"/>
      </w:docPartPr>
      <w:docPartBody>
        <w:p w14:paraId="34CEB711" w14:textId="5D1DA397" w:rsidR="00000000" w:rsidRDefault="00D21D9D" w:rsidP="00D21D9D">
          <w:pPr>
            <w:pStyle w:val="112927F0B2674963BA39B28FA778F79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BBCE76054CA4288BAD2EEA2C67EF7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B4BFA9-C283-42EE-ABFF-ABD1FF2025E5}"/>
      </w:docPartPr>
      <w:docPartBody>
        <w:p w14:paraId="544F1257" w14:textId="56470563" w:rsidR="00000000" w:rsidRDefault="00D21D9D" w:rsidP="00D21D9D">
          <w:pPr>
            <w:pStyle w:val="ABBCE76054CA4288BAD2EEA2C67EF76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D19F98481244ABB9D401B97780F83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46B828-6586-4B7E-AF33-2C2602908A96}"/>
      </w:docPartPr>
      <w:docPartBody>
        <w:p w14:paraId="4E53E088" w14:textId="77ED2D67" w:rsidR="00000000" w:rsidRDefault="00D21D9D" w:rsidP="00D21D9D">
          <w:pPr>
            <w:pStyle w:val="CD19F98481244ABB9D401B97780F832E1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74BD491C16F343479D0EDB022EA40D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F54D2D-CB7F-4576-9328-A8D4FFC36394}"/>
      </w:docPartPr>
      <w:docPartBody>
        <w:p w14:paraId="6FDDE04D" w14:textId="00003492" w:rsidR="00000000" w:rsidRDefault="00D21D9D" w:rsidP="00D21D9D">
          <w:pPr>
            <w:pStyle w:val="74BD491C16F343479D0EDB022EA40D88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57CD70C32A243C681D17273E5048B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ABEAEF-0C0A-43F0-91F7-D3F52B44CE4C}"/>
      </w:docPartPr>
      <w:docPartBody>
        <w:p w14:paraId="42B1FF91" w14:textId="3C50D366" w:rsidR="00000000" w:rsidRDefault="00D21D9D" w:rsidP="00D21D9D">
          <w:pPr>
            <w:pStyle w:val="157CD70C32A243C681D17273E5048B7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D975E4ADA44490FABB93C0ECB3920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533DAB-A4C6-42C3-952E-762277719390}"/>
      </w:docPartPr>
      <w:docPartBody>
        <w:p w14:paraId="22F41A60" w14:textId="12DBC875" w:rsidR="00000000" w:rsidRDefault="00D21D9D" w:rsidP="00D21D9D">
          <w:pPr>
            <w:pStyle w:val="8D975E4ADA44490FABB93C0ECB39204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ABE267D844E4EDC93059FEE6B66E1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EFEA66-4B23-4FD8-B9E0-2DD8AF146745}"/>
      </w:docPartPr>
      <w:docPartBody>
        <w:p w14:paraId="091B0A58" w14:textId="3B7E21FA" w:rsidR="00000000" w:rsidRDefault="00D21D9D" w:rsidP="00D21D9D">
          <w:pPr>
            <w:pStyle w:val="3ABE267D844E4EDC93059FEE6B66E18F1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0888867C6BE649B497429C21936B4C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33F830-BBC6-4D3D-A8B4-3098B1394AAA}"/>
      </w:docPartPr>
      <w:docPartBody>
        <w:p w14:paraId="5DD15837" w14:textId="66592D95" w:rsidR="00000000" w:rsidRDefault="00D21D9D" w:rsidP="00D21D9D">
          <w:pPr>
            <w:pStyle w:val="0888867C6BE649B497429C21936B4C071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4B74224FA5D5425D86A50A1B859DBE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98F9D3-0392-4C07-B74D-E13ACEF17454}"/>
      </w:docPartPr>
      <w:docPartBody>
        <w:p w14:paraId="7325767E" w14:textId="79F22F91" w:rsidR="00000000" w:rsidRDefault="00D21D9D" w:rsidP="00D21D9D">
          <w:pPr>
            <w:pStyle w:val="4B74224FA5D5425D86A50A1B859DBE321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036A0122B5D42AEA2BA5C09E90286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59DFE7-D3A4-4B11-BF02-EF81D1B8A487}"/>
      </w:docPartPr>
      <w:docPartBody>
        <w:p w14:paraId="7B512D80" w14:textId="0F8D0E64" w:rsidR="00000000" w:rsidRDefault="00D21D9D" w:rsidP="00D21D9D">
          <w:pPr>
            <w:pStyle w:val="3036A0122B5D42AEA2BA5C09E902861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0506630A8FF4D8B8DF3709CA4848F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2D07C-C1C4-4F77-83CF-CC9D51C49FAF}"/>
      </w:docPartPr>
      <w:docPartBody>
        <w:p w14:paraId="45C05325" w14:textId="63C3644B" w:rsidR="00000000" w:rsidRDefault="00D21D9D" w:rsidP="00D21D9D">
          <w:pPr>
            <w:pStyle w:val="00506630A8FF4D8B8DF3709CA4848F8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4F94CCB5FC54C5D97E50583F1242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CF9D33-ECFB-45C1-A29F-C7366288A130}"/>
      </w:docPartPr>
      <w:docPartBody>
        <w:p w14:paraId="28ED917F" w14:textId="562331DC" w:rsidR="00000000" w:rsidRDefault="00D21D9D" w:rsidP="00D21D9D">
          <w:pPr>
            <w:pStyle w:val="E4F94CCB5FC54C5D97E50583F124244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685B3B34448429A9E19EAB8009C66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8CE14B-7268-43B7-8FC9-EBE7A6FD8A36}"/>
      </w:docPartPr>
      <w:docPartBody>
        <w:p w14:paraId="61E7165C" w14:textId="75A8D93B" w:rsidR="00000000" w:rsidRDefault="00D21D9D" w:rsidP="00D21D9D">
          <w:pPr>
            <w:pStyle w:val="C685B3B34448429A9E19EAB8009C665B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B796F2663974F17AF3FB9731913BA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8508B2-1949-480C-98A6-F51ECE7D2099}"/>
      </w:docPartPr>
      <w:docPartBody>
        <w:p w14:paraId="1544875F" w14:textId="6E3D279E" w:rsidR="00000000" w:rsidRDefault="00D21D9D" w:rsidP="00D21D9D">
          <w:pPr>
            <w:pStyle w:val="1B796F2663974F17AF3FB9731913BA7B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BB8DF6C9BEE425991D071442A41DD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1E842D-1887-4AC1-AD34-220EF3EE52D2}"/>
      </w:docPartPr>
      <w:docPartBody>
        <w:p w14:paraId="794A326C" w14:textId="32DA0163" w:rsidR="00000000" w:rsidRDefault="00D21D9D" w:rsidP="00D21D9D">
          <w:pPr>
            <w:pStyle w:val="9BB8DF6C9BEE425991D071442A41DD87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EB95A0319B6462A88CF668BE341BD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C95B41-E419-48D6-B2ED-C1C9575E925E}"/>
      </w:docPartPr>
      <w:docPartBody>
        <w:p w14:paraId="1695A097" w14:textId="2E10B889" w:rsidR="00000000" w:rsidRDefault="00D21D9D" w:rsidP="00D21D9D">
          <w:pPr>
            <w:pStyle w:val="8EB95A0319B6462A88CF668BE341BDEB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40C2C0464894CD7ACD0C3EB8269DE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BF44BE-0CDF-40D1-B4CF-B98DDABB4D3A}"/>
      </w:docPartPr>
      <w:docPartBody>
        <w:p w14:paraId="48D948DA" w14:textId="358628A3" w:rsidR="00000000" w:rsidRDefault="00D21D9D" w:rsidP="00D21D9D">
          <w:pPr>
            <w:pStyle w:val="840C2C0464894CD7ACD0C3EB8269DE561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753071A932F24057A18C0029C44FBC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75F2C3-EFC7-4F0E-AC0F-19505FC1E1AA}"/>
      </w:docPartPr>
      <w:docPartBody>
        <w:p w14:paraId="10B26879" w14:textId="6A5D199E" w:rsidR="00000000" w:rsidRDefault="00D21D9D" w:rsidP="00D21D9D">
          <w:pPr>
            <w:pStyle w:val="753071A932F24057A18C0029C44FBC1B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F83CE1C9A8C4A9AA699748DFDA8EE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0D7F0C-7FC3-49D6-96D8-8C6305D0F8EF}"/>
      </w:docPartPr>
      <w:docPartBody>
        <w:p w14:paraId="7257ADAD" w14:textId="4C1D3D5D" w:rsidR="00000000" w:rsidRDefault="00D21D9D" w:rsidP="00D21D9D">
          <w:pPr>
            <w:pStyle w:val="8F83CE1C9A8C4A9AA699748DFDA8EE0C1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36751E38F5F94210B87C54E51C076E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05C6CD-0587-4A97-A9AC-935A44C1F78C}"/>
      </w:docPartPr>
      <w:docPartBody>
        <w:p w14:paraId="530D9C9C" w14:textId="47F349F9" w:rsidR="00000000" w:rsidRDefault="00D21D9D" w:rsidP="00D21D9D">
          <w:pPr>
            <w:pStyle w:val="36751E38F5F94210B87C54E51C076E5C1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79413672F8B94917937C2340E943EB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DEC607-AA82-4D6F-96B9-12B506C33267}"/>
      </w:docPartPr>
      <w:docPartBody>
        <w:p w14:paraId="72E2356E" w14:textId="0F144DCE" w:rsidR="00000000" w:rsidRDefault="00D21D9D" w:rsidP="00D21D9D">
          <w:pPr>
            <w:pStyle w:val="79413672F8B94917937C2340E943EB9A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A3E9B20016043D0A3EC86C26DFDBD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B74525-AF67-4803-BCCA-77A1F884F1FF}"/>
      </w:docPartPr>
      <w:docPartBody>
        <w:p w14:paraId="42D6933F" w14:textId="415FB148" w:rsidR="00000000" w:rsidRDefault="00D21D9D" w:rsidP="00D21D9D">
          <w:pPr>
            <w:pStyle w:val="5A3E9B20016043D0A3EC86C26DFDBDC71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6659A06D47DD4B69A16E0C1AD7367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40E932-B557-47C5-97FC-2F9EE648E54C}"/>
      </w:docPartPr>
      <w:docPartBody>
        <w:p w14:paraId="53635C8F" w14:textId="7D73FC2F" w:rsidR="00000000" w:rsidRDefault="00D21D9D" w:rsidP="00D21D9D">
          <w:pPr>
            <w:pStyle w:val="6659A06D47DD4B69A16E0C1AD7367768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018B50F1D404E5CB89D692A8D0F49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49E8A1-2C00-47B7-B8D3-29250204CE77}"/>
      </w:docPartPr>
      <w:docPartBody>
        <w:p w14:paraId="00149C35" w14:textId="0E72E7C8" w:rsidR="00000000" w:rsidRDefault="00D21D9D" w:rsidP="00D21D9D">
          <w:pPr>
            <w:pStyle w:val="A018B50F1D404E5CB89D692A8D0F49D21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F68BC9152B714F17A5DAEF13EB4D9A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36FB4C-7A5F-4938-8AAD-972221DC99C1}"/>
      </w:docPartPr>
      <w:docPartBody>
        <w:p w14:paraId="0F8DA576" w14:textId="2446D9CF" w:rsidR="00000000" w:rsidRDefault="00D21D9D" w:rsidP="00D21D9D">
          <w:pPr>
            <w:pStyle w:val="F68BC9152B714F17A5DAEF13EB4D9A031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E0028F89F880452CBC7A27EAD10E5C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0E11ED-1A56-46DD-90F2-0FA5DC4E8E8A}"/>
      </w:docPartPr>
      <w:docPartBody>
        <w:p w14:paraId="160364D1" w14:textId="14AE8305" w:rsidR="00000000" w:rsidRDefault="00D21D9D" w:rsidP="00D21D9D">
          <w:pPr>
            <w:pStyle w:val="E0028F89F880452CBC7A27EAD10E5C491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AAE0A467D5A84E28AAB87FF5A4AA3F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9FCBCD-6186-43C9-9E97-8E7E196E4129}"/>
      </w:docPartPr>
      <w:docPartBody>
        <w:p w14:paraId="5760FA8E" w14:textId="7A98387B" w:rsidR="00000000" w:rsidRDefault="00D21D9D" w:rsidP="00D21D9D">
          <w:pPr>
            <w:pStyle w:val="AAE0A467D5A84E28AAB87FF5A4AA3F9E1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6583DB26347B44F481289C8F805675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7D1F56-1501-420F-B455-2A26E3A31B9F}"/>
      </w:docPartPr>
      <w:docPartBody>
        <w:p w14:paraId="25A7BF99" w14:textId="39D4E505" w:rsidR="00000000" w:rsidRDefault="00D21D9D" w:rsidP="00D21D9D">
          <w:pPr>
            <w:pStyle w:val="6583DB26347B44F481289C8F805675FC1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E7B6F53A5F714CD287DF6EB2E6FE5E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EDEFA4-CBBF-4435-84ED-6B08169B7FBB}"/>
      </w:docPartPr>
      <w:docPartBody>
        <w:p w14:paraId="78CBD5FB" w14:textId="648C7A9F" w:rsidR="00000000" w:rsidRDefault="00D21D9D" w:rsidP="00D21D9D">
          <w:pPr>
            <w:pStyle w:val="E7B6F53A5F714CD287DF6EB2E6FE5E13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3AD6944700A43849626696293B012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072E13-CAE5-4E56-B02E-41A2C0342C8D}"/>
      </w:docPartPr>
      <w:docPartBody>
        <w:p w14:paraId="0FFC9150" w14:textId="1CE92A6A" w:rsidR="00000000" w:rsidRDefault="00D21D9D" w:rsidP="00D21D9D">
          <w:pPr>
            <w:pStyle w:val="F3AD6944700A43849626696293B012BE1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1B0D27BC5E304F518679EA81FD7503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3684E0-FA3A-49F7-9602-B6D44A344E1F}"/>
      </w:docPartPr>
      <w:docPartBody>
        <w:p w14:paraId="7F75AF09" w14:textId="619E1B02" w:rsidR="00000000" w:rsidRDefault="00D21D9D" w:rsidP="00D21D9D">
          <w:pPr>
            <w:pStyle w:val="1B0D27BC5E304F518679EA81FD7503F0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E08F99BC1314E27BE6C4BE12B56BC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608893-90DD-4B98-88E2-86B568B0D182}"/>
      </w:docPartPr>
      <w:docPartBody>
        <w:p w14:paraId="45707F61" w14:textId="68C1B4C6" w:rsidR="00000000" w:rsidRDefault="00D21D9D" w:rsidP="00D21D9D">
          <w:pPr>
            <w:pStyle w:val="BE08F99BC1314E27BE6C4BE12B56BC531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5BB16DB42BF143A79A2AC0501D2EFA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2099D-0F34-45B1-884A-89E1AE34CC9D}"/>
      </w:docPartPr>
      <w:docPartBody>
        <w:p w14:paraId="03D7987D" w14:textId="59AF7077" w:rsidR="00000000" w:rsidRDefault="00D21D9D" w:rsidP="00D21D9D">
          <w:pPr>
            <w:pStyle w:val="5BB16DB42BF143A79A2AC0501D2EFA811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74E85F12CE6D4C29BE61856CBC7908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64C7DC-04F2-408D-9F5D-81EC50F59B5B}"/>
      </w:docPartPr>
      <w:docPartBody>
        <w:p w14:paraId="76E16F9C" w14:textId="064468B2" w:rsidR="00000000" w:rsidRDefault="00D21D9D" w:rsidP="00D21D9D">
          <w:pPr>
            <w:pStyle w:val="74E85F12CE6D4C29BE61856CBC7908D91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053FB56CC20D472A9444BAAEB99B87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2C6037-5D09-4CF3-8D2C-D9E194C2E3D9}"/>
      </w:docPartPr>
      <w:docPartBody>
        <w:p w14:paraId="1AFF98BA" w14:textId="583807A7" w:rsidR="00000000" w:rsidRDefault="00D21D9D" w:rsidP="00D21D9D">
          <w:pPr>
            <w:pStyle w:val="053FB56CC20D472A9444BAAEB99B877F1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75CE93C2E8F346049AFF410B4FE586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586FE7-AB36-4CF3-A7DB-C803952A37CE}"/>
      </w:docPartPr>
      <w:docPartBody>
        <w:p w14:paraId="659E9F5E" w14:textId="1154C293" w:rsidR="00000000" w:rsidRDefault="00D21D9D" w:rsidP="00D21D9D">
          <w:pPr>
            <w:pStyle w:val="75CE93C2E8F346049AFF410B4FE586E5"/>
          </w:pPr>
          <w:r w:rsidRPr="006E2E31">
            <w:rPr>
              <w:rStyle w:val="Tekstzastpczy"/>
            </w:rPr>
            <w:t>Wybierz element.</w:t>
          </w:r>
        </w:p>
      </w:docPartBody>
    </w:docPart>
    <w:docPart>
      <w:docPartPr>
        <w:name w:val="5E240EBD37474152B024A54A540934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44CB9B-C109-4848-A8F8-ABB370AA7521}"/>
      </w:docPartPr>
      <w:docPartBody>
        <w:p w14:paraId="69328CCA" w14:textId="535016DF" w:rsidR="00000000" w:rsidRDefault="00D21D9D" w:rsidP="00D21D9D">
          <w:pPr>
            <w:pStyle w:val="5E240EBD37474152B024A54A540934B7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0F8EF5DC5C14F818B4766A06A93A5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EB0F59-F333-45EE-9598-AF2FC87241F9}"/>
      </w:docPartPr>
      <w:docPartBody>
        <w:p w14:paraId="428A3BA8" w14:textId="4C1F8348" w:rsidR="00000000" w:rsidRDefault="00D21D9D" w:rsidP="00D21D9D">
          <w:pPr>
            <w:pStyle w:val="60F8EF5DC5C14F818B4766A06A93A5DF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385334810414C9AA89EC86A8AF7C4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3C433E-FB9C-46DE-BCE5-9D209A9ABD3B}"/>
      </w:docPartPr>
      <w:docPartBody>
        <w:p w14:paraId="6FFC4688" w14:textId="3C2AC665" w:rsidR="00000000" w:rsidRDefault="00D21D9D" w:rsidP="00D21D9D">
          <w:pPr>
            <w:pStyle w:val="6385334810414C9AA89EC86A8AF7C4B4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A393E5DD4EE45139EF6CFD0C8738A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893984-4270-4D54-B2DA-0D226698121E}"/>
      </w:docPartPr>
      <w:docPartBody>
        <w:p w14:paraId="4D1EA0B5" w14:textId="2B0816AC" w:rsidR="00000000" w:rsidRDefault="00D21D9D" w:rsidP="00D21D9D">
          <w:pPr>
            <w:pStyle w:val="8A393E5DD4EE45139EF6CFD0C8738AA8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D59AE9DDCA24206902903909A0F32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725E72-DCB4-4166-9251-2E0147939457}"/>
      </w:docPartPr>
      <w:docPartBody>
        <w:p w14:paraId="705A92EF" w14:textId="5DC3BB7B" w:rsidR="00000000" w:rsidRDefault="00D21D9D" w:rsidP="00D21D9D">
          <w:pPr>
            <w:pStyle w:val="DD59AE9DDCA24206902903909A0F3298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C71A5CD976C428F99057E72AFA1D3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DBC295-A829-4969-A87B-C39A0E39F3F8}"/>
      </w:docPartPr>
      <w:docPartBody>
        <w:p w14:paraId="38FC43A9" w14:textId="40BC8C67" w:rsidR="00000000" w:rsidRDefault="00D21D9D" w:rsidP="00D21D9D">
          <w:pPr>
            <w:pStyle w:val="CC71A5CD976C428F99057E72AFA1D3F0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47CA106F4DE4256B148F90175F909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F0743C-5C6A-46BB-B6D0-4B54E2660A94}"/>
      </w:docPartPr>
      <w:docPartBody>
        <w:p w14:paraId="1C631560" w14:textId="2037C211" w:rsidR="00000000" w:rsidRDefault="00D21D9D" w:rsidP="00D21D9D">
          <w:pPr>
            <w:pStyle w:val="547CA106F4DE4256B148F90175F909DC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2C7864DA718142AB862E6E175DBD7D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5E5177-50EA-41B3-8ACB-B2507B4D1C48}"/>
      </w:docPartPr>
      <w:docPartBody>
        <w:p w14:paraId="161CD6E0" w14:textId="6B6C1AE7" w:rsidR="00000000" w:rsidRDefault="00D21D9D" w:rsidP="00D21D9D">
          <w:pPr>
            <w:pStyle w:val="2C7864DA718142AB862E6E175DBD7D36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7F4E2E7762748E58072425655F093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2ED51-4F0D-4248-8419-7E120F5A3BC5}"/>
      </w:docPartPr>
      <w:docPartBody>
        <w:p w14:paraId="05E50AD2" w14:textId="3EDCD003" w:rsidR="00000000" w:rsidRDefault="00D21D9D" w:rsidP="00D21D9D">
          <w:pPr>
            <w:pStyle w:val="E7F4E2E7762748E58072425655F0934E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0444EEFAFDCC4585BF0259BA1550C5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C381BD-766E-40E9-B1A5-276B0B85E2D6}"/>
      </w:docPartPr>
      <w:docPartBody>
        <w:p w14:paraId="3CBBC683" w14:textId="0ABB64C9" w:rsidR="00000000" w:rsidRDefault="00D21D9D" w:rsidP="00D21D9D">
          <w:pPr>
            <w:pStyle w:val="0444EEFAFDCC4585BF0259BA1550C550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F6834F033514F4B8D24E0B203F539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2A8C25-F60C-4B21-B81F-B88362FB020D}"/>
      </w:docPartPr>
      <w:docPartBody>
        <w:p w14:paraId="6A40FFF2" w14:textId="5AA7D5F5" w:rsidR="00000000" w:rsidRDefault="00D21D9D" w:rsidP="00D21D9D">
          <w:pPr>
            <w:pStyle w:val="7F6834F033514F4B8D24E0B203F53987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E81A9325BA7446A9EF60BC4D22926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9EDD59-A916-41E6-85EA-9B79399E9F18}"/>
      </w:docPartPr>
      <w:docPartBody>
        <w:p w14:paraId="09711A35" w14:textId="530716CE" w:rsidR="00000000" w:rsidRDefault="00D21D9D" w:rsidP="00D21D9D">
          <w:pPr>
            <w:pStyle w:val="5E81A9325BA7446A9EF60BC4D2292667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DB30AB0AA9C46249BD22585A93E20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683DA8-DA47-41DE-B4E0-8E60F9C84643}"/>
      </w:docPartPr>
      <w:docPartBody>
        <w:p w14:paraId="5202B57A" w14:textId="4CF8DE97" w:rsidR="00000000" w:rsidRDefault="00D21D9D" w:rsidP="00D21D9D">
          <w:pPr>
            <w:pStyle w:val="4DB30AB0AA9C46249BD22585A93E2030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46F72CF751740B59250A4DC0006C0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217EC1-0481-4F27-A745-3AD419E33F7C}"/>
      </w:docPartPr>
      <w:docPartBody>
        <w:p w14:paraId="02801576" w14:textId="06C3F1BD" w:rsidR="00000000" w:rsidRDefault="00D21D9D" w:rsidP="00D21D9D">
          <w:pPr>
            <w:pStyle w:val="C46F72CF751740B59250A4DC0006C0CC"/>
          </w:pPr>
          <w:r w:rsidRPr="006E2E31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9D"/>
    <w:rsid w:val="00D2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21D9D"/>
    <w:rPr>
      <w:color w:val="808080"/>
    </w:rPr>
  </w:style>
  <w:style w:type="paragraph" w:customStyle="1" w:styleId="9E5C917B88CF40D2B321079F59EB8C0D">
    <w:name w:val="9E5C917B88CF40D2B321079F59EB8C0D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320CF6351C64DC0A244D56FD86F4258">
    <w:name w:val="7320CF6351C64DC0A244D56FD86F4258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55FB195824350B304AF46EBB55E76">
    <w:name w:val="AE555FB195824350B304AF46EBB55E76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DB370E5B9854A758359333AEE0C4F53">
    <w:name w:val="EDB370E5B9854A758359333AEE0C4F53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0EBC6E0FB2CF478395053A36E065345C">
    <w:name w:val="0EBC6E0FB2CF478395053A36E065345C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894C9CDA8F40238B63E87C2AD7D201">
    <w:name w:val="60894C9CDA8F40238B63E87C2AD7D20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CA0546C32734C9E8D803444AB0B4574">
    <w:name w:val="BCA0546C32734C9E8D803444AB0B457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F7623712176490FBF645B85BBD57670">
    <w:name w:val="4F7623712176490FBF645B85BBD57670"/>
    <w:rsid w:val="00D21D9D"/>
  </w:style>
  <w:style w:type="paragraph" w:customStyle="1" w:styleId="5C25F96F7F95423E9132AA16F21D8EFF">
    <w:name w:val="5C25F96F7F95423E9132AA16F21D8EFF"/>
    <w:rsid w:val="00D21D9D"/>
  </w:style>
  <w:style w:type="paragraph" w:customStyle="1" w:styleId="01B80D42915340A4A939ED38C7E229A6">
    <w:name w:val="01B80D42915340A4A939ED38C7E229A6"/>
    <w:rsid w:val="00D21D9D"/>
  </w:style>
  <w:style w:type="paragraph" w:customStyle="1" w:styleId="13D1E338A4B9401C8AFC5D1DFFE9C55C">
    <w:name w:val="13D1E338A4B9401C8AFC5D1DFFE9C55C"/>
    <w:rsid w:val="00D21D9D"/>
  </w:style>
  <w:style w:type="paragraph" w:customStyle="1" w:styleId="F0CAC1DEE6814A2DA0A6467D3F4AC35D">
    <w:name w:val="F0CAC1DEE6814A2DA0A6467D3F4AC35D"/>
    <w:rsid w:val="00D21D9D"/>
  </w:style>
  <w:style w:type="paragraph" w:customStyle="1" w:styleId="4697FA017B1448E3BB084A1E419115BC">
    <w:name w:val="4697FA017B1448E3BB084A1E419115BC"/>
    <w:rsid w:val="00D21D9D"/>
  </w:style>
  <w:style w:type="paragraph" w:customStyle="1" w:styleId="FF580E5F0A56497A831572AC50F66215">
    <w:name w:val="FF580E5F0A56497A831572AC50F66215"/>
    <w:rsid w:val="00D21D9D"/>
  </w:style>
  <w:style w:type="paragraph" w:customStyle="1" w:styleId="611DB0C426B1449C8E3BF04E4DBCFA8E">
    <w:name w:val="611DB0C426B1449C8E3BF04E4DBCFA8E"/>
    <w:rsid w:val="00D21D9D"/>
  </w:style>
  <w:style w:type="paragraph" w:customStyle="1" w:styleId="213D4DA9133E4B51B018F3C9452F684C">
    <w:name w:val="213D4DA9133E4B51B018F3C9452F684C"/>
    <w:rsid w:val="00D21D9D"/>
  </w:style>
  <w:style w:type="paragraph" w:customStyle="1" w:styleId="4BE30D458DBC4DBFAC13B479DD3813DC">
    <w:name w:val="4BE30D458DBC4DBFAC13B479DD3813DC"/>
    <w:rsid w:val="00D21D9D"/>
  </w:style>
  <w:style w:type="paragraph" w:customStyle="1" w:styleId="8A8EEE76926D4F57820F318F79CC79FA">
    <w:name w:val="8A8EEE76926D4F57820F318F79CC79FA"/>
    <w:rsid w:val="00D21D9D"/>
  </w:style>
  <w:style w:type="paragraph" w:customStyle="1" w:styleId="3DF8D97CEC3443969623921EA7A67B6B">
    <w:name w:val="3DF8D97CEC3443969623921EA7A67B6B"/>
    <w:rsid w:val="00D21D9D"/>
  </w:style>
  <w:style w:type="paragraph" w:customStyle="1" w:styleId="762A94B850DA443F8C2E7224C666FAB4">
    <w:name w:val="762A94B850DA443F8C2E7224C666FAB4"/>
    <w:rsid w:val="00D21D9D"/>
  </w:style>
  <w:style w:type="paragraph" w:customStyle="1" w:styleId="8321EF9DE9D546D5ADCDEAE14D6D4A06">
    <w:name w:val="8321EF9DE9D546D5ADCDEAE14D6D4A06"/>
    <w:rsid w:val="00D21D9D"/>
  </w:style>
  <w:style w:type="paragraph" w:customStyle="1" w:styleId="CFDAE96729B44EC0B6088CB487D9575B">
    <w:name w:val="CFDAE96729B44EC0B6088CB487D9575B"/>
    <w:rsid w:val="00D21D9D"/>
  </w:style>
  <w:style w:type="paragraph" w:customStyle="1" w:styleId="7C1D48E18CA04C1182B31C0B02EF3027">
    <w:name w:val="7C1D48E18CA04C1182B31C0B02EF3027"/>
    <w:rsid w:val="00D21D9D"/>
  </w:style>
  <w:style w:type="paragraph" w:customStyle="1" w:styleId="3AB9DE59821D47F19AF239378B1D2D8E">
    <w:name w:val="3AB9DE59821D47F19AF239378B1D2D8E"/>
    <w:rsid w:val="00D21D9D"/>
  </w:style>
  <w:style w:type="paragraph" w:customStyle="1" w:styleId="F78D4F52B18C4456AB021C3DF65333B6">
    <w:name w:val="F78D4F52B18C4456AB021C3DF65333B6"/>
    <w:rsid w:val="00D21D9D"/>
  </w:style>
  <w:style w:type="paragraph" w:customStyle="1" w:styleId="E6CC4A20F023451793A5CCBABAC5D38D">
    <w:name w:val="E6CC4A20F023451793A5CCBABAC5D38D"/>
    <w:rsid w:val="00D21D9D"/>
  </w:style>
  <w:style w:type="paragraph" w:customStyle="1" w:styleId="7D6FDF9E14EF4D9586087C667D91911D">
    <w:name w:val="7D6FDF9E14EF4D9586087C667D91911D"/>
    <w:rsid w:val="00D21D9D"/>
  </w:style>
  <w:style w:type="paragraph" w:customStyle="1" w:styleId="6C1D5C4FDD414BF0905EA0854627A022">
    <w:name w:val="6C1D5C4FDD414BF0905EA0854627A022"/>
    <w:rsid w:val="00D21D9D"/>
  </w:style>
  <w:style w:type="paragraph" w:customStyle="1" w:styleId="FCD2BEFF902F4708B89DB49A33D79141">
    <w:name w:val="FCD2BEFF902F4708B89DB49A33D79141"/>
    <w:rsid w:val="00D21D9D"/>
  </w:style>
  <w:style w:type="paragraph" w:customStyle="1" w:styleId="B772385B851D4D488F23C975CBA23648">
    <w:name w:val="B772385B851D4D488F23C975CBA23648"/>
    <w:rsid w:val="00D21D9D"/>
  </w:style>
  <w:style w:type="paragraph" w:customStyle="1" w:styleId="1F9EEE35C7C14DE58CEC76ED963200A7">
    <w:name w:val="1F9EEE35C7C14DE58CEC76ED963200A7"/>
    <w:rsid w:val="00D21D9D"/>
  </w:style>
  <w:style w:type="paragraph" w:customStyle="1" w:styleId="0DE34B9BEDB54EC88460E93A8B97E779">
    <w:name w:val="0DE34B9BEDB54EC88460E93A8B97E779"/>
    <w:rsid w:val="00D21D9D"/>
  </w:style>
  <w:style w:type="paragraph" w:customStyle="1" w:styleId="FBC86201C91048319F36830864E2F5EC">
    <w:name w:val="FBC86201C91048319F36830864E2F5EC"/>
    <w:rsid w:val="00D21D9D"/>
  </w:style>
  <w:style w:type="paragraph" w:customStyle="1" w:styleId="D50E99170516482FBAA1F35A4E0BCA4E">
    <w:name w:val="D50E99170516482FBAA1F35A4E0BCA4E"/>
    <w:rsid w:val="00D21D9D"/>
  </w:style>
  <w:style w:type="paragraph" w:customStyle="1" w:styleId="FBA8C12323C747B8B5820DBF9B12DBD8">
    <w:name w:val="FBA8C12323C747B8B5820DBF9B12DBD8"/>
    <w:rsid w:val="00D21D9D"/>
  </w:style>
  <w:style w:type="paragraph" w:customStyle="1" w:styleId="630C4480FBBB4D9F80D3137B01A772F1">
    <w:name w:val="630C4480FBBB4D9F80D3137B01A772F1"/>
    <w:rsid w:val="00D21D9D"/>
  </w:style>
  <w:style w:type="paragraph" w:customStyle="1" w:styleId="9E5C917B88CF40D2B321079F59EB8C0D1">
    <w:name w:val="9E5C917B88CF40D2B321079F59EB8C0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320CF6351C64DC0A244D56FD86F42581">
    <w:name w:val="7320CF6351C64DC0A244D56FD86F425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55FB195824350B304AF46EBB55E761">
    <w:name w:val="AE555FB195824350B304AF46EBB55E7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DB370E5B9854A758359333AEE0C4F531">
    <w:name w:val="EDB370E5B9854A758359333AEE0C4F53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0EBC6E0FB2CF478395053A36E065345C1">
    <w:name w:val="0EBC6E0FB2CF478395053A36E065345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894C9CDA8F40238B63E87C2AD7D2011">
    <w:name w:val="60894C9CDA8F40238B63E87C2AD7D201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CA0546C32734C9E8D803444AB0B45741">
    <w:name w:val="BCA0546C32734C9E8D803444AB0B4574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F928CA04520475FBAA7E5BD32AF3210">
    <w:name w:val="4F928CA04520475FBAA7E5BD32AF3210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3B3803464AF409FB00C5527B2BBEECE">
    <w:name w:val="F3B3803464AF409FB00C5527B2BBEECE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338F386EBE140B393D6B8C543519627">
    <w:name w:val="4338F386EBE140B393D6B8C543519627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F18FEB435147CE88B1CE43E9EBBD02">
    <w:name w:val="49F18FEB435147CE88B1CE43E9EBBD0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E07A748855E8434A9911B2AE3864EAE7">
    <w:name w:val="E07A748855E8434A9911B2AE3864EAE7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237BDA55724294B715FE5892ED1058">
    <w:name w:val="6A237BDA55724294B715FE5892ED1058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71F6FC03E774E16AC4601CB6A8B6684">
    <w:name w:val="A71F6FC03E774E16AC4601CB6A8B668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01410E7DEF4D43B69EE9938EB04DCE25">
    <w:name w:val="01410E7DEF4D43B69EE9938EB04DCE25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989E9291E56447C8210FCE30967F1C8">
    <w:name w:val="C989E9291E56447C8210FCE30967F1C8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3A20D4ECFB04D928D3802FD284F48E8">
    <w:name w:val="93A20D4ECFB04D928D3802FD284F48E8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0FCE13AF1BF47199977E428F950C45D">
    <w:name w:val="F0FCE13AF1BF47199977E428F950C45D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F7623712176490FBF645B85BBD576701">
    <w:name w:val="4F7623712176490FBF645B85BBD57670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C25F96F7F95423E9132AA16F21D8EFF1">
    <w:name w:val="5C25F96F7F95423E9132AA16F21D8EFF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1B80D42915340A4A939ED38C7E229A61">
    <w:name w:val="01B80D42915340A4A939ED38C7E229A6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3D1E338A4B9401C8AFC5D1DFFE9C55C1">
    <w:name w:val="13D1E338A4B9401C8AFC5D1DFFE9C55C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AC1DEE6814A2DA0A6467D3F4AC35D1">
    <w:name w:val="F0CAC1DEE6814A2DA0A6467D3F4AC35D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AF030DA566412EB0A0202DAA5EDF72">
    <w:name w:val="8CAF030DA566412EB0A0202DAA5EDF7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97FA017B1448E3BB084A1E419115BC1">
    <w:name w:val="4697FA017B1448E3BB084A1E419115BC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80E5F0A56497A831572AC50F662151">
    <w:name w:val="FF580E5F0A56497A831572AC50F66215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D4DA9133E4B51B018F3C9452F684C1">
    <w:name w:val="213D4DA9133E4B51B018F3C9452F684C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E30D458DBC4DBFAC13B479DD3813DC1">
    <w:name w:val="4BE30D458DBC4DBFAC13B479DD3813DC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EEE76926D4F57820F318F79CC79FA1">
    <w:name w:val="8A8EEE76926D4F57820F318F79CC79FA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F7110C2065416AADACED641D6D2E23">
    <w:name w:val="AAF7110C2065416AADACED641D6D2E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BBE343BFC224DF58DCCED224C9689F0">
    <w:name w:val="BBBE343BFC224DF58DCCED224C9689F0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3DF8D97CEC3443969623921EA7A67B6B1">
    <w:name w:val="3DF8D97CEC3443969623921EA7A67B6B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2778BFCA4FB4BE9AB93A64911607852">
    <w:name w:val="B2778BFCA4FB4BE9AB93A6491160785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39EF23B053048E58381166464BA9958">
    <w:name w:val="839EF23B053048E58381166464BA9958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245A26B50E7C420D9DDD5922D46579E6">
    <w:name w:val="245A26B50E7C420D9DDD5922D46579E6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7FA528C158B449BA8A48088A8241C49">
    <w:name w:val="C7FA528C158B449BA8A48088A8241C49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8D9A7F7F7E4601974E738921115874">
    <w:name w:val="6A8D9A7F7F7E4601974E73892111587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2EC2E0B56F34C068E0315D03F63D616">
    <w:name w:val="92EC2E0B56F34C068E0315D03F63D616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C5382DE7BE241BF8966E9B225C0B9BE">
    <w:name w:val="5C5382DE7BE241BF8966E9B225C0B9BE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ADB1AF40BAF4106A0AB63B45AEE67FB">
    <w:name w:val="5ADB1AF40BAF4106A0AB63B45AEE67FB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C3123921DF4414C938D3925F4454E31">
    <w:name w:val="6C3123921DF4414C938D3925F4454E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9EB0C1EA2B40809231F49BE5812311">
    <w:name w:val="659EB0C1EA2B40809231F49BE581231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62A94B850DA443F8C2E7224C666FAB41">
    <w:name w:val="762A94B850DA443F8C2E7224C666FAB4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8321EF9DE9D546D5ADCDEAE14D6D4A061">
    <w:name w:val="8321EF9DE9D546D5ADCDEAE14D6D4A06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CFDAE96729B44EC0B6088CB487D9575B1">
    <w:name w:val="CFDAE96729B44EC0B6088CB487D9575B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C1D48E18CA04C1182B31C0B02EF30271">
    <w:name w:val="7C1D48E18CA04C1182B31C0B02EF3027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78D4F52B18C4456AB021C3DF65333B61">
    <w:name w:val="F78D4F52B18C4456AB021C3DF65333B6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E6CC4A20F023451793A5CCBABAC5D38D1">
    <w:name w:val="E6CC4A20F023451793A5CCBABAC5D38D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D6FDF9E14EF4D9586087C667D91911D1">
    <w:name w:val="7D6FDF9E14EF4D9586087C667D91911D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C1D5C4FDD414BF0905EA0854627A0221">
    <w:name w:val="6C1D5C4FDD414BF0905EA0854627A022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CD2BEFF902F4708B89DB49A33D791411">
    <w:name w:val="FCD2BEFF902F4708B89DB49A33D79141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B772385B851D4D488F23C975CBA236481">
    <w:name w:val="B772385B851D4D488F23C975CBA23648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1F9EEE35C7C14DE58CEC76ED963200A71">
    <w:name w:val="1F9EEE35C7C14DE58CEC76ED963200A7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B0B440A520C4B538BEEF28656A0F2ED">
    <w:name w:val="6B0B440A520C4B538BEEF28656A0F2ED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4608F315B49D382E0FCC960407412">
    <w:name w:val="8A84608F315B49D382E0FCC9604074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DE34B9BEDB54EC88460E93A8B97E7791">
    <w:name w:val="0DE34B9BEDB54EC88460E93A8B97E77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C86201C91048319F36830864E2F5EC1">
    <w:name w:val="FBC86201C91048319F36830864E2F5E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50E99170516482FBAA1F35A4E0BCA4E1">
    <w:name w:val="D50E99170516482FBAA1F35A4E0BCA4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A8C12323C747B8B5820DBF9B12DBD81">
    <w:name w:val="FBA8C12323C747B8B5820DBF9B12DBD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30C4480FBBB4D9F80D3137B01A772F11">
    <w:name w:val="630C4480FBBB4D9F80D3137B01A772F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815612A8BBF450E9944102FDC57A427">
    <w:name w:val="B815612A8BBF450E9944102FDC57A427"/>
    <w:rsid w:val="00D21D9D"/>
  </w:style>
  <w:style w:type="paragraph" w:customStyle="1" w:styleId="68F02382F98A470B8183EFECEA2B126E">
    <w:name w:val="68F02382F98A470B8183EFECEA2B126E"/>
    <w:rsid w:val="00D21D9D"/>
  </w:style>
  <w:style w:type="paragraph" w:customStyle="1" w:styleId="D31D913FC2DB4AA2A1054B28683BC00A">
    <w:name w:val="D31D913FC2DB4AA2A1054B28683BC00A"/>
    <w:rsid w:val="00D21D9D"/>
  </w:style>
  <w:style w:type="paragraph" w:customStyle="1" w:styleId="98B2E5B57F984409A7ED074A695A5D30">
    <w:name w:val="98B2E5B57F984409A7ED074A695A5D30"/>
    <w:rsid w:val="00D21D9D"/>
  </w:style>
  <w:style w:type="paragraph" w:customStyle="1" w:styleId="5DD8010B4B7F498E9A39C0C427F9AF7A">
    <w:name w:val="5DD8010B4B7F498E9A39C0C427F9AF7A"/>
    <w:rsid w:val="00D21D9D"/>
  </w:style>
  <w:style w:type="paragraph" w:customStyle="1" w:styleId="BF7AF4F0139341889496A296F7B65D25">
    <w:name w:val="BF7AF4F0139341889496A296F7B65D25"/>
    <w:rsid w:val="00D21D9D"/>
  </w:style>
  <w:style w:type="paragraph" w:customStyle="1" w:styleId="D03E71F84FD4406AAA8BF725F7EDD658">
    <w:name w:val="D03E71F84FD4406AAA8BF725F7EDD658"/>
    <w:rsid w:val="00D21D9D"/>
  </w:style>
  <w:style w:type="paragraph" w:customStyle="1" w:styleId="256627D8D27A42B3AE44440C9E008E4C">
    <w:name w:val="256627D8D27A42B3AE44440C9E008E4C"/>
    <w:rsid w:val="00D21D9D"/>
  </w:style>
  <w:style w:type="paragraph" w:customStyle="1" w:styleId="72043BF828CB41C395764495F79A3E4F">
    <w:name w:val="72043BF828CB41C395764495F79A3E4F"/>
    <w:rsid w:val="00D21D9D"/>
  </w:style>
  <w:style w:type="paragraph" w:customStyle="1" w:styleId="80A181B5B9804E3AB2383E4F2459D182">
    <w:name w:val="80A181B5B9804E3AB2383E4F2459D182"/>
    <w:rsid w:val="00D21D9D"/>
  </w:style>
  <w:style w:type="paragraph" w:customStyle="1" w:styleId="071DF7320E1D4AB288E7BE218E1989CE">
    <w:name w:val="071DF7320E1D4AB288E7BE218E1989CE"/>
    <w:rsid w:val="00D21D9D"/>
  </w:style>
  <w:style w:type="paragraph" w:customStyle="1" w:styleId="625E17FBF26149D5A1530E0C093EDED2">
    <w:name w:val="625E17FBF26149D5A1530E0C093EDED2"/>
    <w:rsid w:val="00D21D9D"/>
  </w:style>
  <w:style w:type="paragraph" w:customStyle="1" w:styleId="A833B3DFC9684F80A38F2F7B502B9192">
    <w:name w:val="A833B3DFC9684F80A38F2F7B502B9192"/>
    <w:rsid w:val="00D21D9D"/>
  </w:style>
  <w:style w:type="paragraph" w:customStyle="1" w:styleId="1E61C69265C44191A82E5C9508F15D66">
    <w:name w:val="1E61C69265C44191A82E5C9508F15D66"/>
    <w:rsid w:val="00D21D9D"/>
  </w:style>
  <w:style w:type="paragraph" w:customStyle="1" w:styleId="80758398E71147F68A50E721333BFA9B">
    <w:name w:val="80758398E71147F68A50E721333BFA9B"/>
    <w:rsid w:val="00D21D9D"/>
  </w:style>
  <w:style w:type="paragraph" w:customStyle="1" w:styleId="8426670A68C348D3BC3433E4A40F85D7">
    <w:name w:val="8426670A68C348D3BC3433E4A40F85D7"/>
    <w:rsid w:val="00D21D9D"/>
  </w:style>
  <w:style w:type="paragraph" w:customStyle="1" w:styleId="FF5196AC21ED4C2CA1CF2D483AA81101">
    <w:name w:val="FF5196AC21ED4C2CA1CF2D483AA81101"/>
    <w:rsid w:val="00D21D9D"/>
  </w:style>
  <w:style w:type="paragraph" w:customStyle="1" w:styleId="C779556B82DE4D4A85793F27450E1786">
    <w:name w:val="C779556B82DE4D4A85793F27450E1786"/>
    <w:rsid w:val="00D21D9D"/>
  </w:style>
  <w:style w:type="paragraph" w:customStyle="1" w:styleId="21932C7F8B0E4E0E8D11284A4951F642">
    <w:name w:val="21932C7F8B0E4E0E8D11284A4951F642"/>
    <w:rsid w:val="00D21D9D"/>
  </w:style>
  <w:style w:type="paragraph" w:customStyle="1" w:styleId="82C32FA1F1564B05801E270C1BE7F624">
    <w:name w:val="82C32FA1F1564B05801E270C1BE7F624"/>
    <w:rsid w:val="00D21D9D"/>
  </w:style>
  <w:style w:type="paragraph" w:customStyle="1" w:styleId="AA39776443D842D78BA8E699D4F5587F">
    <w:name w:val="AA39776443D842D78BA8E699D4F5587F"/>
    <w:rsid w:val="00D21D9D"/>
  </w:style>
  <w:style w:type="paragraph" w:customStyle="1" w:styleId="5785CBAF05974D66BEC6592A43DF89A7">
    <w:name w:val="5785CBAF05974D66BEC6592A43DF89A7"/>
    <w:rsid w:val="00D21D9D"/>
  </w:style>
  <w:style w:type="paragraph" w:customStyle="1" w:styleId="568B30E79FCB49EB9E5F80D4338DC252">
    <w:name w:val="568B30E79FCB49EB9E5F80D4338DC252"/>
    <w:rsid w:val="00D21D9D"/>
  </w:style>
  <w:style w:type="paragraph" w:customStyle="1" w:styleId="FC22E70A409D418F86647131DA475042">
    <w:name w:val="FC22E70A409D418F86647131DA475042"/>
    <w:rsid w:val="00D21D9D"/>
  </w:style>
  <w:style w:type="paragraph" w:customStyle="1" w:styleId="29459332F4C249088FBD9686057E87CC">
    <w:name w:val="29459332F4C249088FBD9686057E87CC"/>
    <w:rsid w:val="00D21D9D"/>
  </w:style>
  <w:style w:type="paragraph" w:customStyle="1" w:styleId="0C6E58A891F04F73936688B0F46FD594">
    <w:name w:val="0C6E58A891F04F73936688B0F46FD594"/>
    <w:rsid w:val="00D21D9D"/>
  </w:style>
  <w:style w:type="paragraph" w:customStyle="1" w:styleId="9F0055620D5D46D899CCB025A0F424F0">
    <w:name w:val="9F0055620D5D46D899CCB025A0F424F0"/>
    <w:rsid w:val="00D21D9D"/>
  </w:style>
  <w:style w:type="paragraph" w:customStyle="1" w:styleId="03B5C3C43DE54AA59F11CE1E27AA08CE">
    <w:name w:val="03B5C3C43DE54AA59F11CE1E27AA08CE"/>
    <w:rsid w:val="00D21D9D"/>
  </w:style>
  <w:style w:type="paragraph" w:customStyle="1" w:styleId="12B304CA3D024EFFACFA2C5E85ACC65D">
    <w:name w:val="12B304CA3D024EFFACFA2C5E85ACC65D"/>
    <w:rsid w:val="00D21D9D"/>
  </w:style>
  <w:style w:type="paragraph" w:customStyle="1" w:styleId="4A95A25A14704BD18CEC6929B5623691">
    <w:name w:val="4A95A25A14704BD18CEC6929B5623691"/>
    <w:rsid w:val="00D21D9D"/>
  </w:style>
  <w:style w:type="paragraph" w:customStyle="1" w:styleId="9208700B2F754C71921876667A431721">
    <w:name w:val="9208700B2F754C71921876667A431721"/>
    <w:rsid w:val="00D21D9D"/>
  </w:style>
  <w:style w:type="paragraph" w:customStyle="1" w:styleId="4214DCCCAEF243749EDA1AC8A429A499">
    <w:name w:val="4214DCCCAEF243749EDA1AC8A429A499"/>
    <w:rsid w:val="00D21D9D"/>
  </w:style>
  <w:style w:type="paragraph" w:customStyle="1" w:styleId="EEAB103670AA483299A8E72A0F4CD521">
    <w:name w:val="EEAB103670AA483299A8E72A0F4CD521"/>
    <w:rsid w:val="00D21D9D"/>
  </w:style>
  <w:style w:type="paragraph" w:customStyle="1" w:styleId="2B15E4A8AD3F4E368F89480331CFF72C">
    <w:name w:val="2B15E4A8AD3F4E368F89480331CFF72C"/>
    <w:rsid w:val="00D21D9D"/>
  </w:style>
  <w:style w:type="paragraph" w:customStyle="1" w:styleId="1047510BF447489991CE438225B96B1B">
    <w:name w:val="1047510BF447489991CE438225B96B1B"/>
    <w:rsid w:val="00D21D9D"/>
  </w:style>
  <w:style w:type="paragraph" w:customStyle="1" w:styleId="98C64B72FCED46FD8C44EE8F5AF59B0A">
    <w:name w:val="98C64B72FCED46FD8C44EE8F5AF59B0A"/>
    <w:rsid w:val="00D21D9D"/>
  </w:style>
  <w:style w:type="paragraph" w:customStyle="1" w:styleId="05777CF8D729422E9373F0AC1107285E">
    <w:name w:val="05777CF8D729422E9373F0AC1107285E"/>
    <w:rsid w:val="00D21D9D"/>
  </w:style>
  <w:style w:type="paragraph" w:customStyle="1" w:styleId="74CB10B69E6C4CA482CC51284A44C79C">
    <w:name w:val="74CB10B69E6C4CA482CC51284A44C79C"/>
    <w:rsid w:val="00D21D9D"/>
  </w:style>
  <w:style w:type="paragraph" w:customStyle="1" w:styleId="447684F2BF284FA6ABF5EBD55522488E">
    <w:name w:val="447684F2BF284FA6ABF5EBD55522488E"/>
    <w:rsid w:val="00D21D9D"/>
  </w:style>
  <w:style w:type="paragraph" w:customStyle="1" w:styleId="939A2089DDD149E694EC44193BCF0BAB">
    <w:name w:val="939A2089DDD149E694EC44193BCF0BAB"/>
    <w:rsid w:val="00D21D9D"/>
  </w:style>
  <w:style w:type="paragraph" w:customStyle="1" w:styleId="ED1CD932A445409FA810FC4DDAABCCB1">
    <w:name w:val="ED1CD932A445409FA810FC4DDAABCCB1"/>
    <w:rsid w:val="00D21D9D"/>
  </w:style>
  <w:style w:type="paragraph" w:customStyle="1" w:styleId="E22FC13AA4A24323959441F62026A662">
    <w:name w:val="E22FC13AA4A24323959441F62026A662"/>
    <w:rsid w:val="00D21D9D"/>
  </w:style>
  <w:style w:type="paragraph" w:customStyle="1" w:styleId="A9ED264535364D51A6001F1811EA6298">
    <w:name w:val="A9ED264535364D51A6001F1811EA6298"/>
    <w:rsid w:val="00D21D9D"/>
  </w:style>
  <w:style w:type="paragraph" w:customStyle="1" w:styleId="8CD44D3B91824B14876DF66B7E0EB5A8">
    <w:name w:val="8CD44D3B91824B14876DF66B7E0EB5A8"/>
    <w:rsid w:val="00D21D9D"/>
  </w:style>
  <w:style w:type="paragraph" w:customStyle="1" w:styleId="7499CBDAA10940C38463058975825A45">
    <w:name w:val="7499CBDAA10940C38463058975825A45"/>
    <w:rsid w:val="00D21D9D"/>
  </w:style>
  <w:style w:type="paragraph" w:customStyle="1" w:styleId="299CE71BD8B544548B1D4E9E4231E712">
    <w:name w:val="299CE71BD8B544548B1D4E9E4231E712"/>
    <w:rsid w:val="00D21D9D"/>
  </w:style>
  <w:style w:type="paragraph" w:customStyle="1" w:styleId="F20F3BB4C6CC4E8F823B40ECCB6DCBCF">
    <w:name w:val="F20F3BB4C6CC4E8F823B40ECCB6DCBCF"/>
    <w:rsid w:val="00D21D9D"/>
  </w:style>
  <w:style w:type="paragraph" w:customStyle="1" w:styleId="8CC02BF98E4B423183E55606A03EDC4E">
    <w:name w:val="8CC02BF98E4B423183E55606A03EDC4E"/>
    <w:rsid w:val="00D21D9D"/>
  </w:style>
  <w:style w:type="paragraph" w:customStyle="1" w:styleId="4CFA79A15D1D4F5391A8082DF02BAB1E">
    <w:name w:val="4CFA79A15D1D4F5391A8082DF02BAB1E"/>
    <w:rsid w:val="00D21D9D"/>
  </w:style>
  <w:style w:type="paragraph" w:customStyle="1" w:styleId="BE2BB290A5CA40D9B72209DEFAB95181">
    <w:name w:val="BE2BB290A5CA40D9B72209DEFAB95181"/>
    <w:rsid w:val="00D21D9D"/>
  </w:style>
  <w:style w:type="paragraph" w:customStyle="1" w:styleId="A64C8C1CA2CC45A589A97220C620F3AA">
    <w:name w:val="A64C8C1CA2CC45A589A97220C620F3AA"/>
    <w:rsid w:val="00D21D9D"/>
  </w:style>
  <w:style w:type="paragraph" w:customStyle="1" w:styleId="0B0AF4933C674EA8B953CCD3A2DB183D">
    <w:name w:val="0B0AF4933C674EA8B953CCD3A2DB183D"/>
    <w:rsid w:val="00D21D9D"/>
  </w:style>
  <w:style w:type="paragraph" w:customStyle="1" w:styleId="12769EA1147C4ADCBD625AB8988F396D">
    <w:name w:val="12769EA1147C4ADCBD625AB8988F396D"/>
    <w:rsid w:val="00D21D9D"/>
  </w:style>
  <w:style w:type="paragraph" w:customStyle="1" w:styleId="DDCD8EF9D34D4479A5EB5544811A6CB3">
    <w:name w:val="DDCD8EF9D34D4479A5EB5544811A6CB3"/>
    <w:rsid w:val="00D21D9D"/>
  </w:style>
  <w:style w:type="paragraph" w:customStyle="1" w:styleId="0F06223DE9C94A7080A5B89C59ED4FD3">
    <w:name w:val="0F06223DE9C94A7080A5B89C59ED4FD3"/>
    <w:rsid w:val="00D21D9D"/>
  </w:style>
  <w:style w:type="paragraph" w:customStyle="1" w:styleId="F90FCE950AF74C8A92AD8AFE81744607">
    <w:name w:val="F90FCE950AF74C8A92AD8AFE81744607"/>
    <w:rsid w:val="00D21D9D"/>
  </w:style>
  <w:style w:type="paragraph" w:customStyle="1" w:styleId="68B065F217B246C8BEFFBB250380AA3D">
    <w:name w:val="68B065F217B246C8BEFFBB250380AA3D"/>
    <w:rsid w:val="00D21D9D"/>
  </w:style>
  <w:style w:type="paragraph" w:customStyle="1" w:styleId="1AD750538D0A42899E654F7FF14873E6">
    <w:name w:val="1AD750538D0A42899E654F7FF14873E6"/>
    <w:rsid w:val="00D21D9D"/>
  </w:style>
  <w:style w:type="paragraph" w:customStyle="1" w:styleId="3DB147FBEA4A496BB7D8696A38023EDB">
    <w:name w:val="3DB147FBEA4A496BB7D8696A38023EDB"/>
    <w:rsid w:val="00D21D9D"/>
  </w:style>
  <w:style w:type="paragraph" w:customStyle="1" w:styleId="8BAA0D8155714D31BE574205EBE8E901">
    <w:name w:val="8BAA0D8155714D31BE574205EBE8E901"/>
    <w:rsid w:val="00D21D9D"/>
  </w:style>
  <w:style w:type="paragraph" w:customStyle="1" w:styleId="9387F2E361C34192A2C31CD2090701A4">
    <w:name w:val="9387F2E361C34192A2C31CD2090701A4"/>
    <w:rsid w:val="00D21D9D"/>
  </w:style>
  <w:style w:type="paragraph" w:customStyle="1" w:styleId="CC9986FE3B40471EA351BF2095FC1128">
    <w:name w:val="CC9986FE3B40471EA351BF2095FC1128"/>
    <w:rsid w:val="00D21D9D"/>
  </w:style>
  <w:style w:type="paragraph" w:customStyle="1" w:styleId="4E3D451C14FC4A1E89902CA9778ADEDC">
    <w:name w:val="4E3D451C14FC4A1E89902CA9778ADEDC"/>
    <w:rsid w:val="00D21D9D"/>
  </w:style>
  <w:style w:type="paragraph" w:customStyle="1" w:styleId="6545DCD94AD4433EA75C43A4C3C68615">
    <w:name w:val="6545DCD94AD4433EA75C43A4C3C68615"/>
    <w:rsid w:val="00D21D9D"/>
  </w:style>
  <w:style w:type="paragraph" w:customStyle="1" w:styleId="F39D630C7D434DF9BC3E7C300942A140">
    <w:name w:val="F39D630C7D434DF9BC3E7C300942A140"/>
    <w:rsid w:val="00D21D9D"/>
  </w:style>
  <w:style w:type="paragraph" w:customStyle="1" w:styleId="EA4D31AEB45745BD9E21E2B194ADE693">
    <w:name w:val="EA4D31AEB45745BD9E21E2B194ADE693"/>
    <w:rsid w:val="00D21D9D"/>
  </w:style>
  <w:style w:type="paragraph" w:customStyle="1" w:styleId="0ADD90C4AF4A473DAFBB6B7ABFEC0BFC">
    <w:name w:val="0ADD90C4AF4A473DAFBB6B7ABFEC0BFC"/>
    <w:rsid w:val="00D21D9D"/>
  </w:style>
  <w:style w:type="paragraph" w:customStyle="1" w:styleId="70ABB45FA6C94404BDB77E23FDEED301">
    <w:name w:val="70ABB45FA6C94404BDB77E23FDEED301"/>
    <w:rsid w:val="00D21D9D"/>
  </w:style>
  <w:style w:type="paragraph" w:customStyle="1" w:styleId="4C27457E979541E783438E61B9D61F1D">
    <w:name w:val="4C27457E979541E783438E61B9D61F1D"/>
    <w:rsid w:val="00D21D9D"/>
  </w:style>
  <w:style w:type="paragraph" w:customStyle="1" w:styleId="F5E2B839649A42A28E2FF03E9EDD21F5">
    <w:name w:val="F5E2B839649A42A28E2FF03E9EDD21F5"/>
    <w:rsid w:val="00D21D9D"/>
  </w:style>
  <w:style w:type="paragraph" w:customStyle="1" w:styleId="4AD21D96935748A39255F9A405291B6A">
    <w:name w:val="4AD21D96935748A39255F9A405291B6A"/>
    <w:rsid w:val="00D21D9D"/>
  </w:style>
  <w:style w:type="paragraph" w:customStyle="1" w:styleId="E450EFBAB2D046DE8BDB5E107FE0E2A8">
    <w:name w:val="E450EFBAB2D046DE8BDB5E107FE0E2A8"/>
    <w:rsid w:val="00D21D9D"/>
  </w:style>
  <w:style w:type="paragraph" w:customStyle="1" w:styleId="E023821C43CF4FE9AB058806D384F9E5">
    <w:name w:val="E023821C43CF4FE9AB058806D384F9E5"/>
    <w:rsid w:val="00D21D9D"/>
  </w:style>
  <w:style w:type="paragraph" w:customStyle="1" w:styleId="F0CEBC2BCF2F4B7FB5DE9C46BD0CD866">
    <w:name w:val="F0CEBC2BCF2F4B7FB5DE9C46BD0CD866"/>
    <w:rsid w:val="00D21D9D"/>
  </w:style>
  <w:style w:type="paragraph" w:customStyle="1" w:styleId="A72D309A21514D239E1D92A992F22996">
    <w:name w:val="A72D309A21514D239E1D92A992F22996"/>
    <w:rsid w:val="00D21D9D"/>
  </w:style>
  <w:style w:type="paragraph" w:customStyle="1" w:styleId="DA3F160D161A433086F5E80ABC2757A0">
    <w:name w:val="DA3F160D161A433086F5E80ABC2757A0"/>
    <w:rsid w:val="00D21D9D"/>
  </w:style>
  <w:style w:type="paragraph" w:customStyle="1" w:styleId="EC92B1CB0F4F4624929E2B0774333DA1">
    <w:name w:val="EC92B1CB0F4F4624929E2B0774333DA1"/>
    <w:rsid w:val="00D21D9D"/>
  </w:style>
  <w:style w:type="paragraph" w:customStyle="1" w:styleId="7246971C3FB2437FB03900D3610C42DD">
    <w:name w:val="7246971C3FB2437FB03900D3610C42DD"/>
    <w:rsid w:val="00D21D9D"/>
  </w:style>
  <w:style w:type="paragraph" w:customStyle="1" w:styleId="B3FA39AFEF544E03A1207B801A3AF2D1">
    <w:name w:val="B3FA39AFEF544E03A1207B801A3AF2D1"/>
    <w:rsid w:val="00D21D9D"/>
  </w:style>
  <w:style w:type="paragraph" w:customStyle="1" w:styleId="D1883F6781D4433FAC7FFE3FCF66853D">
    <w:name w:val="D1883F6781D4433FAC7FFE3FCF66853D"/>
    <w:rsid w:val="00D21D9D"/>
  </w:style>
  <w:style w:type="paragraph" w:customStyle="1" w:styleId="2B378CFF0D2449F68FF468358D8251F5">
    <w:name w:val="2B378CFF0D2449F68FF468358D8251F5"/>
    <w:rsid w:val="00D21D9D"/>
  </w:style>
  <w:style w:type="paragraph" w:customStyle="1" w:styleId="8E39EE9022BE4581A1696ABC94AAA666">
    <w:name w:val="8E39EE9022BE4581A1696ABC94AAA666"/>
    <w:rsid w:val="00D21D9D"/>
  </w:style>
  <w:style w:type="paragraph" w:customStyle="1" w:styleId="335FA16EBFA74C648DDFDC1DA78B12EE">
    <w:name w:val="335FA16EBFA74C648DDFDC1DA78B12EE"/>
    <w:rsid w:val="00D21D9D"/>
  </w:style>
  <w:style w:type="paragraph" w:customStyle="1" w:styleId="148B526D5C7F40F0ABDEED3E58D927FF">
    <w:name w:val="148B526D5C7F40F0ABDEED3E58D927FF"/>
    <w:rsid w:val="00D21D9D"/>
  </w:style>
  <w:style w:type="paragraph" w:customStyle="1" w:styleId="0A02312CAA7F4BFAB3603C77F2326507">
    <w:name w:val="0A02312CAA7F4BFAB3603C77F2326507"/>
    <w:rsid w:val="00D21D9D"/>
  </w:style>
  <w:style w:type="paragraph" w:customStyle="1" w:styleId="2C078C3F5AA5407594ED05377E85DFE6">
    <w:name w:val="2C078C3F5AA5407594ED05377E85DFE6"/>
    <w:rsid w:val="00D21D9D"/>
  </w:style>
  <w:style w:type="paragraph" w:customStyle="1" w:styleId="46E2BF8A42684D568F482A76B8DA9451">
    <w:name w:val="46E2BF8A42684D568F482A76B8DA9451"/>
    <w:rsid w:val="00D21D9D"/>
  </w:style>
  <w:style w:type="paragraph" w:customStyle="1" w:styleId="645F4AE1ED2C4FA59281028551C47016">
    <w:name w:val="645F4AE1ED2C4FA59281028551C47016"/>
    <w:rsid w:val="00D21D9D"/>
  </w:style>
  <w:style w:type="paragraph" w:customStyle="1" w:styleId="F15AB515C7A7459285A9C6E707823C66">
    <w:name w:val="F15AB515C7A7459285A9C6E707823C66"/>
    <w:rsid w:val="00D21D9D"/>
  </w:style>
  <w:style w:type="paragraph" w:customStyle="1" w:styleId="716BE9BBF50948AABC15F53081DE2989">
    <w:name w:val="716BE9BBF50948AABC15F53081DE2989"/>
    <w:rsid w:val="00D21D9D"/>
  </w:style>
  <w:style w:type="paragraph" w:customStyle="1" w:styleId="B4CBADE730F4408C878B4CCB2E09E3B8">
    <w:name w:val="B4CBADE730F4408C878B4CCB2E09E3B8"/>
    <w:rsid w:val="00D21D9D"/>
  </w:style>
  <w:style w:type="paragraph" w:customStyle="1" w:styleId="1F53B77B4329402F888173CA24AAF4F9">
    <w:name w:val="1F53B77B4329402F888173CA24AAF4F9"/>
    <w:rsid w:val="00D21D9D"/>
  </w:style>
  <w:style w:type="paragraph" w:customStyle="1" w:styleId="4973CE770C6C4E45B04065E6CB38115A">
    <w:name w:val="4973CE770C6C4E45B04065E6CB38115A"/>
    <w:rsid w:val="00D21D9D"/>
  </w:style>
  <w:style w:type="paragraph" w:customStyle="1" w:styleId="CB0FEB7A1EF34A8489518283C4AAA195">
    <w:name w:val="CB0FEB7A1EF34A8489518283C4AAA195"/>
    <w:rsid w:val="00D21D9D"/>
  </w:style>
  <w:style w:type="paragraph" w:customStyle="1" w:styleId="388F7EF9F4B54F7385355DB698182CC3">
    <w:name w:val="388F7EF9F4B54F7385355DB698182CC3"/>
    <w:rsid w:val="00D21D9D"/>
  </w:style>
  <w:style w:type="paragraph" w:customStyle="1" w:styleId="6B2E969800A54A169B45A77BC3FECF8F">
    <w:name w:val="6B2E969800A54A169B45A77BC3FECF8F"/>
    <w:rsid w:val="00D21D9D"/>
  </w:style>
  <w:style w:type="paragraph" w:customStyle="1" w:styleId="53F03A7F4A4E41B893CACE30A58DA43A">
    <w:name w:val="53F03A7F4A4E41B893CACE30A58DA43A"/>
    <w:rsid w:val="00D21D9D"/>
  </w:style>
  <w:style w:type="paragraph" w:customStyle="1" w:styleId="DE97C2DAAAA747839923595726946101">
    <w:name w:val="DE97C2DAAAA747839923595726946101"/>
    <w:rsid w:val="00D21D9D"/>
  </w:style>
  <w:style w:type="paragraph" w:customStyle="1" w:styleId="1D80005E7B3840A9B909399E0A7A3C81">
    <w:name w:val="1D80005E7B3840A9B909399E0A7A3C81"/>
    <w:rsid w:val="00D21D9D"/>
  </w:style>
  <w:style w:type="paragraph" w:customStyle="1" w:styleId="3F4AA6015FE64E45B244C284C12F7AE7">
    <w:name w:val="3F4AA6015FE64E45B244C284C12F7AE7"/>
    <w:rsid w:val="00D21D9D"/>
  </w:style>
  <w:style w:type="paragraph" w:customStyle="1" w:styleId="5DF7EBDB84414D5DBD00F7CEFCBC37EC">
    <w:name w:val="5DF7EBDB84414D5DBD00F7CEFCBC37EC"/>
    <w:rsid w:val="00D21D9D"/>
  </w:style>
  <w:style w:type="paragraph" w:customStyle="1" w:styleId="AE5DAE5A1E18499BA8F57D1A07790588">
    <w:name w:val="AE5DAE5A1E18499BA8F57D1A07790588"/>
    <w:rsid w:val="00D21D9D"/>
  </w:style>
  <w:style w:type="paragraph" w:customStyle="1" w:styleId="E3DA101C9CFA4E5684DBDEBD8D663E8E">
    <w:name w:val="E3DA101C9CFA4E5684DBDEBD8D663E8E"/>
    <w:rsid w:val="00D21D9D"/>
  </w:style>
  <w:style w:type="paragraph" w:customStyle="1" w:styleId="EE8A21B9AD8F41DC934325733D9CB449">
    <w:name w:val="EE8A21B9AD8F41DC934325733D9CB449"/>
    <w:rsid w:val="00D21D9D"/>
  </w:style>
  <w:style w:type="paragraph" w:customStyle="1" w:styleId="FBE47DA4EC4549AA92C2745D250B850B">
    <w:name w:val="FBE47DA4EC4549AA92C2745D250B850B"/>
    <w:rsid w:val="00D21D9D"/>
  </w:style>
  <w:style w:type="paragraph" w:customStyle="1" w:styleId="76BCD6757DBB4AF8BCC277D81560F348">
    <w:name w:val="76BCD6757DBB4AF8BCC277D81560F348"/>
    <w:rsid w:val="00D21D9D"/>
  </w:style>
  <w:style w:type="paragraph" w:customStyle="1" w:styleId="1195F745B951426D904C34E69B29EE06">
    <w:name w:val="1195F745B951426D904C34E69B29EE06"/>
    <w:rsid w:val="00D21D9D"/>
  </w:style>
  <w:style w:type="paragraph" w:customStyle="1" w:styleId="312F29F61EEA409EADDBBEB682C94D28">
    <w:name w:val="312F29F61EEA409EADDBBEB682C94D28"/>
    <w:rsid w:val="00D21D9D"/>
  </w:style>
  <w:style w:type="paragraph" w:customStyle="1" w:styleId="321D74E9D65A462F947294B0C66489F0">
    <w:name w:val="321D74E9D65A462F947294B0C66489F0"/>
    <w:rsid w:val="00D21D9D"/>
  </w:style>
  <w:style w:type="paragraph" w:customStyle="1" w:styleId="9625FC68608243E8B21A2549E807DFE6">
    <w:name w:val="9625FC68608243E8B21A2549E807DFE6"/>
    <w:rsid w:val="00D21D9D"/>
  </w:style>
  <w:style w:type="paragraph" w:customStyle="1" w:styleId="50F8447551124A5E9A27C133887FA342">
    <w:name w:val="50F8447551124A5E9A27C133887FA342"/>
    <w:rsid w:val="00D21D9D"/>
  </w:style>
  <w:style w:type="paragraph" w:customStyle="1" w:styleId="9E5C917B88CF40D2B321079F59EB8C0D2">
    <w:name w:val="9E5C917B88CF40D2B321079F59EB8C0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320CF6351C64DC0A244D56FD86F42582">
    <w:name w:val="7320CF6351C64DC0A244D56FD86F425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55FB195824350B304AF46EBB55E762">
    <w:name w:val="AE555FB195824350B304AF46EBB55E7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DB370E5B9854A758359333AEE0C4F532">
    <w:name w:val="EDB370E5B9854A758359333AEE0C4F532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0EBC6E0FB2CF478395053A36E065345C2">
    <w:name w:val="0EBC6E0FB2CF478395053A36E065345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894C9CDA8F40238B63E87C2AD7D2012">
    <w:name w:val="60894C9CDA8F40238B63E87C2AD7D201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CA0546C32734C9E8D803444AB0B45742">
    <w:name w:val="BCA0546C32734C9E8D803444AB0B4574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F928CA04520475FBAA7E5BD32AF32101">
    <w:name w:val="4F928CA04520475FBAA7E5BD32AF3210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3B3803464AF409FB00C5527B2BBEECE1">
    <w:name w:val="F3B3803464AF409FB00C5527B2BBEECE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338F386EBE140B393D6B8C5435196271">
    <w:name w:val="4338F386EBE140B393D6B8C543519627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F18FEB435147CE88B1CE43E9EBBD021">
    <w:name w:val="49F18FEB435147CE88B1CE43E9EBBD02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E07A748855E8434A9911B2AE3864EAE71">
    <w:name w:val="E07A748855E8434A9911B2AE3864EAE7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237BDA55724294B715FE5892ED10581">
    <w:name w:val="6A237BDA55724294B715FE5892ED1058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71F6FC03E774E16AC4601CB6A8B66841">
    <w:name w:val="A71F6FC03E774E16AC4601CB6A8B6684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01410E7DEF4D43B69EE9938EB04DCE251">
    <w:name w:val="01410E7DEF4D43B69EE9938EB04DCE25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989E9291E56447C8210FCE30967F1C81">
    <w:name w:val="C989E9291E56447C8210FCE30967F1C8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3A20D4ECFB04D928D3802FD284F48E81">
    <w:name w:val="93A20D4ECFB04D928D3802FD284F48E8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0FCE13AF1BF47199977E428F950C45D1">
    <w:name w:val="F0FCE13AF1BF47199977E428F950C45D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F7623712176490FBF645B85BBD576702">
    <w:name w:val="4F7623712176490FBF645B85BBD57670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C25F96F7F95423E9132AA16F21D8EFF2">
    <w:name w:val="5C25F96F7F95423E9132AA16F21D8EFF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1B80D42915340A4A939ED38C7E229A62">
    <w:name w:val="01B80D42915340A4A939ED38C7E229A6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3D1E338A4B9401C8AFC5D1DFFE9C55C2">
    <w:name w:val="13D1E338A4B9401C8AFC5D1DFFE9C55C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AC1DEE6814A2DA0A6467D3F4AC35D2">
    <w:name w:val="F0CAC1DEE6814A2DA0A6467D3F4AC35D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AF030DA566412EB0A0202DAA5EDF721">
    <w:name w:val="8CAF030DA566412EB0A0202DAA5EDF72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97FA017B1448E3BB084A1E419115BC2">
    <w:name w:val="4697FA017B1448E3BB084A1E419115BC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80E5F0A56497A831572AC50F662152">
    <w:name w:val="FF580E5F0A56497A831572AC50F66215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D4DA9133E4B51B018F3C9452F684C2">
    <w:name w:val="213D4DA9133E4B51B018F3C9452F684C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E30D458DBC4DBFAC13B479DD3813DC2">
    <w:name w:val="4BE30D458DBC4DBFAC13B479DD3813DC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EEE76926D4F57820F318F79CC79FA2">
    <w:name w:val="8A8EEE76926D4F57820F318F79CC79FA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F7110C2065416AADACED641D6D2E231">
    <w:name w:val="AAF7110C2065416AADACED641D6D2E2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BBE343BFC224DF58DCCED224C9689F01">
    <w:name w:val="BBBE343BFC224DF58DCCED224C9689F0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3DF8D97CEC3443969623921EA7A67B6B2">
    <w:name w:val="3DF8D97CEC3443969623921EA7A67B6B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2778BFCA4FB4BE9AB93A649116078521">
    <w:name w:val="B2778BFCA4FB4BE9AB93A64911607852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39EF23B053048E58381166464BA99581">
    <w:name w:val="839EF23B053048E58381166464BA9958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245A26B50E7C420D9DDD5922D46579E61">
    <w:name w:val="245A26B50E7C420D9DDD5922D46579E6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7FA528C158B449BA8A48088A8241C491">
    <w:name w:val="C7FA528C158B449BA8A48088A8241C49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8D9A7F7F7E4601974E7389211158741">
    <w:name w:val="6A8D9A7F7F7E4601974E738921115874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2EC2E0B56F34C068E0315D03F63D6161">
    <w:name w:val="92EC2E0B56F34C068E0315D03F63D616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C5382DE7BE241BF8966E9B225C0B9BE1">
    <w:name w:val="5C5382DE7BE241BF8966E9B225C0B9BE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ADB1AF40BAF4106A0AB63B45AEE67FB1">
    <w:name w:val="5ADB1AF40BAF4106A0AB63B45AEE67FB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C3123921DF4414C938D3925F4454E311">
    <w:name w:val="6C3123921DF4414C938D3925F4454E3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9EB0C1EA2B40809231F49BE58123111">
    <w:name w:val="659EB0C1EA2B40809231F49BE5812311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62A94B850DA443F8C2E7224C666FAB42">
    <w:name w:val="762A94B850DA443F8C2E7224C666FAB4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8321EF9DE9D546D5ADCDEAE14D6D4A062">
    <w:name w:val="8321EF9DE9D546D5ADCDEAE14D6D4A06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CFDAE96729B44EC0B6088CB487D9575B2">
    <w:name w:val="CFDAE96729B44EC0B6088CB487D9575B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C1D48E18CA04C1182B31C0B02EF30272">
    <w:name w:val="7C1D48E18CA04C1182B31C0B02EF3027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78D4F52B18C4456AB021C3DF65333B62">
    <w:name w:val="F78D4F52B18C4456AB021C3DF65333B6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E6CC4A20F023451793A5CCBABAC5D38D2">
    <w:name w:val="E6CC4A20F023451793A5CCBABAC5D38D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D6FDF9E14EF4D9586087C667D91911D2">
    <w:name w:val="7D6FDF9E14EF4D9586087C667D91911D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C1D5C4FDD414BF0905EA0854627A0222">
    <w:name w:val="6C1D5C4FDD414BF0905EA0854627A022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CD2BEFF902F4708B89DB49A33D791412">
    <w:name w:val="FCD2BEFF902F4708B89DB49A33D79141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B772385B851D4D488F23C975CBA236482">
    <w:name w:val="B772385B851D4D488F23C975CBA23648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1F9EEE35C7C14DE58CEC76ED963200A72">
    <w:name w:val="1F9EEE35C7C14DE58CEC76ED963200A7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B0B440A520C4B538BEEF28656A0F2ED1">
    <w:name w:val="6B0B440A520C4B538BEEF28656A0F2E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4608F315B49D382E0FCC9604074121">
    <w:name w:val="8A84608F315B49D382E0FCC96040741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DE34B9BEDB54EC88460E93A8B97E7792">
    <w:name w:val="0DE34B9BEDB54EC88460E93A8B97E77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C86201C91048319F36830864E2F5EC2">
    <w:name w:val="FBC86201C91048319F36830864E2F5E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50E99170516482FBAA1F35A4E0BCA4E2">
    <w:name w:val="D50E99170516482FBAA1F35A4E0BCA4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A8C12323C747B8B5820DBF9B12DBD82">
    <w:name w:val="FBA8C12323C747B8B5820DBF9B12DBD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30C4480FBBB4D9F80D3137B01A772F12">
    <w:name w:val="630C4480FBBB4D9F80D3137B01A772F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9827936E224068A3D33093B06E8F51">
    <w:name w:val="FB9827936E224068A3D33093B06E8F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CF20AA1EE204237A6F980F8E44607BE">
    <w:name w:val="DCF20AA1EE204237A6F980F8E44607BE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815612A8BBF450E9944102FDC57A4271">
    <w:name w:val="B815612A8BBF450E9944102FDC57A42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F02382F98A470B8183EFECEA2B126E1">
    <w:name w:val="68F02382F98A470B8183EFECEA2B126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31D913FC2DB4AA2A1054B28683BC00A1">
    <w:name w:val="D31D913FC2DB4AA2A1054B28683BC00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B2E5B57F984409A7ED074A695A5D301">
    <w:name w:val="98B2E5B57F984409A7ED074A695A5D3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D8010B4B7F498E9A39C0C427F9AF7A1">
    <w:name w:val="5DD8010B4B7F498E9A39C0C427F9AF7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F7AF4F0139341889496A296F7B65D251">
    <w:name w:val="BF7AF4F0139341889496A296F7B65D2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03E71F84FD4406AAA8BF725F7EDD6581">
    <w:name w:val="D03E71F84FD4406AAA8BF725F7EDD65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6627D8D27A42B3AE44440C9E008E4C1">
    <w:name w:val="256627D8D27A42B3AE44440C9E008E4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043BF828CB41C395764495F79A3E4F1">
    <w:name w:val="72043BF828CB41C395764495F79A3E4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A181B5B9804E3AB2383E4F2459D1821">
    <w:name w:val="80A181B5B9804E3AB2383E4F2459D18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71DF7320E1D4AB288E7BE218E1989CE1">
    <w:name w:val="071DF7320E1D4AB288E7BE218E1989C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25E17FBF26149D5A1530E0C093EDED21">
    <w:name w:val="625E17FBF26149D5A1530E0C093EDED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833B3DFC9684F80A38F2F7B502B91921">
    <w:name w:val="A833B3DFC9684F80A38F2F7B502B919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E61C69265C44191A82E5C9508F15D661">
    <w:name w:val="1E61C69265C44191A82E5C9508F15D6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758398E71147F68A50E721333BFA9B1">
    <w:name w:val="80758398E71147F68A50E721333BFA9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426670A68C348D3BC3433E4A40F85D71">
    <w:name w:val="8426670A68C348D3BC3433E4A40F85D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196AC21ED4C2CA1CF2D483AA811011">
    <w:name w:val="FF5196AC21ED4C2CA1CF2D483AA8110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779556B82DE4D4A85793F27450E17861">
    <w:name w:val="C779556B82DE4D4A85793F27450E178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932C7F8B0E4E0E8D11284A4951F6421">
    <w:name w:val="21932C7F8B0E4E0E8D11284A4951F64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2C32FA1F1564B05801E270C1BE7F6241">
    <w:name w:val="82C32FA1F1564B05801E270C1BE7F62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39776443D842D78BA8E699D4F5587F1">
    <w:name w:val="AA39776443D842D78BA8E699D4F5587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785CBAF05974D66BEC6592A43DF89A71">
    <w:name w:val="5785CBAF05974D66BEC6592A43DF89A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68B30E79FCB49EB9E5F80D4338DC2521">
    <w:name w:val="568B30E79FCB49EB9E5F80D4338DC25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C22E70A409D418F86647131DA4750421">
    <w:name w:val="FC22E70A409D418F86647131DA47504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459332F4C249088FBD9686057E87CC1">
    <w:name w:val="29459332F4C249088FBD9686057E87C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C6E58A891F04F73936688B0F46FD5941">
    <w:name w:val="0C6E58A891F04F73936688B0F46FD59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F0055620D5D46D899CCB025A0F424F01">
    <w:name w:val="9F0055620D5D46D899CCB025A0F424F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3B5C3C43DE54AA59F11CE1E27AA08CE1">
    <w:name w:val="03B5C3C43DE54AA59F11CE1E27AA08C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B304CA3D024EFFACFA2C5E85ACC65D1">
    <w:name w:val="12B304CA3D024EFFACFA2C5E85ACC65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95A25A14704BD18CEC6929B56236911">
    <w:name w:val="4A95A25A14704BD18CEC6929B562369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208700B2F754C71921876667A4317211">
    <w:name w:val="9208700B2F754C71921876667A43172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214DCCCAEF243749EDA1AC8A429A4991">
    <w:name w:val="4214DCCCAEF243749EDA1AC8A429A49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AB103670AA483299A8E72A0F4CD5211">
    <w:name w:val="EEAB103670AA483299A8E72A0F4CD52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15E4A8AD3F4E368F89480331CFF72C1">
    <w:name w:val="2B15E4A8AD3F4E368F89480331CFF72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047510BF447489991CE438225B96B1B1">
    <w:name w:val="1047510BF447489991CE438225B96B1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C64B72FCED46FD8C44EE8F5AF59B0A1">
    <w:name w:val="98C64B72FCED46FD8C44EE8F5AF59B0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5777CF8D729422E9373F0AC1107285E1">
    <w:name w:val="05777CF8D729422E9373F0AC1107285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CB10B69E6C4CA482CC51284A44C79C1">
    <w:name w:val="74CB10B69E6C4CA482CC51284A44C79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47684F2BF284FA6ABF5EBD55522488E1">
    <w:name w:val="447684F2BF284FA6ABF5EBD55522488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9A2089DDD149E694EC44193BCF0BAB1">
    <w:name w:val="939A2089DDD149E694EC44193BCF0BA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22FC13AA4A24323959441F62026A6621">
    <w:name w:val="E22FC13AA4A24323959441F62026A66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9ED264535364D51A6001F1811EA62981">
    <w:name w:val="A9ED264535364D51A6001F1811EA629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D44D3B91824B14876DF66B7E0EB5A81">
    <w:name w:val="8CD44D3B91824B14876DF66B7E0EB5A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99CBDAA10940C38463058975825A451">
    <w:name w:val="7499CBDAA10940C38463058975825A4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9CE71BD8B544548B1D4E9E4231E7121">
    <w:name w:val="299CE71BD8B544548B1D4E9E4231E71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20F3BB4C6CC4E8F823B40ECCB6DCBCF1">
    <w:name w:val="F20F3BB4C6CC4E8F823B40ECCB6DCBC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C02BF98E4B423183E55606A03EDC4E1">
    <w:name w:val="8CC02BF98E4B423183E55606A03EDC4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FA79A15D1D4F5391A8082DF02BAB1E1">
    <w:name w:val="4CFA79A15D1D4F5391A8082DF02BAB1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E2BB290A5CA40D9B72209DEFAB951811">
    <w:name w:val="BE2BB290A5CA40D9B72209DEFAB9518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64C8C1CA2CC45A589A97220C620F3AA1">
    <w:name w:val="A64C8C1CA2CC45A589A97220C620F3A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B0AF4933C674EA8B953CCD3A2DB183D1">
    <w:name w:val="0B0AF4933C674EA8B953CCD3A2DB183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769EA1147C4ADCBD625AB8988F396D1">
    <w:name w:val="12769EA1147C4ADCBD625AB8988F396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DCD8EF9D34D4479A5EB5544811A6CB31">
    <w:name w:val="DDCD8EF9D34D4479A5EB5544811A6CB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F06223DE9C94A7080A5B89C59ED4FD31">
    <w:name w:val="0F06223DE9C94A7080A5B89C59ED4FD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90FCE950AF74C8A92AD8AFE817446071">
    <w:name w:val="F90FCE950AF74C8A92AD8AFE8174460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68948D3A91F469DB0A09F67217730D7">
    <w:name w:val="E68948D3A91F469DB0A09F67217730D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E3C28877B40919498D59D26A96CD9">
    <w:name w:val="4C2E3C28877B40919498D59D26A96CD9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B065F217B246C8BEFFBB250380AA3D1">
    <w:name w:val="68B065F217B246C8BEFFBB250380AA3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AD750538D0A42899E654F7FF14873E61">
    <w:name w:val="1AD750538D0A42899E654F7FF14873E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DB147FBEA4A496BB7D8696A38023EDB1">
    <w:name w:val="3DB147FBEA4A496BB7D8696A38023ED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BAA0D8155714D31BE574205EBE8E9011">
    <w:name w:val="8BAA0D8155714D31BE574205EBE8E90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87F2E361C34192A2C31CD2090701A41">
    <w:name w:val="9387F2E361C34192A2C31CD2090701A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9986FE3B40471EA351BF2095FC11281">
    <w:name w:val="CC9986FE3B40471EA351BF2095FC112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E3D451C14FC4A1E89902CA9778ADEDC1">
    <w:name w:val="4E3D451C14FC4A1E89902CA9778ADED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45DCD94AD4433EA75C43A4C3C686151">
    <w:name w:val="6545DCD94AD4433EA75C43A4C3C6861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39D630C7D434DF9BC3E7C300942A1401">
    <w:name w:val="F39D630C7D434DF9BC3E7C300942A14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A4D31AEB45745BD9E21E2B194ADE6931">
    <w:name w:val="EA4D31AEB45745BD9E21E2B194ADE69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DD90C4AF4A473DAFBB6B7ABFEC0BFC1">
    <w:name w:val="0ADD90C4AF4A473DAFBB6B7ABFEC0BF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0ABB45FA6C94404BDB77E23FDEED3011">
    <w:name w:val="70ABB45FA6C94404BDB77E23FDEED30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7457E979541E783438E61B9D61F1D1">
    <w:name w:val="4C27457E979541E783438E61B9D61F1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5E2B839649A42A28E2FF03E9EDD21F51">
    <w:name w:val="F5E2B839649A42A28E2FF03E9EDD21F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D21D96935748A39255F9A405291B6A1">
    <w:name w:val="4AD21D96935748A39255F9A405291B6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450EFBAB2D046DE8BDB5E107FE0E2A81">
    <w:name w:val="E450EFBAB2D046DE8BDB5E107FE0E2A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023821C43CF4FE9AB058806D384F9E51">
    <w:name w:val="E023821C43CF4FE9AB058806D384F9E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EBC2BCF2F4B7FB5DE9C46BD0CD8661">
    <w:name w:val="F0CEBC2BCF2F4B7FB5DE9C46BD0CD86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72D309A21514D239E1D92A992F229961">
    <w:name w:val="A72D309A21514D239E1D92A992F2299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A3F160D161A433086F5E80ABC2757A01">
    <w:name w:val="DA3F160D161A433086F5E80ABC2757A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C92B1CB0F4F4624929E2B0774333DA11">
    <w:name w:val="EC92B1CB0F4F4624929E2B0774333DA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46971C3FB2437FB03900D3610C42DD1">
    <w:name w:val="7246971C3FB2437FB03900D3610C42D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3FA39AFEF544E03A1207B801A3AF2D11">
    <w:name w:val="B3FA39AFEF544E03A1207B801A3AF2D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1883F6781D4433FAC7FFE3FCF66853D1">
    <w:name w:val="D1883F6781D4433FAC7FFE3FCF66853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378CFF0D2449F68FF468358D8251F51">
    <w:name w:val="2B378CFF0D2449F68FF468358D8251F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E39EE9022BE4581A1696ABC94AAA6661">
    <w:name w:val="8E39EE9022BE4581A1696ABC94AAA66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35FA16EBFA74C648DDFDC1DA78B12EE1">
    <w:name w:val="335FA16EBFA74C648DDFDC1DA78B12E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48B526D5C7F40F0ABDEED3E58D927FF1">
    <w:name w:val="148B526D5C7F40F0ABDEED3E58D927F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02312CAA7F4BFAB3603C77F23265071">
    <w:name w:val="0A02312CAA7F4BFAB3603C77F232650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078C3F5AA5407594ED05377E85DFE61">
    <w:name w:val="2C078C3F5AA5407594ED05377E85DFE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E2BF8A42684D568F482A76B8DA94511">
    <w:name w:val="46E2BF8A42684D568F482A76B8DA945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45F4AE1ED2C4FA59281028551C470161">
    <w:name w:val="645F4AE1ED2C4FA59281028551C4701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15AB515C7A7459285A9C6E707823C661">
    <w:name w:val="F15AB515C7A7459285A9C6E707823C6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16BE9BBF50948AABC15F53081DE29891">
    <w:name w:val="716BE9BBF50948AABC15F53081DE298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4CBADE730F4408C878B4CCB2E09E3B81">
    <w:name w:val="B4CBADE730F4408C878B4CCB2E09E3B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53B77B4329402F888173CA24AAF4F91">
    <w:name w:val="1F53B77B4329402F888173CA24AAF4F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973CE770C6C4E45B04065E6CB38115A1">
    <w:name w:val="4973CE770C6C4E45B04065E6CB38115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B0FEB7A1EF34A8489518283C4AAA1951">
    <w:name w:val="CB0FEB7A1EF34A8489518283C4AAA19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88F7EF9F4B54F7385355DB698182CC31">
    <w:name w:val="388F7EF9F4B54F7385355DB698182CC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B2E969800A54A169B45A77BC3FECF8F1">
    <w:name w:val="6B2E969800A54A169B45A77BC3FECF8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3F03A7F4A4E41B893CACE30A58DA43A1">
    <w:name w:val="53F03A7F4A4E41B893CACE30A58DA43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97C2DAAAA7478399235957269461011">
    <w:name w:val="DE97C2DAAAA74783992359572694610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D80005E7B3840A9B909399E0A7A3C811">
    <w:name w:val="1D80005E7B3840A9B909399E0A7A3C8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F4AA6015FE64E45B244C284C12F7AE71">
    <w:name w:val="3F4AA6015FE64E45B244C284C12F7AE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F7EBDB84414D5DBD00F7CEFCBC37EC1">
    <w:name w:val="5DF7EBDB84414D5DBD00F7CEFCBC37E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DAE5A1E18499BA8F57D1A077905881">
    <w:name w:val="AE5DAE5A1E18499BA8F57D1A0779058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3DA101C9CFA4E5684DBDEBD8D663E8E1">
    <w:name w:val="E3DA101C9CFA4E5684DBDEBD8D663E8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8A21B9AD8F41DC934325733D9CB4491">
    <w:name w:val="EE8A21B9AD8F41DC934325733D9CB44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E47DA4EC4549AA92C2745D250B850B1">
    <w:name w:val="FBE47DA4EC4549AA92C2745D250B850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6BCD6757DBB4AF8BCC277D81560F3481">
    <w:name w:val="76BCD6757DBB4AF8BCC277D81560F34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195F745B951426D904C34E69B29EE061">
    <w:name w:val="1195F745B951426D904C34E69B29EE0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2F29F61EEA409EADDBBEB682C94D281">
    <w:name w:val="312F29F61EEA409EADDBBEB682C94D2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21D74E9D65A462F947294B0C66489F01">
    <w:name w:val="321D74E9D65A462F947294B0C66489F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625FC68608243E8B21A2549E807DFE61">
    <w:name w:val="9625FC68608243E8B21A2549E807DFE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0F8447551124A5E9A27C133887FA3421">
    <w:name w:val="50F8447551124A5E9A27C133887FA34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0B5CAB43608484D83F222710FF1E2E0">
    <w:name w:val="B0B5CAB43608484D83F222710FF1E2E0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7FC10A756394DE9B6C6138B54329BCA">
    <w:name w:val="97FC10A756394DE9B6C6138B54329BCA"/>
    <w:rsid w:val="00D21D9D"/>
  </w:style>
  <w:style w:type="paragraph" w:customStyle="1" w:styleId="DCFB537F7FEC40E3A2336E2BB1FFF0A8">
    <w:name w:val="DCFB537F7FEC40E3A2336E2BB1FFF0A8"/>
    <w:rsid w:val="00D21D9D"/>
  </w:style>
  <w:style w:type="paragraph" w:customStyle="1" w:styleId="C004B00226AF4F569B0338F081B4221F">
    <w:name w:val="C004B00226AF4F569B0338F081B4221F"/>
    <w:rsid w:val="00D21D9D"/>
  </w:style>
  <w:style w:type="paragraph" w:customStyle="1" w:styleId="CC061021BB0042AA83E4A597F8B8DE3F">
    <w:name w:val="CC061021BB0042AA83E4A597F8B8DE3F"/>
    <w:rsid w:val="00D21D9D"/>
  </w:style>
  <w:style w:type="paragraph" w:customStyle="1" w:styleId="5DFC6B57CCF1401882621DDFFC432EBA">
    <w:name w:val="5DFC6B57CCF1401882621DDFFC432EBA"/>
    <w:rsid w:val="00D21D9D"/>
  </w:style>
  <w:style w:type="paragraph" w:customStyle="1" w:styleId="E5474FBB5D174712B816485901D72FAB">
    <w:name w:val="E5474FBB5D174712B816485901D72FAB"/>
    <w:rsid w:val="00D21D9D"/>
  </w:style>
  <w:style w:type="paragraph" w:customStyle="1" w:styleId="B4F7DC752A5642FCBF041A2B06FEC474">
    <w:name w:val="B4F7DC752A5642FCBF041A2B06FEC474"/>
    <w:rsid w:val="00D21D9D"/>
  </w:style>
  <w:style w:type="paragraph" w:customStyle="1" w:styleId="B9CDEDD75C5B479D9A8DB59D516D7437">
    <w:name w:val="B9CDEDD75C5B479D9A8DB59D516D7437"/>
    <w:rsid w:val="00D21D9D"/>
  </w:style>
  <w:style w:type="paragraph" w:customStyle="1" w:styleId="B9A42D5EC68E4FA2B69361A2CCA685B8">
    <w:name w:val="B9A42D5EC68E4FA2B69361A2CCA685B8"/>
    <w:rsid w:val="00D21D9D"/>
  </w:style>
  <w:style w:type="paragraph" w:customStyle="1" w:styleId="D81D6B5AED914DAFA5F39BD4099D1738">
    <w:name w:val="D81D6B5AED914DAFA5F39BD4099D1738"/>
    <w:rsid w:val="00D21D9D"/>
  </w:style>
  <w:style w:type="paragraph" w:customStyle="1" w:styleId="257DF334CCB5454BB238B8661FFFBE82">
    <w:name w:val="257DF334CCB5454BB238B8661FFFBE82"/>
    <w:rsid w:val="00D21D9D"/>
  </w:style>
  <w:style w:type="paragraph" w:customStyle="1" w:styleId="82A46A027D1C4A4589D49E78474A291E">
    <w:name w:val="82A46A027D1C4A4589D49E78474A291E"/>
    <w:rsid w:val="00D21D9D"/>
  </w:style>
  <w:style w:type="paragraph" w:customStyle="1" w:styleId="B5ADCE43C6AA4F1E9D31FC2C17117C31">
    <w:name w:val="B5ADCE43C6AA4F1E9D31FC2C17117C31"/>
    <w:rsid w:val="00D21D9D"/>
  </w:style>
  <w:style w:type="paragraph" w:customStyle="1" w:styleId="42BF1A07408F4DA582D06AA4A69E821E">
    <w:name w:val="42BF1A07408F4DA582D06AA4A69E821E"/>
    <w:rsid w:val="00D21D9D"/>
  </w:style>
  <w:style w:type="paragraph" w:customStyle="1" w:styleId="EB653906B719479B8806C1D7DF6C39C2">
    <w:name w:val="EB653906B719479B8806C1D7DF6C39C2"/>
    <w:rsid w:val="00D21D9D"/>
  </w:style>
  <w:style w:type="paragraph" w:customStyle="1" w:styleId="EEF2EF5575E148B8A8F025407BE1AFE4">
    <w:name w:val="EEF2EF5575E148B8A8F025407BE1AFE4"/>
    <w:rsid w:val="00D21D9D"/>
  </w:style>
  <w:style w:type="paragraph" w:customStyle="1" w:styleId="E913717B1CDB47B8A7CE92C47AF4A7F0">
    <w:name w:val="E913717B1CDB47B8A7CE92C47AF4A7F0"/>
    <w:rsid w:val="00D21D9D"/>
  </w:style>
  <w:style w:type="paragraph" w:customStyle="1" w:styleId="445ECDE0FDCF439F8E1655A065299D5A">
    <w:name w:val="445ECDE0FDCF439F8E1655A065299D5A"/>
    <w:rsid w:val="00D21D9D"/>
  </w:style>
  <w:style w:type="paragraph" w:customStyle="1" w:styleId="7473C3EBBB0B4C9785CDB9DDA7E29C51">
    <w:name w:val="7473C3EBBB0B4C9785CDB9DDA7E29C51"/>
    <w:rsid w:val="00D21D9D"/>
  </w:style>
  <w:style w:type="paragraph" w:customStyle="1" w:styleId="449AC6CC236244C78F3E709804D47550">
    <w:name w:val="449AC6CC236244C78F3E709804D47550"/>
    <w:rsid w:val="00D21D9D"/>
  </w:style>
  <w:style w:type="paragraph" w:customStyle="1" w:styleId="CE62465C747A4D2F9009E063DFB1A577">
    <w:name w:val="CE62465C747A4D2F9009E063DFB1A577"/>
    <w:rsid w:val="00D21D9D"/>
  </w:style>
  <w:style w:type="paragraph" w:customStyle="1" w:styleId="AA5ABBB221DD44C7AF8FF1705EA9B7C6">
    <w:name w:val="AA5ABBB221DD44C7AF8FF1705EA9B7C6"/>
    <w:rsid w:val="00D21D9D"/>
  </w:style>
  <w:style w:type="paragraph" w:customStyle="1" w:styleId="39861A3E992048DF9C30C3C20DA24783">
    <w:name w:val="39861A3E992048DF9C30C3C20DA24783"/>
    <w:rsid w:val="00D21D9D"/>
  </w:style>
  <w:style w:type="paragraph" w:customStyle="1" w:styleId="81CF789EBA3B448A8FACF26F2BF8F57D">
    <w:name w:val="81CF789EBA3B448A8FACF26F2BF8F57D"/>
    <w:rsid w:val="00D21D9D"/>
  </w:style>
  <w:style w:type="paragraph" w:customStyle="1" w:styleId="473E84B99DDE4DF8B68636A9BA9DBDE7">
    <w:name w:val="473E84B99DDE4DF8B68636A9BA9DBDE7"/>
    <w:rsid w:val="00D21D9D"/>
  </w:style>
  <w:style w:type="paragraph" w:customStyle="1" w:styleId="6CBC1A3939BB4D858B2FC1072C816B3C">
    <w:name w:val="6CBC1A3939BB4D858B2FC1072C816B3C"/>
    <w:rsid w:val="00D21D9D"/>
  </w:style>
  <w:style w:type="paragraph" w:customStyle="1" w:styleId="F6553E366CA24695A3979757BDBBF18B">
    <w:name w:val="F6553E366CA24695A3979757BDBBF18B"/>
    <w:rsid w:val="00D21D9D"/>
  </w:style>
  <w:style w:type="paragraph" w:customStyle="1" w:styleId="FA7D37DE9A594D5DB2DCB823DBA22C43">
    <w:name w:val="FA7D37DE9A594D5DB2DCB823DBA22C43"/>
    <w:rsid w:val="00D21D9D"/>
  </w:style>
  <w:style w:type="paragraph" w:customStyle="1" w:styleId="2272EE14F5FA47AEBA2F19FC7C8DF108">
    <w:name w:val="2272EE14F5FA47AEBA2F19FC7C8DF108"/>
    <w:rsid w:val="00D21D9D"/>
  </w:style>
  <w:style w:type="paragraph" w:customStyle="1" w:styleId="D0D70C7CD8024E7FAFEB5C7A9EDF0A47">
    <w:name w:val="D0D70C7CD8024E7FAFEB5C7A9EDF0A47"/>
    <w:rsid w:val="00D21D9D"/>
  </w:style>
  <w:style w:type="paragraph" w:customStyle="1" w:styleId="2CEB66CEC7E448E3A887AD6B6803060F">
    <w:name w:val="2CEB66CEC7E448E3A887AD6B6803060F"/>
    <w:rsid w:val="00D21D9D"/>
  </w:style>
  <w:style w:type="paragraph" w:customStyle="1" w:styleId="30555916671C46EFAD3D2D5D89B79F33">
    <w:name w:val="30555916671C46EFAD3D2D5D89B79F33"/>
    <w:rsid w:val="00D21D9D"/>
  </w:style>
  <w:style w:type="paragraph" w:customStyle="1" w:styleId="074885FDB1E44E70804BC48AEC3FB596">
    <w:name w:val="074885FDB1E44E70804BC48AEC3FB596"/>
    <w:rsid w:val="00D21D9D"/>
  </w:style>
  <w:style w:type="paragraph" w:customStyle="1" w:styleId="F04CE9063244406B93031358F7E28184">
    <w:name w:val="F04CE9063244406B93031358F7E28184"/>
    <w:rsid w:val="00D21D9D"/>
  </w:style>
  <w:style w:type="paragraph" w:customStyle="1" w:styleId="6E507C1F715E406893AF64FA26449D60">
    <w:name w:val="6E507C1F715E406893AF64FA26449D60"/>
    <w:rsid w:val="00D21D9D"/>
  </w:style>
  <w:style w:type="paragraph" w:customStyle="1" w:styleId="9E5C917B88CF40D2B321079F59EB8C0D3">
    <w:name w:val="9E5C917B88CF40D2B321079F59EB8C0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320CF6351C64DC0A244D56FD86F42583">
    <w:name w:val="7320CF6351C64DC0A244D56FD86F425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55FB195824350B304AF46EBB55E763">
    <w:name w:val="AE555FB195824350B304AF46EBB55E7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DB370E5B9854A758359333AEE0C4F533">
    <w:name w:val="EDB370E5B9854A758359333AEE0C4F533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0EBC6E0FB2CF478395053A36E065345C3">
    <w:name w:val="0EBC6E0FB2CF478395053A36E065345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894C9CDA8F40238B63E87C2AD7D2013">
    <w:name w:val="60894C9CDA8F40238B63E87C2AD7D201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CA0546C32734C9E8D803444AB0B45743">
    <w:name w:val="BCA0546C32734C9E8D803444AB0B4574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F928CA04520475FBAA7E5BD32AF32102">
    <w:name w:val="4F928CA04520475FBAA7E5BD32AF3210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3B3803464AF409FB00C5527B2BBEECE2">
    <w:name w:val="F3B3803464AF409FB00C5527B2BBEECE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338F386EBE140B393D6B8C5435196272">
    <w:name w:val="4338F386EBE140B393D6B8C543519627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F18FEB435147CE88B1CE43E9EBBD022">
    <w:name w:val="49F18FEB435147CE88B1CE43E9EBBD02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E07A748855E8434A9911B2AE3864EAE72">
    <w:name w:val="E07A748855E8434A9911B2AE3864EAE7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237BDA55724294B715FE5892ED10582">
    <w:name w:val="6A237BDA55724294B715FE5892ED1058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71F6FC03E774E16AC4601CB6A8B66842">
    <w:name w:val="A71F6FC03E774E16AC4601CB6A8B6684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01410E7DEF4D43B69EE9938EB04DCE252">
    <w:name w:val="01410E7DEF4D43B69EE9938EB04DCE25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989E9291E56447C8210FCE30967F1C82">
    <w:name w:val="C989E9291E56447C8210FCE30967F1C8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3A20D4ECFB04D928D3802FD284F48E82">
    <w:name w:val="93A20D4ECFB04D928D3802FD284F48E8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0FCE13AF1BF47199977E428F950C45D2">
    <w:name w:val="F0FCE13AF1BF47199977E428F950C45D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F7623712176490FBF645B85BBD576703">
    <w:name w:val="4F7623712176490FBF645B85BBD57670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C25F96F7F95423E9132AA16F21D8EFF3">
    <w:name w:val="5C25F96F7F95423E9132AA16F21D8EFF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1B80D42915340A4A939ED38C7E229A63">
    <w:name w:val="01B80D42915340A4A939ED38C7E229A6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3D1E338A4B9401C8AFC5D1DFFE9C55C3">
    <w:name w:val="13D1E338A4B9401C8AFC5D1DFFE9C55C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AC1DEE6814A2DA0A6467D3F4AC35D3">
    <w:name w:val="F0CAC1DEE6814A2DA0A6467D3F4AC35D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AF030DA566412EB0A0202DAA5EDF722">
    <w:name w:val="8CAF030DA566412EB0A0202DAA5EDF72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97FA017B1448E3BB084A1E419115BC3">
    <w:name w:val="4697FA017B1448E3BB084A1E419115BC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80E5F0A56497A831572AC50F662153">
    <w:name w:val="FF580E5F0A56497A831572AC50F66215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D4DA9133E4B51B018F3C9452F684C3">
    <w:name w:val="213D4DA9133E4B51B018F3C9452F684C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E30D458DBC4DBFAC13B479DD3813DC3">
    <w:name w:val="4BE30D458DBC4DBFAC13B479DD3813DC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EEE76926D4F57820F318F79CC79FA3">
    <w:name w:val="8A8EEE76926D4F57820F318F79CC79FA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F7110C2065416AADACED641D6D2E232">
    <w:name w:val="AAF7110C2065416AADACED641D6D2E2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BBE343BFC224DF58DCCED224C9689F02">
    <w:name w:val="BBBE343BFC224DF58DCCED224C9689F0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3DF8D97CEC3443969623921EA7A67B6B3">
    <w:name w:val="3DF8D97CEC3443969623921EA7A67B6B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2778BFCA4FB4BE9AB93A649116078522">
    <w:name w:val="B2778BFCA4FB4BE9AB93A64911607852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39EF23B053048E58381166464BA99582">
    <w:name w:val="839EF23B053048E58381166464BA9958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245A26B50E7C420D9DDD5922D46579E62">
    <w:name w:val="245A26B50E7C420D9DDD5922D46579E6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7FA528C158B449BA8A48088A8241C492">
    <w:name w:val="C7FA528C158B449BA8A48088A8241C49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8D9A7F7F7E4601974E7389211158742">
    <w:name w:val="6A8D9A7F7F7E4601974E738921115874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2EC2E0B56F34C068E0315D03F63D6162">
    <w:name w:val="92EC2E0B56F34C068E0315D03F63D616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C5382DE7BE241BF8966E9B225C0B9BE2">
    <w:name w:val="5C5382DE7BE241BF8966E9B225C0B9BE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ADB1AF40BAF4106A0AB63B45AEE67FB2">
    <w:name w:val="5ADB1AF40BAF4106A0AB63B45AEE67FB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C3123921DF4414C938D3925F4454E312">
    <w:name w:val="6C3123921DF4414C938D3925F4454E3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9EB0C1EA2B40809231F49BE58123112">
    <w:name w:val="659EB0C1EA2B40809231F49BE5812311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62A94B850DA443F8C2E7224C666FAB43">
    <w:name w:val="762A94B850DA443F8C2E7224C666FAB4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8321EF9DE9D546D5ADCDEAE14D6D4A063">
    <w:name w:val="8321EF9DE9D546D5ADCDEAE14D6D4A06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CFDAE96729B44EC0B6088CB487D9575B3">
    <w:name w:val="CFDAE96729B44EC0B6088CB487D9575B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C1D48E18CA04C1182B31C0B02EF30273">
    <w:name w:val="7C1D48E18CA04C1182B31C0B02EF3027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78D4F52B18C4456AB021C3DF65333B63">
    <w:name w:val="F78D4F52B18C4456AB021C3DF65333B6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E6CC4A20F023451793A5CCBABAC5D38D3">
    <w:name w:val="E6CC4A20F023451793A5CCBABAC5D38D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D6FDF9E14EF4D9586087C667D91911D3">
    <w:name w:val="7D6FDF9E14EF4D9586087C667D91911D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C1D5C4FDD414BF0905EA0854627A0223">
    <w:name w:val="6C1D5C4FDD414BF0905EA0854627A022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CD2BEFF902F4708B89DB49A33D791413">
    <w:name w:val="FCD2BEFF902F4708B89DB49A33D79141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B772385B851D4D488F23C975CBA236483">
    <w:name w:val="B772385B851D4D488F23C975CBA23648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1F9EEE35C7C14DE58CEC76ED963200A73">
    <w:name w:val="1F9EEE35C7C14DE58CEC76ED963200A7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B0B440A520C4B538BEEF28656A0F2ED2">
    <w:name w:val="6B0B440A520C4B538BEEF28656A0F2E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4608F315B49D382E0FCC9604074122">
    <w:name w:val="8A84608F315B49D382E0FCC96040741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DE34B9BEDB54EC88460E93A8B97E7793">
    <w:name w:val="0DE34B9BEDB54EC88460E93A8B97E779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C86201C91048319F36830864E2F5EC3">
    <w:name w:val="FBC86201C91048319F36830864E2F5E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50E99170516482FBAA1F35A4E0BCA4E3">
    <w:name w:val="D50E99170516482FBAA1F35A4E0BCA4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A8C12323C747B8B5820DBF9B12DBD83">
    <w:name w:val="FBA8C12323C747B8B5820DBF9B12DBD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30C4480FBBB4D9F80D3137B01A772F13">
    <w:name w:val="630C4480FBBB4D9F80D3137B01A772F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9827936E224068A3D33093B06E8F511">
    <w:name w:val="FB9827936E224068A3D33093B06E8F5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CF20AA1EE204237A6F980F8E44607BE1">
    <w:name w:val="DCF20AA1EE204237A6F980F8E44607B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815612A8BBF450E9944102FDC57A4272">
    <w:name w:val="B815612A8BBF450E9944102FDC57A42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F02382F98A470B8183EFECEA2B126E2">
    <w:name w:val="68F02382F98A470B8183EFECEA2B126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31D913FC2DB4AA2A1054B28683BC00A2">
    <w:name w:val="D31D913FC2DB4AA2A1054B28683BC00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B2E5B57F984409A7ED074A695A5D302">
    <w:name w:val="98B2E5B57F984409A7ED074A695A5D3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D8010B4B7F498E9A39C0C427F9AF7A2">
    <w:name w:val="5DD8010B4B7F498E9A39C0C427F9AF7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F7AF4F0139341889496A296F7B65D252">
    <w:name w:val="BF7AF4F0139341889496A296F7B65D2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03E71F84FD4406AAA8BF725F7EDD6582">
    <w:name w:val="D03E71F84FD4406AAA8BF725F7EDD65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6627D8D27A42B3AE44440C9E008E4C2">
    <w:name w:val="256627D8D27A42B3AE44440C9E008E4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043BF828CB41C395764495F79A3E4F2">
    <w:name w:val="72043BF828CB41C395764495F79A3E4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A181B5B9804E3AB2383E4F2459D1822">
    <w:name w:val="80A181B5B9804E3AB2383E4F2459D18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71DF7320E1D4AB288E7BE218E1989CE2">
    <w:name w:val="071DF7320E1D4AB288E7BE218E1989C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25E17FBF26149D5A1530E0C093EDED22">
    <w:name w:val="625E17FBF26149D5A1530E0C093EDED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833B3DFC9684F80A38F2F7B502B91922">
    <w:name w:val="A833B3DFC9684F80A38F2F7B502B919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E61C69265C44191A82E5C9508F15D662">
    <w:name w:val="1E61C69265C44191A82E5C9508F15D6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758398E71147F68A50E721333BFA9B2">
    <w:name w:val="80758398E71147F68A50E721333BFA9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426670A68C348D3BC3433E4A40F85D72">
    <w:name w:val="8426670A68C348D3BC3433E4A40F85D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196AC21ED4C2CA1CF2D483AA811012">
    <w:name w:val="FF5196AC21ED4C2CA1CF2D483AA8110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779556B82DE4D4A85793F27450E17862">
    <w:name w:val="C779556B82DE4D4A85793F27450E178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932C7F8B0E4E0E8D11284A4951F6422">
    <w:name w:val="21932C7F8B0E4E0E8D11284A4951F64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2C32FA1F1564B05801E270C1BE7F6242">
    <w:name w:val="82C32FA1F1564B05801E270C1BE7F624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39776443D842D78BA8E699D4F5587F2">
    <w:name w:val="AA39776443D842D78BA8E699D4F5587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785CBAF05974D66BEC6592A43DF89A72">
    <w:name w:val="5785CBAF05974D66BEC6592A43DF89A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68B30E79FCB49EB9E5F80D4338DC2522">
    <w:name w:val="568B30E79FCB49EB9E5F80D4338DC25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C22E70A409D418F86647131DA4750422">
    <w:name w:val="FC22E70A409D418F86647131DA47504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459332F4C249088FBD9686057E87CC2">
    <w:name w:val="29459332F4C249088FBD9686057E87C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C6E58A891F04F73936688B0F46FD5942">
    <w:name w:val="0C6E58A891F04F73936688B0F46FD594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F0055620D5D46D899CCB025A0F424F02">
    <w:name w:val="9F0055620D5D46D899CCB025A0F424F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3B5C3C43DE54AA59F11CE1E27AA08CE2">
    <w:name w:val="03B5C3C43DE54AA59F11CE1E27AA08C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B304CA3D024EFFACFA2C5E85ACC65D2">
    <w:name w:val="12B304CA3D024EFFACFA2C5E85ACC65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95A25A14704BD18CEC6929B56236912">
    <w:name w:val="4A95A25A14704BD18CEC6929B562369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208700B2F754C71921876667A4317212">
    <w:name w:val="9208700B2F754C71921876667A43172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214DCCCAEF243749EDA1AC8A429A4992">
    <w:name w:val="4214DCCCAEF243749EDA1AC8A429A49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AB103670AA483299A8E72A0F4CD5212">
    <w:name w:val="EEAB103670AA483299A8E72A0F4CD52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15E4A8AD3F4E368F89480331CFF72C2">
    <w:name w:val="2B15E4A8AD3F4E368F89480331CFF72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047510BF447489991CE438225B96B1B2">
    <w:name w:val="1047510BF447489991CE438225B96B1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C64B72FCED46FD8C44EE8F5AF59B0A2">
    <w:name w:val="98C64B72FCED46FD8C44EE8F5AF59B0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5777CF8D729422E9373F0AC1107285E2">
    <w:name w:val="05777CF8D729422E9373F0AC1107285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CB10B69E6C4CA482CC51284A44C79C2">
    <w:name w:val="74CB10B69E6C4CA482CC51284A44C79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47684F2BF284FA6ABF5EBD55522488E2">
    <w:name w:val="447684F2BF284FA6ABF5EBD55522488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9A2089DDD149E694EC44193BCF0BAB2">
    <w:name w:val="939A2089DDD149E694EC44193BCF0BA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22FC13AA4A24323959441F62026A6622">
    <w:name w:val="E22FC13AA4A24323959441F62026A66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9ED264535364D51A6001F1811EA62982">
    <w:name w:val="A9ED264535364D51A6001F1811EA629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D44D3B91824B14876DF66B7E0EB5A82">
    <w:name w:val="8CD44D3B91824B14876DF66B7E0EB5A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99CBDAA10940C38463058975825A452">
    <w:name w:val="7499CBDAA10940C38463058975825A4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9CE71BD8B544548B1D4E9E4231E7122">
    <w:name w:val="299CE71BD8B544548B1D4E9E4231E71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20F3BB4C6CC4E8F823B40ECCB6DCBCF2">
    <w:name w:val="F20F3BB4C6CC4E8F823B40ECCB6DCBC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C02BF98E4B423183E55606A03EDC4E2">
    <w:name w:val="8CC02BF98E4B423183E55606A03EDC4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FA79A15D1D4F5391A8082DF02BAB1E2">
    <w:name w:val="4CFA79A15D1D4F5391A8082DF02BAB1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E2BB290A5CA40D9B72209DEFAB951812">
    <w:name w:val="BE2BB290A5CA40D9B72209DEFAB9518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64C8C1CA2CC45A589A97220C620F3AA2">
    <w:name w:val="A64C8C1CA2CC45A589A97220C620F3A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B0AF4933C674EA8B953CCD3A2DB183D2">
    <w:name w:val="0B0AF4933C674EA8B953CCD3A2DB183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769EA1147C4ADCBD625AB8988F396D2">
    <w:name w:val="12769EA1147C4ADCBD625AB8988F396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DCD8EF9D34D4479A5EB5544811A6CB32">
    <w:name w:val="DDCD8EF9D34D4479A5EB5544811A6CB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F06223DE9C94A7080A5B89C59ED4FD32">
    <w:name w:val="0F06223DE9C94A7080A5B89C59ED4FD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90FCE950AF74C8A92AD8AFE817446072">
    <w:name w:val="F90FCE950AF74C8A92AD8AFE8174460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68948D3A91F469DB0A09F67217730D71">
    <w:name w:val="E68948D3A91F469DB0A09F67217730D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E3C28877B40919498D59D26A96CD91">
    <w:name w:val="4C2E3C28877B40919498D59D26A96CD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B065F217B246C8BEFFBB250380AA3D2">
    <w:name w:val="68B065F217B246C8BEFFBB250380AA3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AD750538D0A42899E654F7FF14873E62">
    <w:name w:val="1AD750538D0A42899E654F7FF14873E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DB147FBEA4A496BB7D8696A38023EDB2">
    <w:name w:val="3DB147FBEA4A496BB7D8696A38023ED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BAA0D8155714D31BE574205EBE8E9012">
    <w:name w:val="8BAA0D8155714D31BE574205EBE8E90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87F2E361C34192A2C31CD2090701A42">
    <w:name w:val="9387F2E361C34192A2C31CD2090701A4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9986FE3B40471EA351BF2095FC11282">
    <w:name w:val="CC9986FE3B40471EA351BF2095FC112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E3D451C14FC4A1E89902CA9778ADEDC2">
    <w:name w:val="4E3D451C14FC4A1E89902CA9778ADED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45DCD94AD4433EA75C43A4C3C686152">
    <w:name w:val="6545DCD94AD4433EA75C43A4C3C6861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39D630C7D434DF9BC3E7C300942A1402">
    <w:name w:val="F39D630C7D434DF9BC3E7C300942A14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A4D31AEB45745BD9E21E2B194ADE6932">
    <w:name w:val="EA4D31AEB45745BD9E21E2B194ADE69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DD90C4AF4A473DAFBB6B7ABFEC0BFC2">
    <w:name w:val="0ADD90C4AF4A473DAFBB6B7ABFEC0BF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0ABB45FA6C94404BDB77E23FDEED3012">
    <w:name w:val="70ABB45FA6C94404BDB77E23FDEED30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7457E979541E783438E61B9D61F1D2">
    <w:name w:val="4C27457E979541E783438E61B9D61F1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5E2B839649A42A28E2FF03E9EDD21F52">
    <w:name w:val="F5E2B839649A42A28E2FF03E9EDD21F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D21D96935748A39255F9A405291B6A2">
    <w:name w:val="4AD21D96935748A39255F9A405291B6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450EFBAB2D046DE8BDB5E107FE0E2A82">
    <w:name w:val="E450EFBAB2D046DE8BDB5E107FE0E2A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023821C43CF4FE9AB058806D384F9E52">
    <w:name w:val="E023821C43CF4FE9AB058806D384F9E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EBC2BCF2F4B7FB5DE9C46BD0CD8662">
    <w:name w:val="F0CEBC2BCF2F4B7FB5DE9C46BD0CD86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72D309A21514D239E1D92A992F229962">
    <w:name w:val="A72D309A21514D239E1D92A992F2299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A3F160D161A433086F5E80ABC2757A02">
    <w:name w:val="DA3F160D161A433086F5E80ABC2757A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C92B1CB0F4F4624929E2B0774333DA12">
    <w:name w:val="EC92B1CB0F4F4624929E2B0774333DA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46971C3FB2437FB03900D3610C42DD2">
    <w:name w:val="7246971C3FB2437FB03900D3610C42D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3FA39AFEF544E03A1207B801A3AF2D12">
    <w:name w:val="B3FA39AFEF544E03A1207B801A3AF2D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1883F6781D4433FAC7FFE3FCF66853D2">
    <w:name w:val="D1883F6781D4433FAC7FFE3FCF66853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378CFF0D2449F68FF468358D8251F52">
    <w:name w:val="2B378CFF0D2449F68FF468358D8251F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E39EE9022BE4581A1696ABC94AAA6662">
    <w:name w:val="8E39EE9022BE4581A1696ABC94AAA66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35FA16EBFA74C648DDFDC1DA78B12EE2">
    <w:name w:val="335FA16EBFA74C648DDFDC1DA78B12E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48B526D5C7F40F0ABDEED3E58D927FF2">
    <w:name w:val="148B526D5C7F40F0ABDEED3E58D927F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02312CAA7F4BFAB3603C77F23265072">
    <w:name w:val="0A02312CAA7F4BFAB3603C77F232650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078C3F5AA5407594ED05377E85DFE62">
    <w:name w:val="2C078C3F5AA5407594ED05377E85DFE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E2BF8A42684D568F482A76B8DA94512">
    <w:name w:val="46E2BF8A42684D568F482A76B8DA945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45F4AE1ED2C4FA59281028551C470162">
    <w:name w:val="645F4AE1ED2C4FA59281028551C4701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15AB515C7A7459285A9C6E707823C662">
    <w:name w:val="F15AB515C7A7459285A9C6E707823C6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16BE9BBF50948AABC15F53081DE29892">
    <w:name w:val="716BE9BBF50948AABC15F53081DE298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4CBADE730F4408C878B4CCB2E09E3B82">
    <w:name w:val="B4CBADE730F4408C878B4CCB2E09E3B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53B77B4329402F888173CA24AAF4F92">
    <w:name w:val="1F53B77B4329402F888173CA24AAF4F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973CE770C6C4E45B04065E6CB38115A2">
    <w:name w:val="4973CE770C6C4E45B04065E6CB38115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B0FEB7A1EF34A8489518283C4AAA1952">
    <w:name w:val="CB0FEB7A1EF34A8489518283C4AAA19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88F7EF9F4B54F7385355DB698182CC32">
    <w:name w:val="388F7EF9F4B54F7385355DB698182CC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B2E969800A54A169B45A77BC3FECF8F2">
    <w:name w:val="6B2E969800A54A169B45A77BC3FECF8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3F03A7F4A4E41B893CACE30A58DA43A2">
    <w:name w:val="53F03A7F4A4E41B893CACE30A58DA43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97C2DAAAA7478399235957269461012">
    <w:name w:val="DE97C2DAAAA74783992359572694610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D80005E7B3840A9B909399E0A7A3C812">
    <w:name w:val="1D80005E7B3840A9B909399E0A7A3C8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F4AA6015FE64E45B244C284C12F7AE72">
    <w:name w:val="3F4AA6015FE64E45B244C284C12F7AE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F7EBDB84414D5DBD00F7CEFCBC37EC2">
    <w:name w:val="5DF7EBDB84414D5DBD00F7CEFCBC37E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DAE5A1E18499BA8F57D1A077905882">
    <w:name w:val="AE5DAE5A1E18499BA8F57D1A0779058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3DA101C9CFA4E5684DBDEBD8D663E8E2">
    <w:name w:val="E3DA101C9CFA4E5684DBDEBD8D663E8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8A21B9AD8F41DC934325733D9CB4492">
    <w:name w:val="EE8A21B9AD8F41DC934325733D9CB44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E47DA4EC4549AA92C2745D250B850B2">
    <w:name w:val="FBE47DA4EC4549AA92C2745D250B850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6BCD6757DBB4AF8BCC277D81560F3482">
    <w:name w:val="76BCD6757DBB4AF8BCC277D81560F34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195F745B951426D904C34E69B29EE062">
    <w:name w:val="1195F745B951426D904C34E69B29EE0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2F29F61EEA409EADDBBEB682C94D282">
    <w:name w:val="312F29F61EEA409EADDBBEB682C94D2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21D74E9D65A462F947294B0C66489F02">
    <w:name w:val="321D74E9D65A462F947294B0C66489F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625FC68608243E8B21A2549E807DFE62">
    <w:name w:val="9625FC68608243E8B21A2549E807DFE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0F8447551124A5E9A27C133887FA3422">
    <w:name w:val="50F8447551124A5E9A27C133887FA34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0B5CAB43608484D83F222710FF1E2E01">
    <w:name w:val="B0B5CAB43608484D83F222710FF1E2E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4D9D9A585A54748ADA64C1647DCE503">
    <w:name w:val="B4D9D9A585A54748ADA64C1647DCE503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5B9BFD9FFBA4DDEA4E8E23E2422F1DE">
    <w:name w:val="B5B9BFD9FFBA4DDEA4E8E23E2422F1DE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97FC10A756394DE9B6C6138B54329BCA1">
    <w:name w:val="97FC10A756394DE9B6C6138B54329BC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CFB537F7FEC40E3A2336E2BB1FFF0A81">
    <w:name w:val="DCFB537F7FEC40E3A2336E2BB1FFF0A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752935EE6034BC89EC77BA003219631">
    <w:name w:val="9752935EE6034BC89EC77BA0032196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9BF3B86116F45AB873F5A4634C29041">
    <w:name w:val="D9BF3B86116F45AB873F5A4634C290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004B00226AF4F569B0338F081B4221F1">
    <w:name w:val="C004B00226AF4F569B0338F081B4221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061021BB0042AA83E4A597F8B8DE3F1">
    <w:name w:val="CC061021BB0042AA83E4A597F8B8DE3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E2EC64DCBE541BFA6575BA79E1D0BEE">
    <w:name w:val="FE2EC64DCBE541BFA6575BA79E1D0BEE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0132D2A13CD4B63AF8D645E8A38018B">
    <w:name w:val="40132D2A13CD4B63AF8D645E8A38018B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CDEDD75C5B479D9A8DB59D516D74371">
    <w:name w:val="B9CDEDD75C5B479D9A8DB59D516D743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5474FBB5D174712B816485901D72FAB1">
    <w:name w:val="E5474FBB5D174712B816485901D72FA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09C78E48E864C7DB923B6E6B9B54ED6">
    <w:name w:val="C09C78E48E864C7DB923B6E6B9B54ED6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F25A71D4E6F5462995AC8D45DB0EB36D">
    <w:name w:val="F25A71D4E6F5462995AC8D45DB0EB36D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A42D5EC68E4FA2B69361A2CCA685B81">
    <w:name w:val="B9A42D5EC68E4FA2B69361A2CCA685B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81D6B5AED914DAFA5F39BD4099D17381">
    <w:name w:val="D81D6B5AED914DAFA5F39BD4099D173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7DF334CCB5454BB238B8661FFFBE821">
    <w:name w:val="257DF334CCB5454BB238B8661FFFBE8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6AD8DD742D4C7AB6B830B6D1FCE905">
    <w:name w:val="256AD8DD742D4C7AB6B830B6D1FCE905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DA06409AC641E2A6DDEB8A51ADC5A6">
    <w:name w:val="FBDA06409AC641E2A6DDEB8A51ADC5A6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2C5B81F33C84AC1929DBB6531E549C4">
    <w:name w:val="62C5B81F33C84AC1929DBB6531E549C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112927F0B2674963BA39B28FA778F79E">
    <w:name w:val="112927F0B2674963BA39B28FA778F79E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BBCE76054CA4288BAD2EEA2C67EF76E">
    <w:name w:val="ABBCE76054CA4288BAD2EEA2C67EF76E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D19F98481244ABB9D401B97780F832E">
    <w:name w:val="CD19F98481244ABB9D401B97780F832E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BD491C16F343479D0EDB022EA40D88">
    <w:name w:val="74BD491C16F343479D0EDB022EA40D88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2A46A027D1C4A4589D49E78474A291E1">
    <w:name w:val="82A46A027D1C4A4589D49E78474A291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5ADCE43C6AA4F1E9D31FC2C17117C311">
    <w:name w:val="B5ADCE43C6AA4F1E9D31FC2C17117C3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B653906B719479B8806C1D7DF6C39C21">
    <w:name w:val="EB653906B719479B8806C1D7DF6C39C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F2EF5575E148B8A8F025407BE1AFE41">
    <w:name w:val="EEF2EF5575E148B8A8F025407BE1AFE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57CD70C32A243C681D17273E5048B74">
    <w:name w:val="157CD70C32A243C681D17273E5048B7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D975E4ADA44490FABB93C0ECB392044">
    <w:name w:val="8D975E4ADA44490FABB93C0ECB39204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ABE267D844E4EDC93059FEE6B66E18F">
    <w:name w:val="3ABE267D844E4EDC93059FEE6B66E18F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888867C6BE649B497429C21936B4C07">
    <w:name w:val="0888867C6BE649B497429C21936B4C0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74224FA5D5425D86A50A1B859DBE32">
    <w:name w:val="4B74224FA5D5425D86A50A1B859DBE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913717B1CDB47B8A7CE92C47AF4A7F01">
    <w:name w:val="E913717B1CDB47B8A7CE92C47AF4A7F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036A0122B5D42AEA2BA5C09E9028616">
    <w:name w:val="3036A0122B5D42AEA2BA5C09E9028616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45ECDE0FDCF439F8E1655A065299D5A1">
    <w:name w:val="445ECDE0FDCF439F8E1655A065299D5A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7473C3EBBB0B4C9785CDB9DDA7E29C511">
    <w:name w:val="7473C3EBBB0B4C9785CDB9DDA7E29C51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49AC6CC236244C78F3E709804D475501">
    <w:name w:val="449AC6CC236244C78F3E709804D47550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E62465C747A4D2F9009E063DFB1A5771">
    <w:name w:val="CE62465C747A4D2F9009E063DFB1A577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A5ABBB221DD44C7AF8FF1705EA9B7C61">
    <w:name w:val="AA5ABBB221DD44C7AF8FF1705EA9B7C61"/>
    <w:rsid w:val="00D21D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0506630A8FF4D8B8DF3709CA4848F86">
    <w:name w:val="00506630A8FF4D8B8DF3709CA4848F86"/>
    <w:rsid w:val="00D21D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9861A3E992048DF9C30C3C20DA247831">
    <w:name w:val="39861A3E992048DF9C30C3C20DA2478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1CF789EBA3B448A8FACF26F2BF8F57D1">
    <w:name w:val="81CF789EBA3B448A8FACF26F2BF8F57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73E84B99DDE4DF8B68636A9BA9DBDE71">
    <w:name w:val="473E84B99DDE4DF8B68636A9BA9DBDE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6553E366CA24695A3979757BDBBF18B1">
    <w:name w:val="F6553E366CA24695A3979757BDBBF18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4F94CCB5FC54C5D97E50583F124244D">
    <w:name w:val="E4F94CCB5FC54C5D97E50583F124244D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685B3B34448429A9E19EAB8009C665B">
    <w:name w:val="C685B3B34448429A9E19EAB8009C665B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A7D37DE9A594D5DB2DCB823DBA22C431">
    <w:name w:val="FA7D37DE9A594D5DB2DCB823DBA22C4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72EE14F5FA47AEBA2F19FC7C8DF1081">
    <w:name w:val="2272EE14F5FA47AEBA2F19FC7C8DF10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0D70C7CD8024E7FAFEB5C7A9EDF0A471">
    <w:name w:val="D0D70C7CD8024E7FAFEB5C7A9EDF0A4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796F2663974F17AF3FB9731913BA7B">
    <w:name w:val="1B796F2663974F17AF3FB9731913BA7B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BB8DF6C9BEE425991D071442A41DD87">
    <w:name w:val="9BB8DF6C9BEE425991D071442A41DD8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EB95A0319B6462A88CF668BE341BDEB">
    <w:name w:val="8EB95A0319B6462A88CF668BE341BDEB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40C2C0464894CD7ACD0C3EB8269DE56">
    <w:name w:val="840C2C0464894CD7ACD0C3EB8269DE56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53071A932F24057A18C0029C44FBC1B">
    <w:name w:val="753071A932F24057A18C0029C44FBC1B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F83CE1C9A8C4A9AA699748DFDA8EE0C">
    <w:name w:val="8F83CE1C9A8C4A9AA699748DFDA8EE0C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6751E38F5F94210B87C54E51C076E5C">
    <w:name w:val="36751E38F5F94210B87C54E51C076E5C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EB66CEC7E448E3A887AD6B6803060F1">
    <w:name w:val="2CEB66CEC7E448E3A887AD6B6803060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9413672F8B94917937C2340E943EB9A">
    <w:name w:val="79413672F8B94917937C2340E943EB9A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0555916671C46EFAD3D2D5D89B79F331">
    <w:name w:val="30555916671C46EFAD3D2D5D89B79F3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74885FDB1E44E70804BC48AEC3FB5961">
    <w:name w:val="074885FDB1E44E70804BC48AEC3FB59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4CE9063244406B93031358F7E281841">
    <w:name w:val="F04CE9063244406B93031358F7E2818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E507C1F715E406893AF64FA26449D601">
    <w:name w:val="6E507C1F715E406893AF64FA26449D6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A3E9B20016043D0A3EC86C26DFDBDC7">
    <w:name w:val="5A3E9B20016043D0A3EC86C26DFDBDC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659A06D47DD4B69A16E0C1AD7367768">
    <w:name w:val="6659A06D47DD4B69A16E0C1AD7367768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018B50F1D404E5CB89D692A8D0F49D2">
    <w:name w:val="A018B50F1D404E5CB89D692A8D0F49D2"/>
    <w:rsid w:val="00D21D9D"/>
  </w:style>
  <w:style w:type="paragraph" w:customStyle="1" w:styleId="F68BC9152B714F17A5DAEF13EB4D9A03">
    <w:name w:val="F68BC9152B714F17A5DAEF13EB4D9A03"/>
    <w:rsid w:val="00D21D9D"/>
  </w:style>
  <w:style w:type="paragraph" w:customStyle="1" w:styleId="E0028F89F880452CBC7A27EAD10E5C49">
    <w:name w:val="E0028F89F880452CBC7A27EAD10E5C49"/>
    <w:rsid w:val="00D21D9D"/>
  </w:style>
  <w:style w:type="paragraph" w:customStyle="1" w:styleId="AAE0A467D5A84E28AAB87FF5A4AA3F9E">
    <w:name w:val="AAE0A467D5A84E28AAB87FF5A4AA3F9E"/>
    <w:rsid w:val="00D21D9D"/>
  </w:style>
  <w:style w:type="paragraph" w:customStyle="1" w:styleId="6583DB26347B44F481289C8F805675FC">
    <w:name w:val="6583DB26347B44F481289C8F805675FC"/>
    <w:rsid w:val="00D21D9D"/>
  </w:style>
  <w:style w:type="paragraph" w:customStyle="1" w:styleId="E7B6F53A5F714CD287DF6EB2E6FE5E13">
    <w:name w:val="E7B6F53A5F714CD287DF6EB2E6FE5E13"/>
    <w:rsid w:val="00D21D9D"/>
  </w:style>
  <w:style w:type="paragraph" w:customStyle="1" w:styleId="F3AD6944700A43849626696293B012BE">
    <w:name w:val="F3AD6944700A43849626696293B012BE"/>
    <w:rsid w:val="00D21D9D"/>
  </w:style>
  <w:style w:type="paragraph" w:customStyle="1" w:styleId="1B0D27BC5E304F518679EA81FD7503F0">
    <w:name w:val="1B0D27BC5E304F518679EA81FD7503F0"/>
    <w:rsid w:val="00D21D9D"/>
  </w:style>
  <w:style w:type="paragraph" w:customStyle="1" w:styleId="BE08F99BC1314E27BE6C4BE12B56BC53">
    <w:name w:val="BE08F99BC1314E27BE6C4BE12B56BC53"/>
    <w:rsid w:val="00D21D9D"/>
  </w:style>
  <w:style w:type="paragraph" w:customStyle="1" w:styleId="5BB16DB42BF143A79A2AC0501D2EFA81">
    <w:name w:val="5BB16DB42BF143A79A2AC0501D2EFA81"/>
    <w:rsid w:val="00D21D9D"/>
  </w:style>
  <w:style w:type="paragraph" w:customStyle="1" w:styleId="74E85F12CE6D4C29BE61856CBC7908D9">
    <w:name w:val="74E85F12CE6D4C29BE61856CBC7908D9"/>
    <w:rsid w:val="00D21D9D"/>
  </w:style>
  <w:style w:type="paragraph" w:customStyle="1" w:styleId="053FB56CC20D472A9444BAAEB99B877F">
    <w:name w:val="053FB56CC20D472A9444BAAEB99B877F"/>
    <w:rsid w:val="00D21D9D"/>
  </w:style>
  <w:style w:type="paragraph" w:customStyle="1" w:styleId="9E5C917B88CF40D2B321079F59EB8C0D4">
    <w:name w:val="9E5C917B88CF40D2B321079F59EB8C0D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320CF6351C64DC0A244D56FD86F42584">
    <w:name w:val="7320CF6351C64DC0A244D56FD86F4258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55FB195824350B304AF46EBB55E764">
    <w:name w:val="AE555FB195824350B304AF46EBB55E76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DB370E5B9854A758359333AEE0C4F534">
    <w:name w:val="EDB370E5B9854A758359333AEE0C4F534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0EBC6E0FB2CF478395053A36E065345C4">
    <w:name w:val="0EBC6E0FB2CF478395053A36E065345C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894C9CDA8F40238B63E87C2AD7D2014">
    <w:name w:val="60894C9CDA8F40238B63E87C2AD7D201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CA0546C32734C9E8D803444AB0B45744">
    <w:name w:val="BCA0546C32734C9E8D803444AB0B4574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F928CA04520475FBAA7E5BD32AF32103">
    <w:name w:val="4F928CA04520475FBAA7E5BD32AF3210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3B3803464AF409FB00C5527B2BBEECE3">
    <w:name w:val="F3B3803464AF409FB00C5527B2BBEECE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338F386EBE140B393D6B8C5435196273">
    <w:name w:val="4338F386EBE140B393D6B8C543519627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F18FEB435147CE88B1CE43E9EBBD023">
    <w:name w:val="49F18FEB435147CE88B1CE43E9EBBD02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E07A748855E8434A9911B2AE3864EAE73">
    <w:name w:val="E07A748855E8434A9911B2AE3864EAE7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237BDA55724294B715FE5892ED10583">
    <w:name w:val="6A237BDA55724294B715FE5892ED1058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71F6FC03E774E16AC4601CB6A8B66843">
    <w:name w:val="A71F6FC03E774E16AC4601CB6A8B6684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01410E7DEF4D43B69EE9938EB04DCE253">
    <w:name w:val="01410E7DEF4D43B69EE9938EB04DCE25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989E9291E56447C8210FCE30967F1C83">
    <w:name w:val="C989E9291E56447C8210FCE30967F1C8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3A20D4ECFB04D928D3802FD284F48E83">
    <w:name w:val="93A20D4ECFB04D928D3802FD284F48E8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0FCE13AF1BF47199977E428F950C45D3">
    <w:name w:val="F0FCE13AF1BF47199977E428F950C45D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F7623712176490FBF645B85BBD576704">
    <w:name w:val="4F7623712176490FBF645B85BBD57670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C25F96F7F95423E9132AA16F21D8EFF4">
    <w:name w:val="5C25F96F7F95423E9132AA16F21D8EFF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1B80D42915340A4A939ED38C7E229A64">
    <w:name w:val="01B80D42915340A4A939ED38C7E229A6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3D1E338A4B9401C8AFC5D1DFFE9C55C4">
    <w:name w:val="13D1E338A4B9401C8AFC5D1DFFE9C55C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AC1DEE6814A2DA0A6467D3F4AC35D4">
    <w:name w:val="F0CAC1DEE6814A2DA0A6467D3F4AC35D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AF030DA566412EB0A0202DAA5EDF723">
    <w:name w:val="8CAF030DA566412EB0A0202DAA5EDF72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97FA017B1448E3BB084A1E419115BC4">
    <w:name w:val="4697FA017B1448E3BB084A1E419115BC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80E5F0A56497A831572AC50F662154">
    <w:name w:val="FF580E5F0A56497A831572AC50F66215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D4DA9133E4B51B018F3C9452F684C4">
    <w:name w:val="213D4DA9133E4B51B018F3C9452F684C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E30D458DBC4DBFAC13B479DD3813DC4">
    <w:name w:val="4BE30D458DBC4DBFAC13B479DD3813DC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EEE76926D4F57820F318F79CC79FA4">
    <w:name w:val="8A8EEE76926D4F57820F318F79CC79FA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F7110C2065416AADACED641D6D2E233">
    <w:name w:val="AAF7110C2065416AADACED641D6D2E23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BBE343BFC224DF58DCCED224C9689F03">
    <w:name w:val="BBBE343BFC224DF58DCCED224C9689F0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3DF8D97CEC3443969623921EA7A67B6B4">
    <w:name w:val="3DF8D97CEC3443969623921EA7A67B6B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2778BFCA4FB4BE9AB93A649116078523">
    <w:name w:val="B2778BFCA4FB4BE9AB93A64911607852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39EF23B053048E58381166464BA99583">
    <w:name w:val="839EF23B053048E58381166464BA9958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245A26B50E7C420D9DDD5922D46579E63">
    <w:name w:val="245A26B50E7C420D9DDD5922D46579E6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7FA528C158B449BA8A48088A8241C493">
    <w:name w:val="C7FA528C158B449BA8A48088A8241C49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8D9A7F7F7E4601974E7389211158743">
    <w:name w:val="6A8D9A7F7F7E4601974E738921115874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2EC2E0B56F34C068E0315D03F63D6163">
    <w:name w:val="92EC2E0B56F34C068E0315D03F63D616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C5382DE7BE241BF8966E9B225C0B9BE3">
    <w:name w:val="5C5382DE7BE241BF8966E9B225C0B9BE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ADB1AF40BAF4106A0AB63B45AEE67FB3">
    <w:name w:val="5ADB1AF40BAF4106A0AB63B45AEE67FB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C3123921DF4414C938D3925F4454E313">
    <w:name w:val="6C3123921DF4414C938D3925F4454E3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9EB0C1EA2B40809231F49BE58123113">
    <w:name w:val="659EB0C1EA2B40809231F49BE5812311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62A94B850DA443F8C2E7224C666FAB44">
    <w:name w:val="762A94B850DA443F8C2E7224C666FAB4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8321EF9DE9D546D5ADCDEAE14D6D4A064">
    <w:name w:val="8321EF9DE9D546D5ADCDEAE14D6D4A06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CFDAE96729B44EC0B6088CB487D9575B4">
    <w:name w:val="CFDAE96729B44EC0B6088CB487D9575B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C1D48E18CA04C1182B31C0B02EF30274">
    <w:name w:val="7C1D48E18CA04C1182B31C0B02EF3027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78D4F52B18C4456AB021C3DF65333B64">
    <w:name w:val="F78D4F52B18C4456AB021C3DF65333B6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E6CC4A20F023451793A5CCBABAC5D38D4">
    <w:name w:val="E6CC4A20F023451793A5CCBABAC5D38D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D6FDF9E14EF4D9586087C667D91911D4">
    <w:name w:val="7D6FDF9E14EF4D9586087C667D91911D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C1D5C4FDD414BF0905EA0854627A0224">
    <w:name w:val="6C1D5C4FDD414BF0905EA0854627A022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CD2BEFF902F4708B89DB49A33D791414">
    <w:name w:val="FCD2BEFF902F4708B89DB49A33D79141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B772385B851D4D488F23C975CBA236484">
    <w:name w:val="B772385B851D4D488F23C975CBA23648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1F9EEE35C7C14DE58CEC76ED963200A74">
    <w:name w:val="1F9EEE35C7C14DE58CEC76ED963200A7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B0B440A520C4B538BEEF28656A0F2ED3">
    <w:name w:val="6B0B440A520C4B538BEEF28656A0F2E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4608F315B49D382E0FCC9604074123">
    <w:name w:val="8A84608F315B49D382E0FCC96040741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DE34B9BEDB54EC88460E93A8B97E7794">
    <w:name w:val="0DE34B9BEDB54EC88460E93A8B97E779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C86201C91048319F36830864E2F5EC4">
    <w:name w:val="FBC86201C91048319F36830864E2F5EC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50E99170516482FBAA1F35A4E0BCA4E4">
    <w:name w:val="D50E99170516482FBAA1F35A4E0BCA4E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A8C12323C747B8B5820DBF9B12DBD84">
    <w:name w:val="FBA8C12323C747B8B5820DBF9B12DBD8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30C4480FBBB4D9F80D3137B01A772F14">
    <w:name w:val="630C4480FBBB4D9F80D3137B01A772F1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9827936E224068A3D33093B06E8F512">
    <w:name w:val="FB9827936E224068A3D33093B06E8F5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CF20AA1EE204237A6F980F8E44607BE2">
    <w:name w:val="DCF20AA1EE204237A6F980F8E44607B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815612A8BBF450E9944102FDC57A4273">
    <w:name w:val="B815612A8BBF450E9944102FDC57A42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F02382F98A470B8183EFECEA2B126E3">
    <w:name w:val="68F02382F98A470B8183EFECEA2B126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31D913FC2DB4AA2A1054B28683BC00A3">
    <w:name w:val="D31D913FC2DB4AA2A1054B28683BC00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B2E5B57F984409A7ED074A695A5D303">
    <w:name w:val="98B2E5B57F984409A7ED074A695A5D30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D8010B4B7F498E9A39C0C427F9AF7A3">
    <w:name w:val="5DD8010B4B7F498E9A39C0C427F9AF7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F7AF4F0139341889496A296F7B65D253">
    <w:name w:val="BF7AF4F0139341889496A296F7B65D2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03E71F84FD4406AAA8BF725F7EDD6583">
    <w:name w:val="D03E71F84FD4406AAA8BF725F7EDD65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6627D8D27A42B3AE44440C9E008E4C3">
    <w:name w:val="256627D8D27A42B3AE44440C9E008E4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043BF828CB41C395764495F79A3E4F3">
    <w:name w:val="72043BF828CB41C395764495F79A3E4F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A181B5B9804E3AB2383E4F2459D1823">
    <w:name w:val="80A181B5B9804E3AB2383E4F2459D18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71DF7320E1D4AB288E7BE218E1989CE3">
    <w:name w:val="071DF7320E1D4AB288E7BE218E1989C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25E17FBF26149D5A1530E0C093EDED23">
    <w:name w:val="625E17FBF26149D5A1530E0C093EDED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833B3DFC9684F80A38F2F7B502B91923">
    <w:name w:val="A833B3DFC9684F80A38F2F7B502B919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E61C69265C44191A82E5C9508F15D663">
    <w:name w:val="1E61C69265C44191A82E5C9508F15D6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758398E71147F68A50E721333BFA9B3">
    <w:name w:val="80758398E71147F68A50E721333BFA9B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426670A68C348D3BC3433E4A40F85D73">
    <w:name w:val="8426670A68C348D3BC3433E4A40F85D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196AC21ED4C2CA1CF2D483AA811013">
    <w:name w:val="FF5196AC21ED4C2CA1CF2D483AA8110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779556B82DE4D4A85793F27450E17863">
    <w:name w:val="C779556B82DE4D4A85793F27450E178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932C7F8B0E4E0E8D11284A4951F6423">
    <w:name w:val="21932C7F8B0E4E0E8D11284A4951F64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2C32FA1F1564B05801E270C1BE7F6243">
    <w:name w:val="82C32FA1F1564B05801E270C1BE7F624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39776443D842D78BA8E699D4F5587F3">
    <w:name w:val="AA39776443D842D78BA8E699D4F5587F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785CBAF05974D66BEC6592A43DF89A73">
    <w:name w:val="5785CBAF05974D66BEC6592A43DF89A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68B30E79FCB49EB9E5F80D4338DC2523">
    <w:name w:val="568B30E79FCB49EB9E5F80D4338DC25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C22E70A409D418F86647131DA4750423">
    <w:name w:val="FC22E70A409D418F86647131DA47504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459332F4C249088FBD9686057E87CC3">
    <w:name w:val="29459332F4C249088FBD9686057E87C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C6E58A891F04F73936688B0F46FD5943">
    <w:name w:val="0C6E58A891F04F73936688B0F46FD594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F0055620D5D46D899CCB025A0F424F03">
    <w:name w:val="9F0055620D5D46D899CCB025A0F424F0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3B5C3C43DE54AA59F11CE1E27AA08CE3">
    <w:name w:val="03B5C3C43DE54AA59F11CE1E27AA08C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B304CA3D024EFFACFA2C5E85ACC65D3">
    <w:name w:val="12B304CA3D024EFFACFA2C5E85ACC65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95A25A14704BD18CEC6929B56236913">
    <w:name w:val="4A95A25A14704BD18CEC6929B562369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208700B2F754C71921876667A4317213">
    <w:name w:val="9208700B2F754C71921876667A43172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214DCCCAEF243749EDA1AC8A429A4993">
    <w:name w:val="4214DCCCAEF243749EDA1AC8A429A499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AB103670AA483299A8E72A0F4CD5213">
    <w:name w:val="EEAB103670AA483299A8E72A0F4CD52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15E4A8AD3F4E368F89480331CFF72C3">
    <w:name w:val="2B15E4A8AD3F4E368F89480331CFF72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047510BF447489991CE438225B96B1B3">
    <w:name w:val="1047510BF447489991CE438225B96B1B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C64B72FCED46FD8C44EE8F5AF59B0A3">
    <w:name w:val="98C64B72FCED46FD8C44EE8F5AF59B0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5777CF8D729422E9373F0AC1107285E3">
    <w:name w:val="05777CF8D729422E9373F0AC1107285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CB10B69E6C4CA482CC51284A44C79C3">
    <w:name w:val="74CB10B69E6C4CA482CC51284A44C79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47684F2BF284FA6ABF5EBD55522488E3">
    <w:name w:val="447684F2BF284FA6ABF5EBD55522488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9A2089DDD149E694EC44193BCF0BAB3">
    <w:name w:val="939A2089DDD149E694EC44193BCF0BAB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22FC13AA4A24323959441F62026A6623">
    <w:name w:val="E22FC13AA4A24323959441F62026A66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9ED264535364D51A6001F1811EA62983">
    <w:name w:val="A9ED264535364D51A6001F1811EA629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D44D3B91824B14876DF66B7E0EB5A83">
    <w:name w:val="8CD44D3B91824B14876DF66B7E0EB5A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99CBDAA10940C38463058975825A453">
    <w:name w:val="7499CBDAA10940C38463058975825A4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9CE71BD8B544548B1D4E9E4231E7123">
    <w:name w:val="299CE71BD8B544548B1D4E9E4231E71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20F3BB4C6CC4E8F823B40ECCB6DCBCF3">
    <w:name w:val="F20F3BB4C6CC4E8F823B40ECCB6DCBCF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C02BF98E4B423183E55606A03EDC4E3">
    <w:name w:val="8CC02BF98E4B423183E55606A03EDC4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FA79A15D1D4F5391A8082DF02BAB1E3">
    <w:name w:val="4CFA79A15D1D4F5391A8082DF02BAB1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E2BB290A5CA40D9B72209DEFAB951813">
    <w:name w:val="BE2BB290A5CA40D9B72209DEFAB9518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64C8C1CA2CC45A589A97220C620F3AA3">
    <w:name w:val="A64C8C1CA2CC45A589A97220C620F3A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B0AF4933C674EA8B953CCD3A2DB183D3">
    <w:name w:val="0B0AF4933C674EA8B953CCD3A2DB183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769EA1147C4ADCBD625AB8988F396D3">
    <w:name w:val="12769EA1147C4ADCBD625AB8988F396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DCD8EF9D34D4479A5EB5544811A6CB33">
    <w:name w:val="DDCD8EF9D34D4479A5EB5544811A6CB3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F06223DE9C94A7080A5B89C59ED4FD33">
    <w:name w:val="0F06223DE9C94A7080A5B89C59ED4FD3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90FCE950AF74C8A92AD8AFE817446073">
    <w:name w:val="F90FCE950AF74C8A92AD8AFE8174460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68948D3A91F469DB0A09F67217730D72">
    <w:name w:val="E68948D3A91F469DB0A09F67217730D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E3C28877B40919498D59D26A96CD92">
    <w:name w:val="4C2E3C28877B40919498D59D26A96CD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B065F217B246C8BEFFBB250380AA3D3">
    <w:name w:val="68B065F217B246C8BEFFBB250380AA3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AD750538D0A42899E654F7FF14873E63">
    <w:name w:val="1AD750538D0A42899E654F7FF14873E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DB147FBEA4A496BB7D8696A38023EDB3">
    <w:name w:val="3DB147FBEA4A496BB7D8696A38023EDB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BAA0D8155714D31BE574205EBE8E9013">
    <w:name w:val="8BAA0D8155714D31BE574205EBE8E90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87F2E361C34192A2C31CD2090701A43">
    <w:name w:val="9387F2E361C34192A2C31CD2090701A4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9986FE3B40471EA351BF2095FC11283">
    <w:name w:val="CC9986FE3B40471EA351BF2095FC112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E3D451C14FC4A1E89902CA9778ADEDC3">
    <w:name w:val="4E3D451C14FC4A1E89902CA9778ADED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45DCD94AD4433EA75C43A4C3C686153">
    <w:name w:val="6545DCD94AD4433EA75C43A4C3C6861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39D630C7D434DF9BC3E7C300942A1403">
    <w:name w:val="F39D630C7D434DF9BC3E7C300942A140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A4D31AEB45745BD9E21E2B194ADE6933">
    <w:name w:val="EA4D31AEB45745BD9E21E2B194ADE693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DD90C4AF4A473DAFBB6B7ABFEC0BFC3">
    <w:name w:val="0ADD90C4AF4A473DAFBB6B7ABFEC0BF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0ABB45FA6C94404BDB77E23FDEED3013">
    <w:name w:val="70ABB45FA6C94404BDB77E23FDEED30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7457E979541E783438E61B9D61F1D3">
    <w:name w:val="4C27457E979541E783438E61B9D61F1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5E2B839649A42A28E2FF03E9EDD21F53">
    <w:name w:val="F5E2B839649A42A28E2FF03E9EDD21F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D21D96935748A39255F9A405291B6A3">
    <w:name w:val="4AD21D96935748A39255F9A405291B6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450EFBAB2D046DE8BDB5E107FE0E2A83">
    <w:name w:val="E450EFBAB2D046DE8BDB5E107FE0E2A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023821C43CF4FE9AB058806D384F9E53">
    <w:name w:val="E023821C43CF4FE9AB058806D384F9E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EBC2BCF2F4B7FB5DE9C46BD0CD8663">
    <w:name w:val="F0CEBC2BCF2F4B7FB5DE9C46BD0CD86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72D309A21514D239E1D92A992F229963">
    <w:name w:val="A72D309A21514D239E1D92A992F2299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A3F160D161A433086F5E80ABC2757A03">
    <w:name w:val="DA3F160D161A433086F5E80ABC2757A0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C92B1CB0F4F4624929E2B0774333DA13">
    <w:name w:val="EC92B1CB0F4F4624929E2B0774333DA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46971C3FB2437FB03900D3610C42DD3">
    <w:name w:val="7246971C3FB2437FB03900D3610C42D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3FA39AFEF544E03A1207B801A3AF2D13">
    <w:name w:val="B3FA39AFEF544E03A1207B801A3AF2D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1883F6781D4433FAC7FFE3FCF66853D3">
    <w:name w:val="D1883F6781D4433FAC7FFE3FCF66853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378CFF0D2449F68FF468358D8251F53">
    <w:name w:val="2B378CFF0D2449F68FF468358D8251F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E39EE9022BE4581A1696ABC94AAA6663">
    <w:name w:val="8E39EE9022BE4581A1696ABC94AAA66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35FA16EBFA74C648DDFDC1DA78B12EE3">
    <w:name w:val="335FA16EBFA74C648DDFDC1DA78B12E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48B526D5C7F40F0ABDEED3E58D927FF3">
    <w:name w:val="148B526D5C7F40F0ABDEED3E58D927FF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02312CAA7F4BFAB3603C77F23265073">
    <w:name w:val="0A02312CAA7F4BFAB3603C77F232650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078C3F5AA5407594ED05377E85DFE63">
    <w:name w:val="2C078C3F5AA5407594ED05377E85DFE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E2BF8A42684D568F482A76B8DA94513">
    <w:name w:val="46E2BF8A42684D568F482A76B8DA945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45F4AE1ED2C4FA59281028551C470163">
    <w:name w:val="645F4AE1ED2C4FA59281028551C4701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15AB515C7A7459285A9C6E707823C663">
    <w:name w:val="F15AB515C7A7459285A9C6E707823C6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16BE9BBF50948AABC15F53081DE29893">
    <w:name w:val="716BE9BBF50948AABC15F53081DE2989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4CBADE730F4408C878B4CCB2E09E3B83">
    <w:name w:val="B4CBADE730F4408C878B4CCB2E09E3B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53B77B4329402F888173CA24AAF4F93">
    <w:name w:val="1F53B77B4329402F888173CA24AAF4F9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973CE770C6C4E45B04065E6CB38115A3">
    <w:name w:val="4973CE770C6C4E45B04065E6CB38115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B0FEB7A1EF34A8489518283C4AAA1953">
    <w:name w:val="CB0FEB7A1EF34A8489518283C4AAA19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88F7EF9F4B54F7385355DB698182CC33">
    <w:name w:val="388F7EF9F4B54F7385355DB698182CC3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B2E969800A54A169B45A77BC3FECF8F3">
    <w:name w:val="6B2E969800A54A169B45A77BC3FECF8F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3F03A7F4A4E41B893CACE30A58DA43A3">
    <w:name w:val="53F03A7F4A4E41B893CACE30A58DA43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97C2DAAAA7478399235957269461013">
    <w:name w:val="DE97C2DAAAA74783992359572694610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D80005E7B3840A9B909399E0A7A3C813">
    <w:name w:val="1D80005E7B3840A9B909399E0A7A3C8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F4AA6015FE64E45B244C284C12F7AE73">
    <w:name w:val="3F4AA6015FE64E45B244C284C12F7AE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F7EBDB84414D5DBD00F7CEFCBC37EC3">
    <w:name w:val="5DF7EBDB84414D5DBD00F7CEFCBC37E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DAE5A1E18499BA8F57D1A077905883">
    <w:name w:val="AE5DAE5A1E18499BA8F57D1A0779058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3DA101C9CFA4E5684DBDEBD8D663E8E3">
    <w:name w:val="E3DA101C9CFA4E5684DBDEBD8D663E8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8A21B9AD8F41DC934325733D9CB4493">
    <w:name w:val="EE8A21B9AD8F41DC934325733D9CB449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E47DA4EC4549AA92C2745D250B850B3">
    <w:name w:val="FBE47DA4EC4549AA92C2745D250B850B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6BCD6757DBB4AF8BCC277D81560F3483">
    <w:name w:val="76BCD6757DBB4AF8BCC277D81560F34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195F745B951426D904C34E69B29EE063">
    <w:name w:val="1195F745B951426D904C34E69B29EE0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2F29F61EEA409EADDBBEB682C94D283">
    <w:name w:val="312F29F61EEA409EADDBBEB682C94D2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21D74E9D65A462F947294B0C66489F03">
    <w:name w:val="321D74E9D65A462F947294B0C66489F0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625FC68608243E8B21A2549E807DFE63">
    <w:name w:val="9625FC68608243E8B21A2549E807DFE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0F8447551124A5E9A27C133887FA3423">
    <w:name w:val="50F8447551124A5E9A27C133887FA34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0B5CAB43608484D83F222710FF1E2E02">
    <w:name w:val="B0B5CAB43608484D83F222710FF1E2E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4D9D9A585A54748ADA64C1647DCE5031">
    <w:name w:val="B4D9D9A585A54748ADA64C1647DCE503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5B9BFD9FFBA4DDEA4E8E23E2422F1DE1">
    <w:name w:val="B5B9BFD9FFBA4DDEA4E8E23E2422F1DE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97FC10A756394DE9B6C6138B54329BCA2">
    <w:name w:val="97FC10A756394DE9B6C6138B54329BC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CFB537F7FEC40E3A2336E2BB1FFF0A82">
    <w:name w:val="DCFB537F7FEC40E3A2336E2BB1FFF0A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752935EE6034BC89EC77BA0032196311">
    <w:name w:val="9752935EE6034BC89EC77BA00321963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9BF3B86116F45AB873F5A4634C290411">
    <w:name w:val="D9BF3B86116F45AB873F5A4634C2904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004B00226AF4F569B0338F081B4221F2">
    <w:name w:val="C004B00226AF4F569B0338F081B4221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061021BB0042AA83E4A597F8B8DE3F2">
    <w:name w:val="CC061021BB0042AA83E4A597F8B8DE3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E2EC64DCBE541BFA6575BA79E1D0BEE1">
    <w:name w:val="FE2EC64DCBE541BFA6575BA79E1D0BEE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0132D2A13CD4B63AF8D645E8A38018B1">
    <w:name w:val="40132D2A13CD4B63AF8D645E8A38018B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CDEDD75C5B479D9A8DB59D516D74372">
    <w:name w:val="B9CDEDD75C5B479D9A8DB59D516D743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5474FBB5D174712B816485901D72FAB2">
    <w:name w:val="E5474FBB5D174712B816485901D72FA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09C78E48E864C7DB923B6E6B9B54ED61">
    <w:name w:val="C09C78E48E864C7DB923B6E6B9B54ED6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F25A71D4E6F5462995AC8D45DB0EB36D1">
    <w:name w:val="F25A71D4E6F5462995AC8D45DB0EB36D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A42D5EC68E4FA2B69361A2CCA685B82">
    <w:name w:val="B9A42D5EC68E4FA2B69361A2CCA685B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81D6B5AED914DAFA5F39BD4099D17382">
    <w:name w:val="D81D6B5AED914DAFA5F39BD4099D173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7DF334CCB5454BB238B8661FFFBE822">
    <w:name w:val="257DF334CCB5454BB238B8661FFFBE8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6AD8DD742D4C7AB6B830B6D1FCE9051">
    <w:name w:val="256AD8DD742D4C7AB6B830B6D1FCE905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DA06409AC641E2A6DDEB8A51ADC5A61">
    <w:name w:val="FBDA06409AC641E2A6DDEB8A51ADC5A6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2C5B81F33C84AC1929DBB6531E549C41">
    <w:name w:val="62C5B81F33C84AC1929DBB6531E549C4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112927F0B2674963BA39B28FA778F79E1">
    <w:name w:val="112927F0B2674963BA39B28FA778F79E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BBCE76054CA4288BAD2EEA2C67EF76E1">
    <w:name w:val="ABBCE76054CA4288BAD2EEA2C67EF76E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D19F98481244ABB9D401B97780F832E1">
    <w:name w:val="CD19F98481244ABB9D401B97780F832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BD491C16F343479D0EDB022EA40D881">
    <w:name w:val="74BD491C16F343479D0EDB022EA40D8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2A46A027D1C4A4589D49E78474A291E2">
    <w:name w:val="82A46A027D1C4A4589D49E78474A291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5ADCE43C6AA4F1E9D31FC2C17117C312">
    <w:name w:val="B5ADCE43C6AA4F1E9D31FC2C17117C3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B653906B719479B8806C1D7DF6C39C22">
    <w:name w:val="EB653906B719479B8806C1D7DF6C39C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F2EF5575E148B8A8F025407BE1AFE42">
    <w:name w:val="EEF2EF5575E148B8A8F025407BE1AFE4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57CD70C32A243C681D17273E5048B741">
    <w:name w:val="157CD70C32A243C681D17273E5048B7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D975E4ADA44490FABB93C0ECB3920441">
    <w:name w:val="8D975E4ADA44490FABB93C0ECB39204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ABE267D844E4EDC93059FEE6B66E18F1">
    <w:name w:val="3ABE267D844E4EDC93059FEE6B66E18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888867C6BE649B497429C21936B4C071">
    <w:name w:val="0888867C6BE649B497429C21936B4C0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74224FA5D5425D86A50A1B859DBE321">
    <w:name w:val="4B74224FA5D5425D86A50A1B859DBE3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913717B1CDB47B8A7CE92C47AF4A7F02">
    <w:name w:val="E913717B1CDB47B8A7CE92C47AF4A7F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036A0122B5D42AEA2BA5C09E90286161">
    <w:name w:val="3036A0122B5D42AEA2BA5C09E9028616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45ECDE0FDCF439F8E1655A065299D5A2">
    <w:name w:val="445ECDE0FDCF439F8E1655A065299D5A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7473C3EBBB0B4C9785CDB9DDA7E29C512">
    <w:name w:val="7473C3EBBB0B4C9785CDB9DDA7E29C51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49AC6CC236244C78F3E709804D475502">
    <w:name w:val="449AC6CC236244C78F3E709804D47550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E62465C747A4D2F9009E063DFB1A5772">
    <w:name w:val="CE62465C747A4D2F9009E063DFB1A577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A5ABBB221DD44C7AF8FF1705EA9B7C62">
    <w:name w:val="AA5ABBB221DD44C7AF8FF1705EA9B7C62"/>
    <w:rsid w:val="00D21D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0506630A8FF4D8B8DF3709CA4848F861">
    <w:name w:val="00506630A8FF4D8B8DF3709CA4848F861"/>
    <w:rsid w:val="00D21D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9861A3E992048DF9C30C3C20DA247832">
    <w:name w:val="39861A3E992048DF9C30C3C20DA2478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1CF789EBA3B448A8FACF26F2BF8F57D2">
    <w:name w:val="81CF789EBA3B448A8FACF26F2BF8F57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73E84B99DDE4DF8B68636A9BA9DBDE72">
    <w:name w:val="473E84B99DDE4DF8B68636A9BA9DBDE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6553E366CA24695A3979757BDBBF18B2">
    <w:name w:val="F6553E366CA24695A3979757BDBBF18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4F94CCB5FC54C5D97E50583F124244D1">
    <w:name w:val="E4F94CCB5FC54C5D97E50583F124244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685B3B34448429A9E19EAB8009C665B1">
    <w:name w:val="C685B3B34448429A9E19EAB8009C665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A7D37DE9A594D5DB2DCB823DBA22C432">
    <w:name w:val="FA7D37DE9A594D5DB2DCB823DBA22C4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72EE14F5FA47AEBA2F19FC7C8DF1082">
    <w:name w:val="2272EE14F5FA47AEBA2F19FC7C8DF10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0D70C7CD8024E7FAFEB5C7A9EDF0A472">
    <w:name w:val="D0D70C7CD8024E7FAFEB5C7A9EDF0A4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796F2663974F17AF3FB9731913BA7B1">
    <w:name w:val="1B796F2663974F17AF3FB9731913BA7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BB8DF6C9BEE425991D071442A41DD871">
    <w:name w:val="9BB8DF6C9BEE425991D071442A41DD8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EB95A0319B6462A88CF668BE341BDEB1">
    <w:name w:val="8EB95A0319B6462A88CF668BE341BDE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40C2C0464894CD7ACD0C3EB8269DE561">
    <w:name w:val="840C2C0464894CD7ACD0C3EB8269DE5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53071A932F24057A18C0029C44FBC1B1">
    <w:name w:val="753071A932F24057A18C0029C44FBC1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F83CE1C9A8C4A9AA699748DFDA8EE0C1">
    <w:name w:val="8F83CE1C9A8C4A9AA699748DFDA8EE0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6751E38F5F94210B87C54E51C076E5C1">
    <w:name w:val="36751E38F5F94210B87C54E51C076E5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EB66CEC7E448E3A887AD6B6803060F2">
    <w:name w:val="2CEB66CEC7E448E3A887AD6B6803060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9413672F8B94917937C2340E943EB9A1">
    <w:name w:val="79413672F8B94917937C2340E943EB9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0555916671C46EFAD3D2D5D89B79F332">
    <w:name w:val="30555916671C46EFAD3D2D5D89B79F3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74885FDB1E44E70804BC48AEC3FB5962">
    <w:name w:val="074885FDB1E44E70804BC48AEC3FB59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4CE9063244406B93031358F7E281842">
    <w:name w:val="F04CE9063244406B93031358F7E28184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E507C1F715E406893AF64FA26449D602">
    <w:name w:val="6E507C1F715E406893AF64FA26449D6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A3E9B20016043D0A3EC86C26DFDBDC71">
    <w:name w:val="5A3E9B20016043D0A3EC86C26DFDBDC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659A06D47DD4B69A16E0C1AD73677681">
    <w:name w:val="6659A06D47DD4B69A16E0C1AD736776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5CE93C2E8F346049AFF410B4FE586E5">
    <w:name w:val="75CE93C2E8F346049AFF410B4FE586E5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018B50F1D404E5CB89D692A8D0F49D21">
    <w:name w:val="A018B50F1D404E5CB89D692A8D0F49D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E240EBD37474152B024A54A540934B7">
    <w:name w:val="5E240EBD37474152B024A54A540934B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F8EF5DC5C14F818B4766A06A93A5DF">
    <w:name w:val="60F8EF5DC5C14F818B4766A06A93A5DF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385334810414C9AA89EC86A8AF7C4B4">
    <w:name w:val="6385334810414C9AA89EC86A8AF7C4B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68BC9152B714F17A5DAEF13EB4D9A031">
    <w:name w:val="F68BC9152B714F17A5DAEF13EB4D9A0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393E5DD4EE45139EF6CFD0C8738AA8">
    <w:name w:val="8A393E5DD4EE45139EF6CFD0C8738AA8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D59AE9DDCA24206902903909A0F3298">
    <w:name w:val="DD59AE9DDCA24206902903909A0F3298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71A5CD976C428F99057E72AFA1D3F0">
    <w:name w:val="CC71A5CD976C428F99057E72AFA1D3F0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47CA106F4DE4256B148F90175F909DC">
    <w:name w:val="547CA106F4DE4256B148F90175F909DC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7864DA718142AB862E6E175DBD7D36">
    <w:name w:val="2C7864DA718142AB862E6E175DBD7D36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0028F89F880452CBC7A27EAD10E5C491">
    <w:name w:val="E0028F89F880452CBC7A27EAD10E5C4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7F4E2E7762748E58072425655F0934E">
    <w:name w:val="E7F4E2E7762748E58072425655F0934E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E0A467D5A84E28AAB87FF5A4AA3F9E1">
    <w:name w:val="AAE0A467D5A84E28AAB87FF5A4AA3F9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444EEFAFDCC4585BF0259BA1550C550">
    <w:name w:val="0444EEFAFDCC4585BF0259BA1550C550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83DB26347B44F481289C8F805675FC1">
    <w:name w:val="6583DB26347B44F481289C8F805675F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7B6F53A5F714CD287DF6EB2E6FE5E131">
    <w:name w:val="E7B6F53A5F714CD287DF6EB2E6FE5E1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3AD6944700A43849626696293B012BE1">
    <w:name w:val="F3AD6944700A43849626696293B012B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0D27BC5E304F518679EA81FD7503F01">
    <w:name w:val="1B0D27BC5E304F518679EA81FD7503F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E08F99BC1314E27BE6C4BE12B56BC531">
    <w:name w:val="BE08F99BC1314E27BE6C4BE12B56BC5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F6834F033514F4B8D24E0B203F53987">
    <w:name w:val="7F6834F033514F4B8D24E0B203F5398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BB16DB42BF143A79A2AC0501D2EFA811">
    <w:name w:val="5BB16DB42BF143A79A2AC0501D2EFA8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E85F12CE6D4C29BE61856CBC7908D91">
    <w:name w:val="74E85F12CE6D4C29BE61856CBC7908D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E81A9325BA7446A9EF60BC4D2292667">
    <w:name w:val="5E81A9325BA7446A9EF60BC4D229266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DB30AB0AA9C46249BD22585A93E2030">
    <w:name w:val="4DB30AB0AA9C46249BD22585A93E2030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46F72CF751740B59250A4DC0006C0CC">
    <w:name w:val="C46F72CF751740B59250A4DC0006C0CC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53FB56CC20D472A9444BAAEB99B877F1">
    <w:name w:val="053FB56CC20D472A9444BAAEB99B877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21D9D"/>
    <w:rPr>
      <w:color w:val="808080"/>
    </w:rPr>
  </w:style>
  <w:style w:type="paragraph" w:customStyle="1" w:styleId="9E5C917B88CF40D2B321079F59EB8C0D">
    <w:name w:val="9E5C917B88CF40D2B321079F59EB8C0D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320CF6351C64DC0A244D56FD86F4258">
    <w:name w:val="7320CF6351C64DC0A244D56FD86F4258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55FB195824350B304AF46EBB55E76">
    <w:name w:val="AE555FB195824350B304AF46EBB55E76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DB370E5B9854A758359333AEE0C4F53">
    <w:name w:val="EDB370E5B9854A758359333AEE0C4F53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0EBC6E0FB2CF478395053A36E065345C">
    <w:name w:val="0EBC6E0FB2CF478395053A36E065345C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894C9CDA8F40238B63E87C2AD7D201">
    <w:name w:val="60894C9CDA8F40238B63E87C2AD7D20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CA0546C32734C9E8D803444AB0B4574">
    <w:name w:val="BCA0546C32734C9E8D803444AB0B457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F7623712176490FBF645B85BBD57670">
    <w:name w:val="4F7623712176490FBF645B85BBD57670"/>
    <w:rsid w:val="00D21D9D"/>
  </w:style>
  <w:style w:type="paragraph" w:customStyle="1" w:styleId="5C25F96F7F95423E9132AA16F21D8EFF">
    <w:name w:val="5C25F96F7F95423E9132AA16F21D8EFF"/>
    <w:rsid w:val="00D21D9D"/>
  </w:style>
  <w:style w:type="paragraph" w:customStyle="1" w:styleId="01B80D42915340A4A939ED38C7E229A6">
    <w:name w:val="01B80D42915340A4A939ED38C7E229A6"/>
    <w:rsid w:val="00D21D9D"/>
  </w:style>
  <w:style w:type="paragraph" w:customStyle="1" w:styleId="13D1E338A4B9401C8AFC5D1DFFE9C55C">
    <w:name w:val="13D1E338A4B9401C8AFC5D1DFFE9C55C"/>
    <w:rsid w:val="00D21D9D"/>
  </w:style>
  <w:style w:type="paragraph" w:customStyle="1" w:styleId="F0CAC1DEE6814A2DA0A6467D3F4AC35D">
    <w:name w:val="F0CAC1DEE6814A2DA0A6467D3F4AC35D"/>
    <w:rsid w:val="00D21D9D"/>
  </w:style>
  <w:style w:type="paragraph" w:customStyle="1" w:styleId="4697FA017B1448E3BB084A1E419115BC">
    <w:name w:val="4697FA017B1448E3BB084A1E419115BC"/>
    <w:rsid w:val="00D21D9D"/>
  </w:style>
  <w:style w:type="paragraph" w:customStyle="1" w:styleId="FF580E5F0A56497A831572AC50F66215">
    <w:name w:val="FF580E5F0A56497A831572AC50F66215"/>
    <w:rsid w:val="00D21D9D"/>
  </w:style>
  <w:style w:type="paragraph" w:customStyle="1" w:styleId="611DB0C426B1449C8E3BF04E4DBCFA8E">
    <w:name w:val="611DB0C426B1449C8E3BF04E4DBCFA8E"/>
    <w:rsid w:val="00D21D9D"/>
  </w:style>
  <w:style w:type="paragraph" w:customStyle="1" w:styleId="213D4DA9133E4B51B018F3C9452F684C">
    <w:name w:val="213D4DA9133E4B51B018F3C9452F684C"/>
    <w:rsid w:val="00D21D9D"/>
  </w:style>
  <w:style w:type="paragraph" w:customStyle="1" w:styleId="4BE30D458DBC4DBFAC13B479DD3813DC">
    <w:name w:val="4BE30D458DBC4DBFAC13B479DD3813DC"/>
    <w:rsid w:val="00D21D9D"/>
  </w:style>
  <w:style w:type="paragraph" w:customStyle="1" w:styleId="8A8EEE76926D4F57820F318F79CC79FA">
    <w:name w:val="8A8EEE76926D4F57820F318F79CC79FA"/>
    <w:rsid w:val="00D21D9D"/>
  </w:style>
  <w:style w:type="paragraph" w:customStyle="1" w:styleId="3DF8D97CEC3443969623921EA7A67B6B">
    <w:name w:val="3DF8D97CEC3443969623921EA7A67B6B"/>
    <w:rsid w:val="00D21D9D"/>
  </w:style>
  <w:style w:type="paragraph" w:customStyle="1" w:styleId="762A94B850DA443F8C2E7224C666FAB4">
    <w:name w:val="762A94B850DA443F8C2E7224C666FAB4"/>
    <w:rsid w:val="00D21D9D"/>
  </w:style>
  <w:style w:type="paragraph" w:customStyle="1" w:styleId="8321EF9DE9D546D5ADCDEAE14D6D4A06">
    <w:name w:val="8321EF9DE9D546D5ADCDEAE14D6D4A06"/>
    <w:rsid w:val="00D21D9D"/>
  </w:style>
  <w:style w:type="paragraph" w:customStyle="1" w:styleId="CFDAE96729B44EC0B6088CB487D9575B">
    <w:name w:val="CFDAE96729B44EC0B6088CB487D9575B"/>
    <w:rsid w:val="00D21D9D"/>
  </w:style>
  <w:style w:type="paragraph" w:customStyle="1" w:styleId="7C1D48E18CA04C1182B31C0B02EF3027">
    <w:name w:val="7C1D48E18CA04C1182B31C0B02EF3027"/>
    <w:rsid w:val="00D21D9D"/>
  </w:style>
  <w:style w:type="paragraph" w:customStyle="1" w:styleId="3AB9DE59821D47F19AF239378B1D2D8E">
    <w:name w:val="3AB9DE59821D47F19AF239378B1D2D8E"/>
    <w:rsid w:val="00D21D9D"/>
  </w:style>
  <w:style w:type="paragraph" w:customStyle="1" w:styleId="F78D4F52B18C4456AB021C3DF65333B6">
    <w:name w:val="F78D4F52B18C4456AB021C3DF65333B6"/>
    <w:rsid w:val="00D21D9D"/>
  </w:style>
  <w:style w:type="paragraph" w:customStyle="1" w:styleId="E6CC4A20F023451793A5CCBABAC5D38D">
    <w:name w:val="E6CC4A20F023451793A5CCBABAC5D38D"/>
    <w:rsid w:val="00D21D9D"/>
  </w:style>
  <w:style w:type="paragraph" w:customStyle="1" w:styleId="7D6FDF9E14EF4D9586087C667D91911D">
    <w:name w:val="7D6FDF9E14EF4D9586087C667D91911D"/>
    <w:rsid w:val="00D21D9D"/>
  </w:style>
  <w:style w:type="paragraph" w:customStyle="1" w:styleId="6C1D5C4FDD414BF0905EA0854627A022">
    <w:name w:val="6C1D5C4FDD414BF0905EA0854627A022"/>
    <w:rsid w:val="00D21D9D"/>
  </w:style>
  <w:style w:type="paragraph" w:customStyle="1" w:styleId="FCD2BEFF902F4708B89DB49A33D79141">
    <w:name w:val="FCD2BEFF902F4708B89DB49A33D79141"/>
    <w:rsid w:val="00D21D9D"/>
  </w:style>
  <w:style w:type="paragraph" w:customStyle="1" w:styleId="B772385B851D4D488F23C975CBA23648">
    <w:name w:val="B772385B851D4D488F23C975CBA23648"/>
    <w:rsid w:val="00D21D9D"/>
  </w:style>
  <w:style w:type="paragraph" w:customStyle="1" w:styleId="1F9EEE35C7C14DE58CEC76ED963200A7">
    <w:name w:val="1F9EEE35C7C14DE58CEC76ED963200A7"/>
    <w:rsid w:val="00D21D9D"/>
  </w:style>
  <w:style w:type="paragraph" w:customStyle="1" w:styleId="0DE34B9BEDB54EC88460E93A8B97E779">
    <w:name w:val="0DE34B9BEDB54EC88460E93A8B97E779"/>
    <w:rsid w:val="00D21D9D"/>
  </w:style>
  <w:style w:type="paragraph" w:customStyle="1" w:styleId="FBC86201C91048319F36830864E2F5EC">
    <w:name w:val="FBC86201C91048319F36830864E2F5EC"/>
    <w:rsid w:val="00D21D9D"/>
  </w:style>
  <w:style w:type="paragraph" w:customStyle="1" w:styleId="D50E99170516482FBAA1F35A4E0BCA4E">
    <w:name w:val="D50E99170516482FBAA1F35A4E0BCA4E"/>
    <w:rsid w:val="00D21D9D"/>
  </w:style>
  <w:style w:type="paragraph" w:customStyle="1" w:styleId="FBA8C12323C747B8B5820DBF9B12DBD8">
    <w:name w:val="FBA8C12323C747B8B5820DBF9B12DBD8"/>
    <w:rsid w:val="00D21D9D"/>
  </w:style>
  <w:style w:type="paragraph" w:customStyle="1" w:styleId="630C4480FBBB4D9F80D3137B01A772F1">
    <w:name w:val="630C4480FBBB4D9F80D3137B01A772F1"/>
    <w:rsid w:val="00D21D9D"/>
  </w:style>
  <w:style w:type="paragraph" w:customStyle="1" w:styleId="9E5C917B88CF40D2B321079F59EB8C0D1">
    <w:name w:val="9E5C917B88CF40D2B321079F59EB8C0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320CF6351C64DC0A244D56FD86F42581">
    <w:name w:val="7320CF6351C64DC0A244D56FD86F425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55FB195824350B304AF46EBB55E761">
    <w:name w:val="AE555FB195824350B304AF46EBB55E7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DB370E5B9854A758359333AEE0C4F531">
    <w:name w:val="EDB370E5B9854A758359333AEE0C4F53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0EBC6E0FB2CF478395053A36E065345C1">
    <w:name w:val="0EBC6E0FB2CF478395053A36E065345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894C9CDA8F40238B63E87C2AD7D2011">
    <w:name w:val="60894C9CDA8F40238B63E87C2AD7D201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CA0546C32734C9E8D803444AB0B45741">
    <w:name w:val="BCA0546C32734C9E8D803444AB0B4574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F928CA04520475FBAA7E5BD32AF3210">
    <w:name w:val="4F928CA04520475FBAA7E5BD32AF3210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3B3803464AF409FB00C5527B2BBEECE">
    <w:name w:val="F3B3803464AF409FB00C5527B2BBEECE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338F386EBE140B393D6B8C543519627">
    <w:name w:val="4338F386EBE140B393D6B8C543519627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F18FEB435147CE88B1CE43E9EBBD02">
    <w:name w:val="49F18FEB435147CE88B1CE43E9EBBD0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E07A748855E8434A9911B2AE3864EAE7">
    <w:name w:val="E07A748855E8434A9911B2AE3864EAE7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237BDA55724294B715FE5892ED1058">
    <w:name w:val="6A237BDA55724294B715FE5892ED1058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71F6FC03E774E16AC4601CB6A8B6684">
    <w:name w:val="A71F6FC03E774E16AC4601CB6A8B668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01410E7DEF4D43B69EE9938EB04DCE25">
    <w:name w:val="01410E7DEF4D43B69EE9938EB04DCE25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989E9291E56447C8210FCE30967F1C8">
    <w:name w:val="C989E9291E56447C8210FCE30967F1C8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3A20D4ECFB04D928D3802FD284F48E8">
    <w:name w:val="93A20D4ECFB04D928D3802FD284F48E8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0FCE13AF1BF47199977E428F950C45D">
    <w:name w:val="F0FCE13AF1BF47199977E428F950C45D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F7623712176490FBF645B85BBD576701">
    <w:name w:val="4F7623712176490FBF645B85BBD57670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C25F96F7F95423E9132AA16F21D8EFF1">
    <w:name w:val="5C25F96F7F95423E9132AA16F21D8EFF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1B80D42915340A4A939ED38C7E229A61">
    <w:name w:val="01B80D42915340A4A939ED38C7E229A6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3D1E338A4B9401C8AFC5D1DFFE9C55C1">
    <w:name w:val="13D1E338A4B9401C8AFC5D1DFFE9C55C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AC1DEE6814A2DA0A6467D3F4AC35D1">
    <w:name w:val="F0CAC1DEE6814A2DA0A6467D3F4AC35D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AF030DA566412EB0A0202DAA5EDF72">
    <w:name w:val="8CAF030DA566412EB0A0202DAA5EDF7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97FA017B1448E3BB084A1E419115BC1">
    <w:name w:val="4697FA017B1448E3BB084A1E419115BC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80E5F0A56497A831572AC50F662151">
    <w:name w:val="FF580E5F0A56497A831572AC50F66215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D4DA9133E4B51B018F3C9452F684C1">
    <w:name w:val="213D4DA9133E4B51B018F3C9452F684C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E30D458DBC4DBFAC13B479DD3813DC1">
    <w:name w:val="4BE30D458DBC4DBFAC13B479DD3813DC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EEE76926D4F57820F318F79CC79FA1">
    <w:name w:val="8A8EEE76926D4F57820F318F79CC79FA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F7110C2065416AADACED641D6D2E23">
    <w:name w:val="AAF7110C2065416AADACED641D6D2E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BBE343BFC224DF58DCCED224C9689F0">
    <w:name w:val="BBBE343BFC224DF58DCCED224C9689F0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3DF8D97CEC3443969623921EA7A67B6B1">
    <w:name w:val="3DF8D97CEC3443969623921EA7A67B6B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2778BFCA4FB4BE9AB93A64911607852">
    <w:name w:val="B2778BFCA4FB4BE9AB93A6491160785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39EF23B053048E58381166464BA9958">
    <w:name w:val="839EF23B053048E58381166464BA9958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245A26B50E7C420D9DDD5922D46579E6">
    <w:name w:val="245A26B50E7C420D9DDD5922D46579E6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7FA528C158B449BA8A48088A8241C49">
    <w:name w:val="C7FA528C158B449BA8A48088A8241C49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8D9A7F7F7E4601974E738921115874">
    <w:name w:val="6A8D9A7F7F7E4601974E73892111587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2EC2E0B56F34C068E0315D03F63D616">
    <w:name w:val="92EC2E0B56F34C068E0315D03F63D616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C5382DE7BE241BF8966E9B225C0B9BE">
    <w:name w:val="5C5382DE7BE241BF8966E9B225C0B9BE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ADB1AF40BAF4106A0AB63B45AEE67FB">
    <w:name w:val="5ADB1AF40BAF4106A0AB63B45AEE67FB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C3123921DF4414C938D3925F4454E31">
    <w:name w:val="6C3123921DF4414C938D3925F4454E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9EB0C1EA2B40809231F49BE5812311">
    <w:name w:val="659EB0C1EA2B40809231F49BE581231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62A94B850DA443F8C2E7224C666FAB41">
    <w:name w:val="762A94B850DA443F8C2E7224C666FAB4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8321EF9DE9D546D5ADCDEAE14D6D4A061">
    <w:name w:val="8321EF9DE9D546D5ADCDEAE14D6D4A06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CFDAE96729B44EC0B6088CB487D9575B1">
    <w:name w:val="CFDAE96729B44EC0B6088CB487D9575B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C1D48E18CA04C1182B31C0B02EF30271">
    <w:name w:val="7C1D48E18CA04C1182B31C0B02EF3027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78D4F52B18C4456AB021C3DF65333B61">
    <w:name w:val="F78D4F52B18C4456AB021C3DF65333B6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E6CC4A20F023451793A5CCBABAC5D38D1">
    <w:name w:val="E6CC4A20F023451793A5CCBABAC5D38D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D6FDF9E14EF4D9586087C667D91911D1">
    <w:name w:val="7D6FDF9E14EF4D9586087C667D91911D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C1D5C4FDD414BF0905EA0854627A0221">
    <w:name w:val="6C1D5C4FDD414BF0905EA0854627A022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CD2BEFF902F4708B89DB49A33D791411">
    <w:name w:val="FCD2BEFF902F4708B89DB49A33D79141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B772385B851D4D488F23C975CBA236481">
    <w:name w:val="B772385B851D4D488F23C975CBA23648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1F9EEE35C7C14DE58CEC76ED963200A71">
    <w:name w:val="1F9EEE35C7C14DE58CEC76ED963200A7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B0B440A520C4B538BEEF28656A0F2ED">
    <w:name w:val="6B0B440A520C4B538BEEF28656A0F2ED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4608F315B49D382E0FCC960407412">
    <w:name w:val="8A84608F315B49D382E0FCC9604074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DE34B9BEDB54EC88460E93A8B97E7791">
    <w:name w:val="0DE34B9BEDB54EC88460E93A8B97E77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C86201C91048319F36830864E2F5EC1">
    <w:name w:val="FBC86201C91048319F36830864E2F5E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50E99170516482FBAA1F35A4E0BCA4E1">
    <w:name w:val="D50E99170516482FBAA1F35A4E0BCA4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A8C12323C747B8B5820DBF9B12DBD81">
    <w:name w:val="FBA8C12323C747B8B5820DBF9B12DBD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30C4480FBBB4D9F80D3137B01A772F11">
    <w:name w:val="630C4480FBBB4D9F80D3137B01A772F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815612A8BBF450E9944102FDC57A427">
    <w:name w:val="B815612A8BBF450E9944102FDC57A427"/>
    <w:rsid w:val="00D21D9D"/>
  </w:style>
  <w:style w:type="paragraph" w:customStyle="1" w:styleId="68F02382F98A470B8183EFECEA2B126E">
    <w:name w:val="68F02382F98A470B8183EFECEA2B126E"/>
    <w:rsid w:val="00D21D9D"/>
  </w:style>
  <w:style w:type="paragraph" w:customStyle="1" w:styleId="D31D913FC2DB4AA2A1054B28683BC00A">
    <w:name w:val="D31D913FC2DB4AA2A1054B28683BC00A"/>
    <w:rsid w:val="00D21D9D"/>
  </w:style>
  <w:style w:type="paragraph" w:customStyle="1" w:styleId="98B2E5B57F984409A7ED074A695A5D30">
    <w:name w:val="98B2E5B57F984409A7ED074A695A5D30"/>
    <w:rsid w:val="00D21D9D"/>
  </w:style>
  <w:style w:type="paragraph" w:customStyle="1" w:styleId="5DD8010B4B7F498E9A39C0C427F9AF7A">
    <w:name w:val="5DD8010B4B7F498E9A39C0C427F9AF7A"/>
    <w:rsid w:val="00D21D9D"/>
  </w:style>
  <w:style w:type="paragraph" w:customStyle="1" w:styleId="BF7AF4F0139341889496A296F7B65D25">
    <w:name w:val="BF7AF4F0139341889496A296F7B65D25"/>
    <w:rsid w:val="00D21D9D"/>
  </w:style>
  <w:style w:type="paragraph" w:customStyle="1" w:styleId="D03E71F84FD4406AAA8BF725F7EDD658">
    <w:name w:val="D03E71F84FD4406AAA8BF725F7EDD658"/>
    <w:rsid w:val="00D21D9D"/>
  </w:style>
  <w:style w:type="paragraph" w:customStyle="1" w:styleId="256627D8D27A42B3AE44440C9E008E4C">
    <w:name w:val="256627D8D27A42B3AE44440C9E008E4C"/>
    <w:rsid w:val="00D21D9D"/>
  </w:style>
  <w:style w:type="paragraph" w:customStyle="1" w:styleId="72043BF828CB41C395764495F79A3E4F">
    <w:name w:val="72043BF828CB41C395764495F79A3E4F"/>
    <w:rsid w:val="00D21D9D"/>
  </w:style>
  <w:style w:type="paragraph" w:customStyle="1" w:styleId="80A181B5B9804E3AB2383E4F2459D182">
    <w:name w:val="80A181B5B9804E3AB2383E4F2459D182"/>
    <w:rsid w:val="00D21D9D"/>
  </w:style>
  <w:style w:type="paragraph" w:customStyle="1" w:styleId="071DF7320E1D4AB288E7BE218E1989CE">
    <w:name w:val="071DF7320E1D4AB288E7BE218E1989CE"/>
    <w:rsid w:val="00D21D9D"/>
  </w:style>
  <w:style w:type="paragraph" w:customStyle="1" w:styleId="625E17FBF26149D5A1530E0C093EDED2">
    <w:name w:val="625E17FBF26149D5A1530E0C093EDED2"/>
    <w:rsid w:val="00D21D9D"/>
  </w:style>
  <w:style w:type="paragraph" w:customStyle="1" w:styleId="A833B3DFC9684F80A38F2F7B502B9192">
    <w:name w:val="A833B3DFC9684F80A38F2F7B502B9192"/>
    <w:rsid w:val="00D21D9D"/>
  </w:style>
  <w:style w:type="paragraph" w:customStyle="1" w:styleId="1E61C69265C44191A82E5C9508F15D66">
    <w:name w:val="1E61C69265C44191A82E5C9508F15D66"/>
    <w:rsid w:val="00D21D9D"/>
  </w:style>
  <w:style w:type="paragraph" w:customStyle="1" w:styleId="80758398E71147F68A50E721333BFA9B">
    <w:name w:val="80758398E71147F68A50E721333BFA9B"/>
    <w:rsid w:val="00D21D9D"/>
  </w:style>
  <w:style w:type="paragraph" w:customStyle="1" w:styleId="8426670A68C348D3BC3433E4A40F85D7">
    <w:name w:val="8426670A68C348D3BC3433E4A40F85D7"/>
    <w:rsid w:val="00D21D9D"/>
  </w:style>
  <w:style w:type="paragraph" w:customStyle="1" w:styleId="FF5196AC21ED4C2CA1CF2D483AA81101">
    <w:name w:val="FF5196AC21ED4C2CA1CF2D483AA81101"/>
    <w:rsid w:val="00D21D9D"/>
  </w:style>
  <w:style w:type="paragraph" w:customStyle="1" w:styleId="C779556B82DE4D4A85793F27450E1786">
    <w:name w:val="C779556B82DE4D4A85793F27450E1786"/>
    <w:rsid w:val="00D21D9D"/>
  </w:style>
  <w:style w:type="paragraph" w:customStyle="1" w:styleId="21932C7F8B0E4E0E8D11284A4951F642">
    <w:name w:val="21932C7F8B0E4E0E8D11284A4951F642"/>
    <w:rsid w:val="00D21D9D"/>
  </w:style>
  <w:style w:type="paragraph" w:customStyle="1" w:styleId="82C32FA1F1564B05801E270C1BE7F624">
    <w:name w:val="82C32FA1F1564B05801E270C1BE7F624"/>
    <w:rsid w:val="00D21D9D"/>
  </w:style>
  <w:style w:type="paragraph" w:customStyle="1" w:styleId="AA39776443D842D78BA8E699D4F5587F">
    <w:name w:val="AA39776443D842D78BA8E699D4F5587F"/>
    <w:rsid w:val="00D21D9D"/>
  </w:style>
  <w:style w:type="paragraph" w:customStyle="1" w:styleId="5785CBAF05974D66BEC6592A43DF89A7">
    <w:name w:val="5785CBAF05974D66BEC6592A43DF89A7"/>
    <w:rsid w:val="00D21D9D"/>
  </w:style>
  <w:style w:type="paragraph" w:customStyle="1" w:styleId="568B30E79FCB49EB9E5F80D4338DC252">
    <w:name w:val="568B30E79FCB49EB9E5F80D4338DC252"/>
    <w:rsid w:val="00D21D9D"/>
  </w:style>
  <w:style w:type="paragraph" w:customStyle="1" w:styleId="FC22E70A409D418F86647131DA475042">
    <w:name w:val="FC22E70A409D418F86647131DA475042"/>
    <w:rsid w:val="00D21D9D"/>
  </w:style>
  <w:style w:type="paragraph" w:customStyle="1" w:styleId="29459332F4C249088FBD9686057E87CC">
    <w:name w:val="29459332F4C249088FBD9686057E87CC"/>
    <w:rsid w:val="00D21D9D"/>
  </w:style>
  <w:style w:type="paragraph" w:customStyle="1" w:styleId="0C6E58A891F04F73936688B0F46FD594">
    <w:name w:val="0C6E58A891F04F73936688B0F46FD594"/>
    <w:rsid w:val="00D21D9D"/>
  </w:style>
  <w:style w:type="paragraph" w:customStyle="1" w:styleId="9F0055620D5D46D899CCB025A0F424F0">
    <w:name w:val="9F0055620D5D46D899CCB025A0F424F0"/>
    <w:rsid w:val="00D21D9D"/>
  </w:style>
  <w:style w:type="paragraph" w:customStyle="1" w:styleId="03B5C3C43DE54AA59F11CE1E27AA08CE">
    <w:name w:val="03B5C3C43DE54AA59F11CE1E27AA08CE"/>
    <w:rsid w:val="00D21D9D"/>
  </w:style>
  <w:style w:type="paragraph" w:customStyle="1" w:styleId="12B304CA3D024EFFACFA2C5E85ACC65D">
    <w:name w:val="12B304CA3D024EFFACFA2C5E85ACC65D"/>
    <w:rsid w:val="00D21D9D"/>
  </w:style>
  <w:style w:type="paragraph" w:customStyle="1" w:styleId="4A95A25A14704BD18CEC6929B5623691">
    <w:name w:val="4A95A25A14704BD18CEC6929B5623691"/>
    <w:rsid w:val="00D21D9D"/>
  </w:style>
  <w:style w:type="paragraph" w:customStyle="1" w:styleId="9208700B2F754C71921876667A431721">
    <w:name w:val="9208700B2F754C71921876667A431721"/>
    <w:rsid w:val="00D21D9D"/>
  </w:style>
  <w:style w:type="paragraph" w:customStyle="1" w:styleId="4214DCCCAEF243749EDA1AC8A429A499">
    <w:name w:val="4214DCCCAEF243749EDA1AC8A429A499"/>
    <w:rsid w:val="00D21D9D"/>
  </w:style>
  <w:style w:type="paragraph" w:customStyle="1" w:styleId="EEAB103670AA483299A8E72A0F4CD521">
    <w:name w:val="EEAB103670AA483299A8E72A0F4CD521"/>
    <w:rsid w:val="00D21D9D"/>
  </w:style>
  <w:style w:type="paragraph" w:customStyle="1" w:styleId="2B15E4A8AD3F4E368F89480331CFF72C">
    <w:name w:val="2B15E4A8AD3F4E368F89480331CFF72C"/>
    <w:rsid w:val="00D21D9D"/>
  </w:style>
  <w:style w:type="paragraph" w:customStyle="1" w:styleId="1047510BF447489991CE438225B96B1B">
    <w:name w:val="1047510BF447489991CE438225B96B1B"/>
    <w:rsid w:val="00D21D9D"/>
  </w:style>
  <w:style w:type="paragraph" w:customStyle="1" w:styleId="98C64B72FCED46FD8C44EE8F5AF59B0A">
    <w:name w:val="98C64B72FCED46FD8C44EE8F5AF59B0A"/>
    <w:rsid w:val="00D21D9D"/>
  </w:style>
  <w:style w:type="paragraph" w:customStyle="1" w:styleId="05777CF8D729422E9373F0AC1107285E">
    <w:name w:val="05777CF8D729422E9373F0AC1107285E"/>
    <w:rsid w:val="00D21D9D"/>
  </w:style>
  <w:style w:type="paragraph" w:customStyle="1" w:styleId="74CB10B69E6C4CA482CC51284A44C79C">
    <w:name w:val="74CB10B69E6C4CA482CC51284A44C79C"/>
    <w:rsid w:val="00D21D9D"/>
  </w:style>
  <w:style w:type="paragraph" w:customStyle="1" w:styleId="447684F2BF284FA6ABF5EBD55522488E">
    <w:name w:val="447684F2BF284FA6ABF5EBD55522488E"/>
    <w:rsid w:val="00D21D9D"/>
  </w:style>
  <w:style w:type="paragraph" w:customStyle="1" w:styleId="939A2089DDD149E694EC44193BCF0BAB">
    <w:name w:val="939A2089DDD149E694EC44193BCF0BAB"/>
    <w:rsid w:val="00D21D9D"/>
  </w:style>
  <w:style w:type="paragraph" w:customStyle="1" w:styleId="ED1CD932A445409FA810FC4DDAABCCB1">
    <w:name w:val="ED1CD932A445409FA810FC4DDAABCCB1"/>
    <w:rsid w:val="00D21D9D"/>
  </w:style>
  <w:style w:type="paragraph" w:customStyle="1" w:styleId="E22FC13AA4A24323959441F62026A662">
    <w:name w:val="E22FC13AA4A24323959441F62026A662"/>
    <w:rsid w:val="00D21D9D"/>
  </w:style>
  <w:style w:type="paragraph" w:customStyle="1" w:styleId="A9ED264535364D51A6001F1811EA6298">
    <w:name w:val="A9ED264535364D51A6001F1811EA6298"/>
    <w:rsid w:val="00D21D9D"/>
  </w:style>
  <w:style w:type="paragraph" w:customStyle="1" w:styleId="8CD44D3B91824B14876DF66B7E0EB5A8">
    <w:name w:val="8CD44D3B91824B14876DF66B7E0EB5A8"/>
    <w:rsid w:val="00D21D9D"/>
  </w:style>
  <w:style w:type="paragraph" w:customStyle="1" w:styleId="7499CBDAA10940C38463058975825A45">
    <w:name w:val="7499CBDAA10940C38463058975825A45"/>
    <w:rsid w:val="00D21D9D"/>
  </w:style>
  <w:style w:type="paragraph" w:customStyle="1" w:styleId="299CE71BD8B544548B1D4E9E4231E712">
    <w:name w:val="299CE71BD8B544548B1D4E9E4231E712"/>
    <w:rsid w:val="00D21D9D"/>
  </w:style>
  <w:style w:type="paragraph" w:customStyle="1" w:styleId="F20F3BB4C6CC4E8F823B40ECCB6DCBCF">
    <w:name w:val="F20F3BB4C6CC4E8F823B40ECCB6DCBCF"/>
    <w:rsid w:val="00D21D9D"/>
  </w:style>
  <w:style w:type="paragraph" w:customStyle="1" w:styleId="8CC02BF98E4B423183E55606A03EDC4E">
    <w:name w:val="8CC02BF98E4B423183E55606A03EDC4E"/>
    <w:rsid w:val="00D21D9D"/>
  </w:style>
  <w:style w:type="paragraph" w:customStyle="1" w:styleId="4CFA79A15D1D4F5391A8082DF02BAB1E">
    <w:name w:val="4CFA79A15D1D4F5391A8082DF02BAB1E"/>
    <w:rsid w:val="00D21D9D"/>
  </w:style>
  <w:style w:type="paragraph" w:customStyle="1" w:styleId="BE2BB290A5CA40D9B72209DEFAB95181">
    <w:name w:val="BE2BB290A5CA40D9B72209DEFAB95181"/>
    <w:rsid w:val="00D21D9D"/>
  </w:style>
  <w:style w:type="paragraph" w:customStyle="1" w:styleId="A64C8C1CA2CC45A589A97220C620F3AA">
    <w:name w:val="A64C8C1CA2CC45A589A97220C620F3AA"/>
    <w:rsid w:val="00D21D9D"/>
  </w:style>
  <w:style w:type="paragraph" w:customStyle="1" w:styleId="0B0AF4933C674EA8B953CCD3A2DB183D">
    <w:name w:val="0B0AF4933C674EA8B953CCD3A2DB183D"/>
    <w:rsid w:val="00D21D9D"/>
  </w:style>
  <w:style w:type="paragraph" w:customStyle="1" w:styleId="12769EA1147C4ADCBD625AB8988F396D">
    <w:name w:val="12769EA1147C4ADCBD625AB8988F396D"/>
    <w:rsid w:val="00D21D9D"/>
  </w:style>
  <w:style w:type="paragraph" w:customStyle="1" w:styleId="DDCD8EF9D34D4479A5EB5544811A6CB3">
    <w:name w:val="DDCD8EF9D34D4479A5EB5544811A6CB3"/>
    <w:rsid w:val="00D21D9D"/>
  </w:style>
  <w:style w:type="paragraph" w:customStyle="1" w:styleId="0F06223DE9C94A7080A5B89C59ED4FD3">
    <w:name w:val="0F06223DE9C94A7080A5B89C59ED4FD3"/>
    <w:rsid w:val="00D21D9D"/>
  </w:style>
  <w:style w:type="paragraph" w:customStyle="1" w:styleId="F90FCE950AF74C8A92AD8AFE81744607">
    <w:name w:val="F90FCE950AF74C8A92AD8AFE81744607"/>
    <w:rsid w:val="00D21D9D"/>
  </w:style>
  <w:style w:type="paragraph" w:customStyle="1" w:styleId="68B065F217B246C8BEFFBB250380AA3D">
    <w:name w:val="68B065F217B246C8BEFFBB250380AA3D"/>
    <w:rsid w:val="00D21D9D"/>
  </w:style>
  <w:style w:type="paragraph" w:customStyle="1" w:styleId="1AD750538D0A42899E654F7FF14873E6">
    <w:name w:val="1AD750538D0A42899E654F7FF14873E6"/>
    <w:rsid w:val="00D21D9D"/>
  </w:style>
  <w:style w:type="paragraph" w:customStyle="1" w:styleId="3DB147FBEA4A496BB7D8696A38023EDB">
    <w:name w:val="3DB147FBEA4A496BB7D8696A38023EDB"/>
    <w:rsid w:val="00D21D9D"/>
  </w:style>
  <w:style w:type="paragraph" w:customStyle="1" w:styleId="8BAA0D8155714D31BE574205EBE8E901">
    <w:name w:val="8BAA0D8155714D31BE574205EBE8E901"/>
    <w:rsid w:val="00D21D9D"/>
  </w:style>
  <w:style w:type="paragraph" w:customStyle="1" w:styleId="9387F2E361C34192A2C31CD2090701A4">
    <w:name w:val="9387F2E361C34192A2C31CD2090701A4"/>
    <w:rsid w:val="00D21D9D"/>
  </w:style>
  <w:style w:type="paragraph" w:customStyle="1" w:styleId="CC9986FE3B40471EA351BF2095FC1128">
    <w:name w:val="CC9986FE3B40471EA351BF2095FC1128"/>
    <w:rsid w:val="00D21D9D"/>
  </w:style>
  <w:style w:type="paragraph" w:customStyle="1" w:styleId="4E3D451C14FC4A1E89902CA9778ADEDC">
    <w:name w:val="4E3D451C14FC4A1E89902CA9778ADEDC"/>
    <w:rsid w:val="00D21D9D"/>
  </w:style>
  <w:style w:type="paragraph" w:customStyle="1" w:styleId="6545DCD94AD4433EA75C43A4C3C68615">
    <w:name w:val="6545DCD94AD4433EA75C43A4C3C68615"/>
    <w:rsid w:val="00D21D9D"/>
  </w:style>
  <w:style w:type="paragraph" w:customStyle="1" w:styleId="F39D630C7D434DF9BC3E7C300942A140">
    <w:name w:val="F39D630C7D434DF9BC3E7C300942A140"/>
    <w:rsid w:val="00D21D9D"/>
  </w:style>
  <w:style w:type="paragraph" w:customStyle="1" w:styleId="EA4D31AEB45745BD9E21E2B194ADE693">
    <w:name w:val="EA4D31AEB45745BD9E21E2B194ADE693"/>
    <w:rsid w:val="00D21D9D"/>
  </w:style>
  <w:style w:type="paragraph" w:customStyle="1" w:styleId="0ADD90C4AF4A473DAFBB6B7ABFEC0BFC">
    <w:name w:val="0ADD90C4AF4A473DAFBB6B7ABFEC0BFC"/>
    <w:rsid w:val="00D21D9D"/>
  </w:style>
  <w:style w:type="paragraph" w:customStyle="1" w:styleId="70ABB45FA6C94404BDB77E23FDEED301">
    <w:name w:val="70ABB45FA6C94404BDB77E23FDEED301"/>
    <w:rsid w:val="00D21D9D"/>
  </w:style>
  <w:style w:type="paragraph" w:customStyle="1" w:styleId="4C27457E979541E783438E61B9D61F1D">
    <w:name w:val="4C27457E979541E783438E61B9D61F1D"/>
    <w:rsid w:val="00D21D9D"/>
  </w:style>
  <w:style w:type="paragraph" w:customStyle="1" w:styleId="F5E2B839649A42A28E2FF03E9EDD21F5">
    <w:name w:val="F5E2B839649A42A28E2FF03E9EDD21F5"/>
    <w:rsid w:val="00D21D9D"/>
  </w:style>
  <w:style w:type="paragraph" w:customStyle="1" w:styleId="4AD21D96935748A39255F9A405291B6A">
    <w:name w:val="4AD21D96935748A39255F9A405291B6A"/>
    <w:rsid w:val="00D21D9D"/>
  </w:style>
  <w:style w:type="paragraph" w:customStyle="1" w:styleId="E450EFBAB2D046DE8BDB5E107FE0E2A8">
    <w:name w:val="E450EFBAB2D046DE8BDB5E107FE0E2A8"/>
    <w:rsid w:val="00D21D9D"/>
  </w:style>
  <w:style w:type="paragraph" w:customStyle="1" w:styleId="E023821C43CF4FE9AB058806D384F9E5">
    <w:name w:val="E023821C43CF4FE9AB058806D384F9E5"/>
    <w:rsid w:val="00D21D9D"/>
  </w:style>
  <w:style w:type="paragraph" w:customStyle="1" w:styleId="F0CEBC2BCF2F4B7FB5DE9C46BD0CD866">
    <w:name w:val="F0CEBC2BCF2F4B7FB5DE9C46BD0CD866"/>
    <w:rsid w:val="00D21D9D"/>
  </w:style>
  <w:style w:type="paragraph" w:customStyle="1" w:styleId="A72D309A21514D239E1D92A992F22996">
    <w:name w:val="A72D309A21514D239E1D92A992F22996"/>
    <w:rsid w:val="00D21D9D"/>
  </w:style>
  <w:style w:type="paragraph" w:customStyle="1" w:styleId="DA3F160D161A433086F5E80ABC2757A0">
    <w:name w:val="DA3F160D161A433086F5E80ABC2757A0"/>
    <w:rsid w:val="00D21D9D"/>
  </w:style>
  <w:style w:type="paragraph" w:customStyle="1" w:styleId="EC92B1CB0F4F4624929E2B0774333DA1">
    <w:name w:val="EC92B1CB0F4F4624929E2B0774333DA1"/>
    <w:rsid w:val="00D21D9D"/>
  </w:style>
  <w:style w:type="paragraph" w:customStyle="1" w:styleId="7246971C3FB2437FB03900D3610C42DD">
    <w:name w:val="7246971C3FB2437FB03900D3610C42DD"/>
    <w:rsid w:val="00D21D9D"/>
  </w:style>
  <w:style w:type="paragraph" w:customStyle="1" w:styleId="B3FA39AFEF544E03A1207B801A3AF2D1">
    <w:name w:val="B3FA39AFEF544E03A1207B801A3AF2D1"/>
    <w:rsid w:val="00D21D9D"/>
  </w:style>
  <w:style w:type="paragraph" w:customStyle="1" w:styleId="D1883F6781D4433FAC7FFE3FCF66853D">
    <w:name w:val="D1883F6781D4433FAC7FFE3FCF66853D"/>
    <w:rsid w:val="00D21D9D"/>
  </w:style>
  <w:style w:type="paragraph" w:customStyle="1" w:styleId="2B378CFF0D2449F68FF468358D8251F5">
    <w:name w:val="2B378CFF0D2449F68FF468358D8251F5"/>
    <w:rsid w:val="00D21D9D"/>
  </w:style>
  <w:style w:type="paragraph" w:customStyle="1" w:styleId="8E39EE9022BE4581A1696ABC94AAA666">
    <w:name w:val="8E39EE9022BE4581A1696ABC94AAA666"/>
    <w:rsid w:val="00D21D9D"/>
  </w:style>
  <w:style w:type="paragraph" w:customStyle="1" w:styleId="335FA16EBFA74C648DDFDC1DA78B12EE">
    <w:name w:val="335FA16EBFA74C648DDFDC1DA78B12EE"/>
    <w:rsid w:val="00D21D9D"/>
  </w:style>
  <w:style w:type="paragraph" w:customStyle="1" w:styleId="148B526D5C7F40F0ABDEED3E58D927FF">
    <w:name w:val="148B526D5C7F40F0ABDEED3E58D927FF"/>
    <w:rsid w:val="00D21D9D"/>
  </w:style>
  <w:style w:type="paragraph" w:customStyle="1" w:styleId="0A02312CAA7F4BFAB3603C77F2326507">
    <w:name w:val="0A02312CAA7F4BFAB3603C77F2326507"/>
    <w:rsid w:val="00D21D9D"/>
  </w:style>
  <w:style w:type="paragraph" w:customStyle="1" w:styleId="2C078C3F5AA5407594ED05377E85DFE6">
    <w:name w:val="2C078C3F5AA5407594ED05377E85DFE6"/>
    <w:rsid w:val="00D21D9D"/>
  </w:style>
  <w:style w:type="paragraph" w:customStyle="1" w:styleId="46E2BF8A42684D568F482A76B8DA9451">
    <w:name w:val="46E2BF8A42684D568F482A76B8DA9451"/>
    <w:rsid w:val="00D21D9D"/>
  </w:style>
  <w:style w:type="paragraph" w:customStyle="1" w:styleId="645F4AE1ED2C4FA59281028551C47016">
    <w:name w:val="645F4AE1ED2C4FA59281028551C47016"/>
    <w:rsid w:val="00D21D9D"/>
  </w:style>
  <w:style w:type="paragraph" w:customStyle="1" w:styleId="F15AB515C7A7459285A9C6E707823C66">
    <w:name w:val="F15AB515C7A7459285A9C6E707823C66"/>
    <w:rsid w:val="00D21D9D"/>
  </w:style>
  <w:style w:type="paragraph" w:customStyle="1" w:styleId="716BE9BBF50948AABC15F53081DE2989">
    <w:name w:val="716BE9BBF50948AABC15F53081DE2989"/>
    <w:rsid w:val="00D21D9D"/>
  </w:style>
  <w:style w:type="paragraph" w:customStyle="1" w:styleId="B4CBADE730F4408C878B4CCB2E09E3B8">
    <w:name w:val="B4CBADE730F4408C878B4CCB2E09E3B8"/>
    <w:rsid w:val="00D21D9D"/>
  </w:style>
  <w:style w:type="paragraph" w:customStyle="1" w:styleId="1F53B77B4329402F888173CA24AAF4F9">
    <w:name w:val="1F53B77B4329402F888173CA24AAF4F9"/>
    <w:rsid w:val="00D21D9D"/>
  </w:style>
  <w:style w:type="paragraph" w:customStyle="1" w:styleId="4973CE770C6C4E45B04065E6CB38115A">
    <w:name w:val="4973CE770C6C4E45B04065E6CB38115A"/>
    <w:rsid w:val="00D21D9D"/>
  </w:style>
  <w:style w:type="paragraph" w:customStyle="1" w:styleId="CB0FEB7A1EF34A8489518283C4AAA195">
    <w:name w:val="CB0FEB7A1EF34A8489518283C4AAA195"/>
    <w:rsid w:val="00D21D9D"/>
  </w:style>
  <w:style w:type="paragraph" w:customStyle="1" w:styleId="388F7EF9F4B54F7385355DB698182CC3">
    <w:name w:val="388F7EF9F4B54F7385355DB698182CC3"/>
    <w:rsid w:val="00D21D9D"/>
  </w:style>
  <w:style w:type="paragraph" w:customStyle="1" w:styleId="6B2E969800A54A169B45A77BC3FECF8F">
    <w:name w:val="6B2E969800A54A169B45A77BC3FECF8F"/>
    <w:rsid w:val="00D21D9D"/>
  </w:style>
  <w:style w:type="paragraph" w:customStyle="1" w:styleId="53F03A7F4A4E41B893CACE30A58DA43A">
    <w:name w:val="53F03A7F4A4E41B893CACE30A58DA43A"/>
    <w:rsid w:val="00D21D9D"/>
  </w:style>
  <w:style w:type="paragraph" w:customStyle="1" w:styleId="DE97C2DAAAA747839923595726946101">
    <w:name w:val="DE97C2DAAAA747839923595726946101"/>
    <w:rsid w:val="00D21D9D"/>
  </w:style>
  <w:style w:type="paragraph" w:customStyle="1" w:styleId="1D80005E7B3840A9B909399E0A7A3C81">
    <w:name w:val="1D80005E7B3840A9B909399E0A7A3C81"/>
    <w:rsid w:val="00D21D9D"/>
  </w:style>
  <w:style w:type="paragraph" w:customStyle="1" w:styleId="3F4AA6015FE64E45B244C284C12F7AE7">
    <w:name w:val="3F4AA6015FE64E45B244C284C12F7AE7"/>
    <w:rsid w:val="00D21D9D"/>
  </w:style>
  <w:style w:type="paragraph" w:customStyle="1" w:styleId="5DF7EBDB84414D5DBD00F7CEFCBC37EC">
    <w:name w:val="5DF7EBDB84414D5DBD00F7CEFCBC37EC"/>
    <w:rsid w:val="00D21D9D"/>
  </w:style>
  <w:style w:type="paragraph" w:customStyle="1" w:styleId="AE5DAE5A1E18499BA8F57D1A07790588">
    <w:name w:val="AE5DAE5A1E18499BA8F57D1A07790588"/>
    <w:rsid w:val="00D21D9D"/>
  </w:style>
  <w:style w:type="paragraph" w:customStyle="1" w:styleId="E3DA101C9CFA4E5684DBDEBD8D663E8E">
    <w:name w:val="E3DA101C9CFA4E5684DBDEBD8D663E8E"/>
    <w:rsid w:val="00D21D9D"/>
  </w:style>
  <w:style w:type="paragraph" w:customStyle="1" w:styleId="EE8A21B9AD8F41DC934325733D9CB449">
    <w:name w:val="EE8A21B9AD8F41DC934325733D9CB449"/>
    <w:rsid w:val="00D21D9D"/>
  </w:style>
  <w:style w:type="paragraph" w:customStyle="1" w:styleId="FBE47DA4EC4549AA92C2745D250B850B">
    <w:name w:val="FBE47DA4EC4549AA92C2745D250B850B"/>
    <w:rsid w:val="00D21D9D"/>
  </w:style>
  <w:style w:type="paragraph" w:customStyle="1" w:styleId="76BCD6757DBB4AF8BCC277D81560F348">
    <w:name w:val="76BCD6757DBB4AF8BCC277D81560F348"/>
    <w:rsid w:val="00D21D9D"/>
  </w:style>
  <w:style w:type="paragraph" w:customStyle="1" w:styleId="1195F745B951426D904C34E69B29EE06">
    <w:name w:val="1195F745B951426D904C34E69B29EE06"/>
    <w:rsid w:val="00D21D9D"/>
  </w:style>
  <w:style w:type="paragraph" w:customStyle="1" w:styleId="312F29F61EEA409EADDBBEB682C94D28">
    <w:name w:val="312F29F61EEA409EADDBBEB682C94D28"/>
    <w:rsid w:val="00D21D9D"/>
  </w:style>
  <w:style w:type="paragraph" w:customStyle="1" w:styleId="321D74E9D65A462F947294B0C66489F0">
    <w:name w:val="321D74E9D65A462F947294B0C66489F0"/>
    <w:rsid w:val="00D21D9D"/>
  </w:style>
  <w:style w:type="paragraph" w:customStyle="1" w:styleId="9625FC68608243E8B21A2549E807DFE6">
    <w:name w:val="9625FC68608243E8B21A2549E807DFE6"/>
    <w:rsid w:val="00D21D9D"/>
  </w:style>
  <w:style w:type="paragraph" w:customStyle="1" w:styleId="50F8447551124A5E9A27C133887FA342">
    <w:name w:val="50F8447551124A5E9A27C133887FA342"/>
    <w:rsid w:val="00D21D9D"/>
  </w:style>
  <w:style w:type="paragraph" w:customStyle="1" w:styleId="9E5C917B88CF40D2B321079F59EB8C0D2">
    <w:name w:val="9E5C917B88CF40D2B321079F59EB8C0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320CF6351C64DC0A244D56FD86F42582">
    <w:name w:val="7320CF6351C64DC0A244D56FD86F425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55FB195824350B304AF46EBB55E762">
    <w:name w:val="AE555FB195824350B304AF46EBB55E7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DB370E5B9854A758359333AEE0C4F532">
    <w:name w:val="EDB370E5B9854A758359333AEE0C4F532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0EBC6E0FB2CF478395053A36E065345C2">
    <w:name w:val="0EBC6E0FB2CF478395053A36E065345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894C9CDA8F40238B63E87C2AD7D2012">
    <w:name w:val="60894C9CDA8F40238B63E87C2AD7D201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CA0546C32734C9E8D803444AB0B45742">
    <w:name w:val="BCA0546C32734C9E8D803444AB0B4574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F928CA04520475FBAA7E5BD32AF32101">
    <w:name w:val="4F928CA04520475FBAA7E5BD32AF3210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3B3803464AF409FB00C5527B2BBEECE1">
    <w:name w:val="F3B3803464AF409FB00C5527B2BBEECE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338F386EBE140B393D6B8C5435196271">
    <w:name w:val="4338F386EBE140B393D6B8C543519627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F18FEB435147CE88B1CE43E9EBBD021">
    <w:name w:val="49F18FEB435147CE88B1CE43E9EBBD02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E07A748855E8434A9911B2AE3864EAE71">
    <w:name w:val="E07A748855E8434A9911B2AE3864EAE7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237BDA55724294B715FE5892ED10581">
    <w:name w:val="6A237BDA55724294B715FE5892ED1058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71F6FC03E774E16AC4601CB6A8B66841">
    <w:name w:val="A71F6FC03E774E16AC4601CB6A8B6684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01410E7DEF4D43B69EE9938EB04DCE251">
    <w:name w:val="01410E7DEF4D43B69EE9938EB04DCE25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989E9291E56447C8210FCE30967F1C81">
    <w:name w:val="C989E9291E56447C8210FCE30967F1C8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3A20D4ECFB04D928D3802FD284F48E81">
    <w:name w:val="93A20D4ECFB04D928D3802FD284F48E8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0FCE13AF1BF47199977E428F950C45D1">
    <w:name w:val="F0FCE13AF1BF47199977E428F950C45D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F7623712176490FBF645B85BBD576702">
    <w:name w:val="4F7623712176490FBF645B85BBD57670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C25F96F7F95423E9132AA16F21D8EFF2">
    <w:name w:val="5C25F96F7F95423E9132AA16F21D8EFF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1B80D42915340A4A939ED38C7E229A62">
    <w:name w:val="01B80D42915340A4A939ED38C7E229A6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3D1E338A4B9401C8AFC5D1DFFE9C55C2">
    <w:name w:val="13D1E338A4B9401C8AFC5D1DFFE9C55C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AC1DEE6814A2DA0A6467D3F4AC35D2">
    <w:name w:val="F0CAC1DEE6814A2DA0A6467D3F4AC35D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AF030DA566412EB0A0202DAA5EDF721">
    <w:name w:val="8CAF030DA566412EB0A0202DAA5EDF721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97FA017B1448E3BB084A1E419115BC2">
    <w:name w:val="4697FA017B1448E3BB084A1E419115BC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80E5F0A56497A831572AC50F662152">
    <w:name w:val="FF580E5F0A56497A831572AC50F66215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D4DA9133E4B51B018F3C9452F684C2">
    <w:name w:val="213D4DA9133E4B51B018F3C9452F684C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E30D458DBC4DBFAC13B479DD3813DC2">
    <w:name w:val="4BE30D458DBC4DBFAC13B479DD3813DC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EEE76926D4F57820F318F79CC79FA2">
    <w:name w:val="8A8EEE76926D4F57820F318F79CC79FA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F7110C2065416AADACED641D6D2E231">
    <w:name w:val="AAF7110C2065416AADACED641D6D2E2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BBE343BFC224DF58DCCED224C9689F01">
    <w:name w:val="BBBE343BFC224DF58DCCED224C9689F0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3DF8D97CEC3443969623921EA7A67B6B2">
    <w:name w:val="3DF8D97CEC3443969623921EA7A67B6B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2778BFCA4FB4BE9AB93A649116078521">
    <w:name w:val="B2778BFCA4FB4BE9AB93A64911607852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39EF23B053048E58381166464BA99581">
    <w:name w:val="839EF23B053048E58381166464BA9958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245A26B50E7C420D9DDD5922D46579E61">
    <w:name w:val="245A26B50E7C420D9DDD5922D46579E6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7FA528C158B449BA8A48088A8241C491">
    <w:name w:val="C7FA528C158B449BA8A48088A8241C49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8D9A7F7F7E4601974E7389211158741">
    <w:name w:val="6A8D9A7F7F7E4601974E738921115874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2EC2E0B56F34C068E0315D03F63D6161">
    <w:name w:val="92EC2E0B56F34C068E0315D03F63D616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C5382DE7BE241BF8966E9B225C0B9BE1">
    <w:name w:val="5C5382DE7BE241BF8966E9B225C0B9BE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ADB1AF40BAF4106A0AB63B45AEE67FB1">
    <w:name w:val="5ADB1AF40BAF4106A0AB63B45AEE67FB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C3123921DF4414C938D3925F4454E311">
    <w:name w:val="6C3123921DF4414C938D3925F4454E3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9EB0C1EA2B40809231F49BE58123111">
    <w:name w:val="659EB0C1EA2B40809231F49BE58123111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62A94B850DA443F8C2E7224C666FAB42">
    <w:name w:val="762A94B850DA443F8C2E7224C666FAB4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8321EF9DE9D546D5ADCDEAE14D6D4A062">
    <w:name w:val="8321EF9DE9D546D5ADCDEAE14D6D4A06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CFDAE96729B44EC0B6088CB487D9575B2">
    <w:name w:val="CFDAE96729B44EC0B6088CB487D9575B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C1D48E18CA04C1182B31C0B02EF30272">
    <w:name w:val="7C1D48E18CA04C1182B31C0B02EF3027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78D4F52B18C4456AB021C3DF65333B62">
    <w:name w:val="F78D4F52B18C4456AB021C3DF65333B6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E6CC4A20F023451793A5CCBABAC5D38D2">
    <w:name w:val="E6CC4A20F023451793A5CCBABAC5D38D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D6FDF9E14EF4D9586087C667D91911D2">
    <w:name w:val="7D6FDF9E14EF4D9586087C667D91911D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C1D5C4FDD414BF0905EA0854627A0222">
    <w:name w:val="6C1D5C4FDD414BF0905EA0854627A022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CD2BEFF902F4708B89DB49A33D791412">
    <w:name w:val="FCD2BEFF902F4708B89DB49A33D79141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B772385B851D4D488F23C975CBA236482">
    <w:name w:val="B772385B851D4D488F23C975CBA23648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1F9EEE35C7C14DE58CEC76ED963200A72">
    <w:name w:val="1F9EEE35C7C14DE58CEC76ED963200A7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B0B440A520C4B538BEEF28656A0F2ED1">
    <w:name w:val="6B0B440A520C4B538BEEF28656A0F2E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4608F315B49D382E0FCC9604074121">
    <w:name w:val="8A84608F315B49D382E0FCC96040741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DE34B9BEDB54EC88460E93A8B97E7792">
    <w:name w:val="0DE34B9BEDB54EC88460E93A8B97E77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C86201C91048319F36830864E2F5EC2">
    <w:name w:val="FBC86201C91048319F36830864E2F5E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50E99170516482FBAA1F35A4E0BCA4E2">
    <w:name w:val="D50E99170516482FBAA1F35A4E0BCA4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A8C12323C747B8B5820DBF9B12DBD82">
    <w:name w:val="FBA8C12323C747B8B5820DBF9B12DBD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30C4480FBBB4D9F80D3137B01A772F12">
    <w:name w:val="630C4480FBBB4D9F80D3137B01A772F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9827936E224068A3D33093B06E8F51">
    <w:name w:val="FB9827936E224068A3D33093B06E8F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CF20AA1EE204237A6F980F8E44607BE">
    <w:name w:val="DCF20AA1EE204237A6F980F8E44607BE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815612A8BBF450E9944102FDC57A4271">
    <w:name w:val="B815612A8BBF450E9944102FDC57A42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F02382F98A470B8183EFECEA2B126E1">
    <w:name w:val="68F02382F98A470B8183EFECEA2B126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31D913FC2DB4AA2A1054B28683BC00A1">
    <w:name w:val="D31D913FC2DB4AA2A1054B28683BC00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B2E5B57F984409A7ED074A695A5D301">
    <w:name w:val="98B2E5B57F984409A7ED074A695A5D3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D8010B4B7F498E9A39C0C427F9AF7A1">
    <w:name w:val="5DD8010B4B7F498E9A39C0C427F9AF7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F7AF4F0139341889496A296F7B65D251">
    <w:name w:val="BF7AF4F0139341889496A296F7B65D2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03E71F84FD4406AAA8BF725F7EDD6581">
    <w:name w:val="D03E71F84FD4406AAA8BF725F7EDD65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6627D8D27A42B3AE44440C9E008E4C1">
    <w:name w:val="256627D8D27A42B3AE44440C9E008E4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043BF828CB41C395764495F79A3E4F1">
    <w:name w:val="72043BF828CB41C395764495F79A3E4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A181B5B9804E3AB2383E4F2459D1821">
    <w:name w:val="80A181B5B9804E3AB2383E4F2459D18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71DF7320E1D4AB288E7BE218E1989CE1">
    <w:name w:val="071DF7320E1D4AB288E7BE218E1989C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25E17FBF26149D5A1530E0C093EDED21">
    <w:name w:val="625E17FBF26149D5A1530E0C093EDED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833B3DFC9684F80A38F2F7B502B91921">
    <w:name w:val="A833B3DFC9684F80A38F2F7B502B919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E61C69265C44191A82E5C9508F15D661">
    <w:name w:val="1E61C69265C44191A82E5C9508F15D6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758398E71147F68A50E721333BFA9B1">
    <w:name w:val="80758398E71147F68A50E721333BFA9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426670A68C348D3BC3433E4A40F85D71">
    <w:name w:val="8426670A68C348D3BC3433E4A40F85D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196AC21ED4C2CA1CF2D483AA811011">
    <w:name w:val="FF5196AC21ED4C2CA1CF2D483AA8110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779556B82DE4D4A85793F27450E17861">
    <w:name w:val="C779556B82DE4D4A85793F27450E178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932C7F8B0E4E0E8D11284A4951F6421">
    <w:name w:val="21932C7F8B0E4E0E8D11284A4951F64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2C32FA1F1564B05801E270C1BE7F6241">
    <w:name w:val="82C32FA1F1564B05801E270C1BE7F62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39776443D842D78BA8E699D4F5587F1">
    <w:name w:val="AA39776443D842D78BA8E699D4F5587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785CBAF05974D66BEC6592A43DF89A71">
    <w:name w:val="5785CBAF05974D66BEC6592A43DF89A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68B30E79FCB49EB9E5F80D4338DC2521">
    <w:name w:val="568B30E79FCB49EB9E5F80D4338DC25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C22E70A409D418F86647131DA4750421">
    <w:name w:val="FC22E70A409D418F86647131DA47504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459332F4C249088FBD9686057E87CC1">
    <w:name w:val="29459332F4C249088FBD9686057E87C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C6E58A891F04F73936688B0F46FD5941">
    <w:name w:val="0C6E58A891F04F73936688B0F46FD59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F0055620D5D46D899CCB025A0F424F01">
    <w:name w:val="9F0055620D5D46D899CCB025A0F424F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3B5C3C43DE54AA59F11CE1E27AA08CE1">
    <w:name w:val="03B5C3C43DE54AA59F11CE1E27AA08C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B304CA3D024EFFACFA2C5E85ACC65D1">
    <w:name w:val="12B304CA3D024EFFACFA2C5E85ACC65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95A25A14704BD18CEC6929B56236911">
    <w:name w:val="4A95A25A14704BD18CEC6929B562369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208700B2F754C71921876667A4317211">
    <w:name w:val="9208700B2F754C71921876667A43172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214DCCCAEF243749EDA1AC8A429A4991">
    <w:name w:val="4214DCCCAEF243749EDA1AC8A429A49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AB103670AA483299A8E72A0F4CD5211">
    <w:name w:val="EEAB103670AA483299A8E72A0F4CD52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15E4A8AD3F4E368F89480331CFF72C1">
    <w:name w:val="2B15E4A8AD3F4E368F89480331CFF72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047510BF447489991CE438225B96B1B1">
    <w:name w:val="1047510BF447489991CE438225B96B1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C64B72FCED46FD8C44EE8F5AF59B0A1">
    <w:name w:val="98C64B72FCED46FD8C44EE8F5AF59B0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5777CF8D729422E9373F0AC1107285E1">
    <w:name w:val="05777CF8D729422E9373F0AC1107285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CB10B69E6C4CA482CC51284A44C79C1">
    <w:name w:val="74CB10B69E6C4CA482CC51284A44C79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47684F2BF284FA6ABF5EBD55522488E1">
    <w:name w:val="447684F2BF284FA6ABF5EBD55522488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9A2089DDD149E694EC44193BCF0BAB1">
    <w:name w:val="939A2089DDD149E694EC44193BCF0BA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22FC13AA4A24323959441F62026A6621">
    <w:name w:val="E22FC13AA4A24323959441F62026A66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9ED264535364D51A6001F1811EA62981">
    <w:name w:val="A9ED264535364D51A6001F1811EA629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D44D3B91824B14876DF66B7E0EB5A81">
    <w:name w:val="8CD44D3B91824B14876DF66B7E0EB5A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99CBDAA10940C38463058975825A451">
    <w:name w:val="7499CBDAA10940C38463058975825A4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9CE71BD8B544548B1D4E9E4231E7121">
    <w:name w:val="299CE71BD8B544548B1D4E9E4231E71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20F3BB4C6CC4E8F823B40ECCB6DCBCF1">
    <w:name w:val="F20F3BB4C6CC4E8F823B40ECCB6DCBC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C02BF98E4B423183E55606A03EDC4E1">
    <w:name w:val="8CC02BF98E4B423183E55606A03EDC4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FA79A15D1D4F5391A8082DF02BAB1E1">
    <w:name w:val="4CFA79A15D1D4F5391A8082DF02BAB1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E2BB290A5CA40D9B72209DEFAB951811">
    <w:name w:val="BE2BB290A5CA40D9B72209DEFAB9518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64C8C1CA2CC45A589A97220C620F3AA1">
    <w:name w:val="A64C8C1CA2CC45A589A97220C620F3A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B0AF4933C674EA8B953CCD3A2DB183D1">
    <w:name w:val="0B0AF4933C674EA8B953CCD3A2DB183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769EA1147C4ADCBD625AB8988F396D1">
    <w:name w:val="12769EA1147C4ADCBD625AB8988F396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DCD8EF9D34D4479A5EB5544811A6CB31">
    <w:name w:val="DDCD8EF9D34D4479A5EB5544811A6CB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F06223DE9C94A7080A5B89C59ED4FD31">
    <w:name w:val="0F06223DE9C94A7080A5B89C59ED4FD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90FCE950AF74C8A92AD8AFE817446071">
    <w:name w:val="F90FCE950AF74C8A92AD8AFE8174460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68948D3A91F469DB0A09F67217730D7">
    <w:name w:val="E68948D3A91F469DB0A09F67217730D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E3C28877B40919498D59D26A96CD9">
    <w:name w:val="4C2E3C28877B40919498D59D26A96CD9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B065F217B246C8BEFFBB250380AA3D1">
    <w:name w:val="68B065F217B246C8BEFFBB250380AA3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AD750538D0A42899E654F7FF14873E61">
    <w:name w:val="1AD750538D0A42899E654F7FF14873E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DB147FBEA4A496BB7D8696A38023EDB1">
    <w:name w:val="3DB147FBEA4A496BB7D8696A38023ED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BAA0D8155714D31BE574205EBE8E9011">
    <w:name w:val="8BAA0D8155714D31BE574205EBE8E90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87F2E361C34192A2C31CD2090701A41">
    <w:name w:val="9387F2E361C34192A2C31CD2090701A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9986FE3B40471EA351BF2095FC11281">
    <w:name w:val="CC9986FE3B40471EA351BF2095FC112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E3D451C14FC4A1E89902CA9778ADEDC1">
    <w:name w:val="4E3D451C14FC4A1E89902CA9778ADED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45DCD94AD4433EA75C43A4C3C686151">
    <w:name w:val="6545DCD94AD4433EA75C43A4C3C6861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39D630C7D434DF9BC3E7C300942A1401">
    <w:name w:val="F39D630C7D434DF9BC3E7C300942A14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A4D31AEB45745BD9E21E2B194ADE6931">
    <w:name w:val="EA4D31AEB45745BD9E21E2B194ADE69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DD90C4AF4A473DAFBB6B7ABFEC0BFC1">
    <w:name w:val="0ADD90C4AF4A473DAFBB6B7ABFEC0BF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0ABB45FA6C94404BDB77E23FDEED3011">
    <w:name w:val="70ABB45FA6C94404BDB77E23FDEED30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7457E979541E783438E61B9D61F1D1">
    <w:name w:val="4C27457E979541E783438E61B9D61F1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5E2B839649A42A28E2FF03E9EDD21F51">
    <w:name w:val="F5E2B839649A42A28E2FF03E9EDD21F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D21D96935748A39255F9A405291B6A1">
    <w:name w:val="4AD21D96935748A39255F9A405291B6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450EFBAB2D046DE8BDB5E107FE0E2A81">
    <w:name w:val="E450EFBAB2D046DE8BDB5E107FE0E2A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023821C43CF4FE9AB058806D384F9E51">
    <w:name w:val="E023821C43CF4FE9AB058806D384F9E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EBC2BCF2F4B7FB5DE9C46BD0CD8661">
    <w:name w:val="F0CEBC2BCF2F4B7FB5DE9C46BD0CD86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72D309A21514D239E1D92A992F229961">
    <w:name w:val="A72D309A21514D239E1D92A992F2299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A3F160D161A433086F5E80ABC2757A01">
    <w:name w:val="DA3F160D161A433086F5E80ABC2757A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C92B1CB0F4F4624929E2B0774333DA11">
    <w:name w:val="EC92B1CB0F4F4624929E2B0774333DA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46971C3FB2437FB03900D3610C42DD1">
    <w:name w:val="7246971C3FB2437FB03900D3610C42D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3FA39AFEF544E03A1207B801A3AF2D11">
    <w:name w:val="B3FA39AFEF544E03A1207B801A3AF2D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1883F6781D4433FAC7FFE3FCF66853D1">
    <w:name w:val="D1883F6781D4433FAC7FFE3FCF66853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378CFF0D2449F68FF468358D8251F51">
    <w:name w:val="2B378CFF0D2449F68FF468358D8251F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E39EE9022BE4581A1696ABC94AAA6661">
    <w:name w:val="8E39EE9022BE4581A1696ABC94AAA66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35FA16EBFA74C648DDFDC1DA78B12EE1">
    <w:name w:val="335FA16EBFA74C648DDFDC1DA78B12E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48B526D5C7F40F0ABDEED3E58D927FF1">
    <w:name w:val="148B526D5C7F40F0ABDEED3E58D927F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02312CAA7F4BFAB3603C77F23265071">
    <w:name w:val="0A02312CAA7F4BFAB3603C77F232650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078C3F5AA5407594ED05377E85DFE61">
    <w:name w:val="2C078C3F5AA5407594ED05377E85DFE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E2BF8A42684D568F482A76B8DA94511">
    <w:name w:val="46E2BF8A42684D568F482A76B8DA945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45F4AE1ED2C4FA59281028551C470161">
    <w:name w:val="645F4AE1ED2C4FA59281028551C4701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15AB515C7A7459285A9C6E707823C661">
    <w:name w:val="F15AB515C7A7459285A9C6E707823C6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16BE9BBF50948AABC15F53081DE29891">
    <w:name w:val="716BE9BBF50948AABC15F53081DE298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4CBADE730F4408C878B4CCB2E09E3B81">
    <w:name w:val="B4CBADE730F4408C878B4CCB2E09E3B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53B77B4329402F888173CA24AAF4F91">
    <w:name w:val="1F53B77B4329402F888173CA24AAF4F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973CE770C6C4E45B04065E6CB38115A1">
    <w:name w:val="4973CE770C6C4E45B04065E6CB38115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B0FEB7A1EF34A8489518283C4AAA1951">
    <w:name w:val="CB0FEB7A1EF34A8489518283C4AAA195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88F7EF9F4B54F7385355DB698182CC31">
    <w:name w:val="388F7EF9F4B54F7385355DB698182CC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B2E969800A54A169B45A77BC3FECF8F1">
    <w:name w:val="6B2E969800A54A169B45A77BC3FECF8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3F03A7F4A4E41B893CACE30A58DA43A1">
    <w:name w:val="53F03A7F4A4E41B893CACE30A58DA43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97C2DAAAA7478399235957269461011">
    <w:name w:val="DE97C2DAAAA74783992359572694610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D80005E7B3840A9B909399E0A7A3C811">
    <w:name w:val="1D80005E7B3840A9B909399E0A7A3C8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F4AA6015FE64E45B244C284C12F7AE71">
    <w:name w:val="3F4AA6015FE64E45B244C284C12F7AE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F7EBDB84414D5DBD00F7CEFCBC37EC1">
    <w:name w:val="5DF7EBDB84414D5DBD00F7CEFCBC37E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DAE5A1E18499BA8F57D1A077905881">
    <w:name w:val="AE5DAE5A1E18499BA8F57D1A0779058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3DA101C9CFA4E5684DBDEBD8D663E8E1">
    <w:name w:val="E3DA101C9CFA4E5684DBDEBD8D663E8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8A21B9AD8F41DC934325733D9CB4491">
    <w:name w:val="EE8A21B9AD8F41DC934325733D9CB44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E47DA4EC4549AA92C2745D250B850B1">
    <w:name w:val="FBE47DA4EC4549AA92C2745D250B850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6BCD6757DBB4AF8BCC277D81560F3481">
    <w:name w:val="76BCD6757DBB4AF8BCC277D81560F34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195F745B951426D904C34E69B29EE061">
    <w:name w:val="1195F745B951426D904C34E69B29EE0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2F29F61EEA409EADDBBEB682C94D281">
    <w:name w:val="312F29F61EEA409EADDBBEB682C94D2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21D74E9D65A462F947294B0C66489F01">
    <w:name w:val="321D74E9D65A462F947294B0C66489F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625FC68608243E8B21A2549E807DFE61">
    <w:name w:val="9625FC68608243E8B21A2549E807DFE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0F8447551124A5E9A27C133887FA3421">
    <w:name w:val="50F8447551124A5E9A27C133887FA34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0B5CAB43608484D83F222710FF1E2E0">
    <w:name w:val="B0B5CAB43608484D83F222710FF1E2E0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7FC10A756394DE9B6C6138B54329BCA">
    <w:name w:val="97FC10A756394DE9B6C6138B54329BCA"/>
    <w:rsid w:val="00D21D9D"/>
  </w:style>
  <w:style w:type="paragraph" w:customStyle="1" w:styleId="DCFB537F7FEC40E3A2336E2BB1FFF0A8">
    <w:name w:val="DCFB537F7FEC40E3A2336E2BB1FFF0A8"/>
    <w:rsid w:val="00D21D9D"/>
  </w:style>
  <w:style w:type="paragraph" w:customStyle="1" w:styleId="C004B00226AF4F569B0338F081B4221F">
    <w:name w:val="C004B00226AF4F569B0338F081B4221F"/>
    <w:rsid w:val="00D21D9D"/>
  </w:style>
  <w:style w:type="paragraph" w:customStyle="1" w:styleId="CC061021BB0042AA83E4A597F8B8DE3F">
    <w:name w:val="CC061021BB0042AA83E4A597F8B8DE3F"/>
    <w:rsid w:val="00D21D9D"/>
  </w:style>
  <w:style w:type="paragraph" w:customStyle="1" w:styleId="5DFC6B57CCF1401882621DDFFC432EBA">
    <w:name w:val="5DFC6B57CCF1401882621DDFFC432EBA"/>
    <w:rsid w:val="00D21D9D"/>
  </w:style>
  <w:style w:type="paragraph" w:customStyle="1" w:styleId="E5474FBB5D174712B816485901D72FAB">
    <w:name w:val="E5474FBB5D174712B816485901D72FAB"/>
    <w:rsid w:val="00D21D9D"/>
  </w:style>
  <w:style w:type="paragraph" w:customStyle="1" w:styleId="B4F7DC752A5642FCBF041A2B06FEC474">
    <w:name w:val="B4F7DC752A5642FCBF041A2B06FEC474"/>
    <w:rsid w:val="00D21D9D"/>
  </w:style>
  <w:style w:type="paragraph" w:customStyle="1" w:styleId="B9CDEDD75C5B479D9A8DB59D516D7437">
    <w:name w:val="B9CDEDD75C5B479D9A8DB59D516D7437"/>
    <w:rsid w:val="00D21D9D"/>
  </w:style>
  <w:style w:type="paragraph" w:customStyle="1" w:styleId="B9A42D5EC68E4FA2B69361A2CCA685B8">
    <w:name w:val="B9A42D5EC68E4FA2B69361A2CCA685B8"/>
    <w:rsid w:val="00D21D9D"/>
  </w:style>
  <w:style w:type="paragraph" w:customStyle="1" w:styleId="D81D6B5AED914DAFA5F39BD4099D1738">
    <w:name w:val="D81D6B5AED914DAFA5F39BD4099D1738"/>
    <w:rsid w:val="00D21D9D"/>
  </w:style>
  <w:style w:type="paragraph" w:customStyle="1" w:styleId="257DF334CCB5454BB238B8661FFFBE82">
    <w:name w:val="257DF334CCB5454BB238B8661FFFBE82"/>
    <w:rsid w:val="00D21D9D"/>
  </w:style>
  <w:style w:type="paragraph" w:customStyle="1" w:styleId="82A46A027D1C4A4589D49E78474A291E">
    <w:name w:val="82A46A027D1C4A4589D49E78474A291E"/>
    <w:rsid w:val="00D21D9D"/>
  </w:style>
  <w:style w:type="paragraph" w:customStyle="1" w:styleId="B5ADCE43C6AA4F1E9D31FC2C17117C31">
    <w:name w:val="B5ADCE43C6AA4F1E9D31FC2C17117C31"/>
    <w:rsid w:val="00D21D9D"/>
  </w:style>
  <w:style w:type="paragraph" w:customStyle="1" w:styleId="42BF1A07408F4DA582D06AA4A69E821E">
    <w:name w:val="42BF1A07408F4DA582D06AA4A69E821E"/>
    <w:rsid w:val="00D21D9D"/>
  </w:style>
  <w:style w:type="paragraph" w:customStyle="1" w:styleId="EB653906B719479B8806C1D7DF6C39C2">
    <w:name w:val="EB653906B719479B8806C1D7DF6C39C2"/>
    <w:rsid w:val="00D21D9D"/>
  </w:style>
  <w:style w:type="paragraph" w:customStyle="1" w:styleId="EEF2EF5575E148B8A8F025407BE1AFE4">
    <w:name w:val="EEF2EF5575E148B8A8F025407BE1AFE4"/>
    <w:rsid w:val="00D21D9D"/>
  </w:style>
  <w:style w:type="paragraph" w:customStyle="1" w:styleId="E913717B1CDB47B8A7CE92C47AF4A7F0">
    <w:name w:val="E913717B1CDB47B8A7CE92C47AF4A7F0"/>
    <w:rsid w:val="00D21D9D"/>
  </w:style>
  <w:style w:type="paragraph" w:customStyle="1" w:styleId="445ECDE0FDCF439F8E1655A065299D5A">
    <w:name w:val="445ECDE0FDCF439F8E1655A065299D5A"/>
    <w:rsid w:val="00D21D9D"/>
  </w:style>
  <w:style w:type="paragraph" w:customStyle="1" w:styleId="7473C3EBBB0B4C9785CDB9DDA7E29C51">
    <w:name w:val="7473C3EBBB0B4C9785CDB9DDA7E29C51"/>
    <w:rsid w:val="00D21D9D"/>
  </w:style>
  <w:style w:type="paragraph" w:customStyle="1" w:styleId="449AC6CC236244C78F3E709804D47550">
    <w:name w:val="449AC6CC236244C78F3E709804D47550"/>
    <w:rsid w:val="00D21D9D"/>
  </w:style>
  <w:style w:type="paragraph" w:customStyle="1" w:styleId="CE62465C747A4D2F9009E063DFB1A577">
    <w:name w:val="CE62465C747A4D2F9009E063DFB1A577"/>
    <w:rsid w:val="00D21D9D"/>
  </w:style>
  <w:style w:type="paragraph" w:customStyle="1" w:styleId="AA5ABBB221DD44C7AF8FF1705EA9B7C6">
    <w:name w:val="AA5ABBB221DD44C7AF8FF1705EA9B7C6"/>
    <w:rsid w:val="00D21D9D"/>
  </w:style>
  <w:style w:type="paragraph" w:customStyle="1" w:styleId="39861A3E992048DF9C30C3C20DA24783">
    <w:name w:val="39861A3E992048DF9C30C3C20DA24783"/>
    <w:rsid w:val="00D21D9D"/>
  </w:style>
  <w:style w:type="paragraph" w:customStyle="1" w:styleId="81CF789EBA3B448A8FACF26F2BF8F57D">
    <w:name w:val="81CF789EBA3B448A8FACF26F2BF8F57D"/>
    <w:rsid w:val="00D21D9D"/>
  </w:style>
  <w:style w:type="paragraph" w:customStyle="1" w:styleId="473E84B99DDE4DF8B68636A9BA9DBDE7">
    <w:name w:val="473E84B99DDE4DF8B68636A9BA9DBDE7"/>
    <w:rsid w:val="00D21D9D"/>
  </w:style>
  <w:style w:type="paragraph" w:customStyle="1" w:styleId="6CBC1A3939BB4D858B2FC1072C816B3C">
    <w:name w:val="6CBC1A3939BB4D858B2FC1072C816B3C"/>
    <w:rsid w:val="00D21D9D"/>
  </w:style>
  <w:style w:type="paragraph" w:customStyle="1" w:styleId="F6553E366CA24695A3979757BDBBF18B">
    <w:name w:val="F6553E366CA24695A3979757BDBBF18B"/>
    <w:rsid w:val="00D21D9D"/>
  </w:style>
  <w:style w:type="paragraph" w:customStyle="1" w:styleId="FA7D37DE9A594D5DB2DCB823DBA22C43">
    <w:name w:val="FA7D37DE9A594D5DB2DCB823DBA22C43"/>
    <w:rsid w:val="00D21D9D"/>
  </w:style>
  <w:style w:type="paragraph" w:customStyle="1" w:styleId="2272EE14F5FA47AEBA2F19FC7C8DF108">
    <w:name w:val="2272EE14F5FA47AEBA2F19FC7C8DF108"/>
    <w:rsid w:val="00D21D9D"/>
  </w:style>
  <w:style w:type="paragraph" w:customStyle="1" w:styleId="D0D70C7CD8024E7FAFEB5C7A9EDF0A47">
    <w:name w:val="D0D70C7CD8024E7FAFEB5C7A9EDF0A47"/>
    <w:rsid w:val="00D21D9D"/>
  </w:style>
  <w:style w:type="paragraph" w:customStyle="1" w:styleId="2CEB66CEC7E448E3A887AD6B6803060F">
    <w:name w:val="2CEB66CEC7E448E3A887AD6B6803060F"/>
    <w:rsid w:val="00D21D9D"/>
  </w:style>
  <w:style w:type="paragraph" w:customStyle="1" w:styleId="30555916671C46EFAD3D2D5D89B79F33">
    <w:name w:val="30555916671C46EFAD3D2D5D89B79F33"/>
    <w:rsid w:val="00D21D9D"/>
  </w:style>
  <w:style w:type="paragraph" w:customStyle="1" w:styleId="074885FDB1E44E70804BC48AEC3FB596">
    <w:name w:val="074885FDB1E44E70804BC48AEC3FB596"/>
    <w:rsid w:val="00D21D9D"/>
  </w:style>
  <w:style w:type="paragraph" w:customStyle="1" w:styleId="F04CE9063244406B93031358F7E28184">
    <w:name w:val="F04CE9063244406B93031358F7E28184"/>
    <w:rsid w:val="00D21D9D"/>
  </w:style>
  <w:style w:type="paragraph" w:customStyle="1" w:styleId="6E507C1F715E406893AF64FA26449D60">
    <w:name w:val="6E507C1F715E406893AF64FA26449D60"/>
    <w:rsid w:val="00D21D9D"/>
  </w:style>
  <w:style w:type="paragraph" w:customStyle="1" w:styleId="9E5C917B88CF40D2B321079F59EB8C0D3">
    <w:name w:val="9E5C917B88CF40D2B321079F59EB8C0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320CF6351C64DC0A244D56FD86F42583">
    <w:name w:val="7320CF6351C64DC0A244D56FD86F425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55FB195824350B304AF46EBB55E763">
    <w:name w:val="AE555FB195824350B304AF46EBB55E7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DB370E5B9854A758359333AEE0C4F533">
    <w:name w:val="EDB370E5B9854A758359333AEE0C4F533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0EBC6E0FB2CF478395053A36E065345C3">
    <w:name w:val="0EBC6E0FB2CF478395053A36E065345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894C9CDA8F40238B63E87C2AD7D2013">
    <w:name w:val="60894C9CDA8F40238B63E87C2AD7D201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CA0546C32734C9E8D803444AB0B45743">
    <w:name w:val="BCA0546C32734C9E8D803444AB0B4574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F928CA04520475FBAA7E5BD32AF32102">
    <w:name w:val="4F928CA04520475FBAA7E5BD32AF3210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3B3803464AF409FB00C5527B2BBEECE2">
    <w:name w:val="F3B3803464AF409FB00C5527B2BBEECE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338F386EBE140B393D6B8C5435196272">
    <w:name w:val="4338F386EBE140B393D6B8C543519627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F18FEB435147CE88B1CE43E9EBBD022">
    <w:name w:val="49F18FEB435147CE88B1CE43E9EBBD02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E07A748855E8434A9911B2AE3864EAE72">
    <w:name w:val="E07A748855E8434A9911B2AE3864EAE7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237BDA55724294B715FE5892ED10582">
    <w:name w:val="6A237BDA55724294B715FE5892ED1058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71F6FC03E774E16AC4601CB6A8B66842">
    <w:name w:val="A71F6FC03E774E16AC4601CB6A8B6684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01410E7DEF4D43B69EE9938EB04DCE252">
    <w:name w:val="01410E7DEF4D43B69EE9938EB04DCE25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989E9291E56447C8210FCE30967F1C82">
    <w:name w:val="C989E9291E56447C8210FCE30967F1C8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3A20D4ECFB04D928D3802FD284F48E82">
    <w:name w:val="93A20D4ECFB04D928D3802FD284F48E8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0FCE13AF1BF47199977E428F950C45D2">
    <w:name w:val="F0FCE13AF1BF47199977E428F950C45D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F7623712176490FBF645B85BBD576703">
    <w:name w:val="4F7623712176490FBF645B85BBD57670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C25F96F7F95423E9132AA16F21D8EFF3">
    <w:name w:val="5C25F96F7F95423E9132AA16F21D8EFF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1B80D42915340A4A939ED38C7E229A63">
    <w:name w:val="01B80D42915340A4A939ED38C7E229A6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3D1E338A4B9401C8AFC5D1DFFE9C55C3">
    <w:name w:val="13D1E338A4B9401C8AFC5D1DFFE9C55C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AC1DEE6814A2DA0A6467D3F4AC35D3">
    <w:name w:val="F0CAC1DEE6814A2DA0A6467D3F4AC35D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AF030DA566412EB0A0202DAA5EDF722">
    <w:name w:val="8CAF030DA566412EB0A0202DAA5EDF722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97FA017B1448E3BB084A1E419115BC3">
    <w:name w:val="4697FA017B1448E3BB084A1E419115BC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80E5F0A56497A831572AC50F662153">
    <w:name w:val="FF580E5F0A56497A831572AC50F66215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D4DA9133E4B51B018F3C9452F684C3">
    <w:name w:val="213D4DA9133E4B51B018F3C9452F684C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E30D458DBC4DBFAC13B479DD3813DC3">
    <w:name w:val="4BE30D458DBC4DBFAC13B479DD3813DC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EEE76926D4F57820F318F79CC79FA3">
    <w:name w:val="8A8EEE76926D4F57820F318F79CC79FA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F7110C2065416AADACED641D6D2E232">
    <w:name w:val="AAF7110C2065416AADACED641D6D2E2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BBE343BFC224DF58DCCED224C9689F02">
    <w:name w:val="BBBE343BFC224DF58DCCED224C9689F0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3DF8D97CEC3443969623921EA7A67B6B3">
    <w:name w:val="3DF8D97CEC3443969623921EA7A67B6B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2778BFCA4FB4BE9AB93A649116078522">
    <w:name w:val="B2778BFCA4FB4BE9AB93A64911607852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39EF23B053048E58381166464BA99582">
    <w:name w:val="839EF23B053048E58381166464BA9958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245A26B50E7C420D9DDD5922D46579E62">
    <w:name w:val="245A26B50E7C420D9DDD5922D46579E6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7FA528C158B449BA8A48088A8241C492">
    <w:name w:val="C7FA528C158B449BA8A48088A8241C49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8D9A7F7F7E4601974E7389211158742">
    <w:name w:val="6A8D9A7F7F7E4601974E738921115874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2EC2E0B56F34C068E0315D03F63D6162">
    <w:name w:val="92EC2E0B56F34C068E0315D03F63D616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C5382DE7BE241BF8966E9B225C0B9BE2">
    <w:name w:val="5C5382DE7BE241BF8966E9B225C0B9BE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ADB1AF40BAF4106A0AB63B45AEE67FB2">
    <w:name w:val="5ADB1AF40BAF4106A0AB63B45AEE67FB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C3123921DF4414C938D3925F4454E312">
    <w:name w:val="6C3123921DF4414C938D3925F4454E3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9EB0C1EA2B40809231F49BE58123112">
    <w:name w:val="659EB0C1EA2B40809231F49BE58123112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62A94B850DA443F8C2E7224C666FAB43">
    <w:name w:val="762A94B850DA443F8C2E7224C666FAB4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8321EF9DE9D546D5ADCDEAE14D6D4A063">
    <w:name w:val="8321EF9DE9D546D5ADCDEAE14D6D4A06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CFDAE96729B44EC0B6088CB487D9575B3">
    <w:name w:val="CFDAE96729B44EC0B6088CB487D9575B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C1D48E18CA04C1182B31C0B02EF30273">
    <w:name w:val="7C1D48E18CA04C1182B31C0B02EF3027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78D4F52B18C4456AB021C3DF65333B63">
    <w:name w:val="F78D4F52B18C4456AB021C3DF65333B6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E6CC4A20F023451793A5CCBABAC5D38D3">
    <w:name w:val="E6CC4A20F023451793A5CCBABAC5D38D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D6FDF9E14EF4D9586087C667D91911D3">
    <w:name w:val="7D6FDF9E14EF4D9586087C667D91911D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C1D5C4FDD414BF0905EA0854627A0223">
    <w:name w:val="6C1D5C4FDD414BF0905EA0854627A022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CD2BEFF902F4708B89DB49A33D791413">
    <w:name w:val="FCD2BEFF902F4708B89DB49A33D79141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B772385B851D4D488F23C975CBA236483">
    <w:name w:val="B772385B851D4D488F23C975CBA23648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1F9EEE35C7C14DE58CEC76ED963200A73">
    <w:name w:val="1F9EEE35C7C14DE58CEC76ED963200A7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B0B440A520C4B538BEEF28656A0F2ED2">
    <w:name w:val="6B0B440A520C4B538BEEF28656A0F2E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4608F315B49D382E0FCC9604074122">
    <w:name w:val="8A84608F315B49D382E0FCC96040741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DE34B9BEDB54EC88460E93A8B97E7793">
    <w:name w:val="0DE34B9BEDB54EC88460E93A8B97E779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C86201C91048319F36830864E2F5EC3">
    <w:name w:val="FBC86201C91048319F36830864E2F5E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50E99170516482FBAA1F35A4E0BCA4E3">
    <w:name w:val="D50E99170516482FBAA1F35A4E0BCA4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A8C12323C747B8B5820DBF9B12DBD83">
    <w:name w:val="FBA8C12323C747B8B5820DBF9B12DBD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30C4480FBBB4D9F80D3137B01A772F13">
    <w:name w:val="630C4480FBBB4D9F80D3137B01A772F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9827936E224068A3D33093B06E8F511">
    <w:name w:val="FB9827936E224068A3D33093B06E8F5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CF20AA1EE204237A6F980F8E44607BE1">
    <w:name w:val="DCF20AA1EE204237A6F980F8E44607B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815612A8BBF450E9944102FDC57A4272">
    <w:name w:val="B815612A8BBF450E9944102FDC57A42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F02382F98A470B8183EFECEA2B126E2">
    <w:name w:val="68F02382F98A470B8183EFECEA2B126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31D913FC2DB4AA2A1054B28683BC00A2">
    <w:name w:val="D31D913FC2DB4AA2A1054B28683BC00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B2E5B57F984409A7ED074A695A5D302">
    <w:name w:val="98B2E5B57F984409A7ED074A695A5D3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D8010B4B7F498E9A39C0C427F9AF7A2">
    <w:name w:val="5DD8010B4B7F498E9A39C0C427F9AF7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F7AF4F0139341889496A296F7B65D252">
    <w:name w:val="BF7AF4F0139341889496A296F7B65D2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03E71F84FD4406AAA8BF725F7EDD6582">
    <w:name w:val="D03E71F84FD4406AAA8BF725F7EDD65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6627D8D27A42B3AE44440C9E008E4C2">
    <w:name w:val="256627D8D27A42B3AE44440C9E008E4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043BF828CB41C395764495F79A3E4F2">
    <w:name w:val="72043BF828CB41C395764495F79A3E4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A181B5B9804E3AB2383E4F2459D1822">
    <w:name w:val="80A181B5B9804E3AB2383E4F2459D18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71DF7320E1D4AB288E7BE218E1989CE2">
    <w:name w:val="071DF7320E1D4AB288E7BE218E1989C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25E17FBF26149D5A1530E0C093EDED22">
    <w:name w:val="625E17FBF26149D5A1530E0C093EDED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833B3DFC9684F80A38F2F7B502B91922">
    <w:name w:val="A833B3DFC9684F80A38F2F7B502B919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E61C69265C44191A82E5C9508F15D662">
    <w:name w:val="1E61C69265C44191A82E5C9508F15D6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758398E71147F68A50E721333BFA9B2">
    <w:name w:val="80758398E71147F68A50E721333BFA9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426670A68C348D3BC3433E4A40F85D72">
    <w:name w:val="8426670A68C348D3BC3433E4A40F85D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196AC21ED4C2CA1CF2D483AA811012">
    <w:name w:val="FF5196AC21ED4C2CA1CF2D483AA8110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779556B82DE4D4A85793F27450E17862">
    <w:name w:val="C779556B82DE4D4A85793F27450E178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932C7F8B0E4E0E8D11284A4951F6422">
    <w:name w:val="21932C7F8B0E4E0E8D11284A4951F64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2C32FA1F1564B05801E270C1BE7F6242">
    <w:name w:val="82C32FA1F1564B05801E270C1BE7F624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39776443D842D78BA8E699D4F5587F2">
    <w:name w:val="AA39776443D842D78BA8E699D4F5587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785CBAF05974D66BEC6592A43DF89A72">
    <w:name w:val="5785CBAF05974D66BEC6592A43DF89A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68B30E79FCB49EB9E5F80D4338DC2522">
    <w:name w:val="568B30E79FCB49EB9E5F80D4338DC25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C22E70A409D418F86647131DA4750422">
    <w:name w:val="FC22E70A409D418F86647131DA47504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459332F4C249088FBD9686057E87CC2">
    <w:name w:val="29459332F4C249088FBD9686057E87C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C6E58A891F04F73936688B0F46FD5942">
    <w:name w:val="0C6E58A891F04F73936688B0F46FD594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F0055620D5D46D899CCB025A0F424F02">
    <w:name w:val="9F0055620D5D46D899CCB025A0F424F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3B5C3C43DE54AA59F11CE1E27AA08CE2">
    <w:name w:val="03B5C3C43DE54AA59F11CE1E27AA08C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B304CA3D024EFFACFA2C5E85ACC65D2">
    <w:name w:val="12B304CA3D024EFFACFA2C5E85ACC65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95A25A14704BD18CEC6929B56236912">
    <w:name w:val="4A95A25A14704BD18CEC6929B562369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208700B2F754C71921876667A4317212">
    <w:name w:val="9208700B2F754C71921876667A43172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214DCCCAEF243749EDA1AC8A429A4992">
    <w:name w:val="4214DCCCAEF243749EDA1AC8A429A49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AB103670AA483299A8E72A0F4CD5212">
    <w:name w:val="EEAB103670AA483299A8E72A0F4CD52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15E4A8AD3F4E368F89480331CFF72C2">
    <w:name w:val="2B15E4A8AD3F4E368F89480331CFF72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047510BF447489991CE438225B96B1B2">
    <w:name w:val="1047510BF447489991CE438225B96B1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C64B72FCED46FD8C44EE8F5AF59B0A2">
    <w:name w:val="98C64B72FCED46FD8C44EE8F5AF59B0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5777CF8D729422E9373F0AC1107285E2">
    <w:name w:val="05777CF8D729422E9373F0AC1107285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CB10B69E6C4CA482CC51284A44C79C2">
    <w:name w:val="74CB10B69E6C4CA482CC51284A44C79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47684F2BF284FA6ABF5EBD55522488E2">
    <w:name w:val="447684F2BF284FA6ABF5EBD55522488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9A2089DDD149E694EC44193BCF0BAB2">
    <w:name w:val="939A2089DDD149E694EC44193BCF0BA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22FC13AA4A24323959441F62026A6622">
    <w:name w:val="E22FC13AA4A24323959441F62026A66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9ED264535364D51A6001F1811EA62982">
    <w:name w:val="A9ED264535364D51A6001F1811EA629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D44D3B91824B14876DF66B7E0EB5A82">
    <w:name w:val="8CD44D3B91824B14876DF66B7E0EB5A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99CBDAA10940C38463058975825A452">
    <w:name w:val="7499CBDAA10940C38463058975825A4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9CE71BD8B544548B1D4E9E4231E7122">
    <w:name w:val="299CE71BD8B544548B1D4E9E4231E71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20F3BB4C6CC4E8F823B40ECCB6DCBCF2">
    <w:name w:val="F20F3BB4C6CC4E8F823B40ECCB6DCBC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C02BF98E4B423183E55606A03EDC4E2">
    <w:name w:val="8CC02BF98E4B423183E55606A03EDC4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FA79A15D1D4F5391A8082DF02BAB1E2">
    <w:name w:val="4CFA79A15D1D4F5391A8082DF02BAB1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E2BB290A5CA40D9B72209DEFAB951812">
    <w:name w:val="BE2BB290A5CA40D9B72209DEFAB9518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64C8C1CA2CC45A589A97220C620F3AA2">
    <w:name w:val="A64C8C1CA2CC45A589A97220C620F3A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B0AF4933C674EA8B953CCD3A2DB183D2">
    <w:name w:val="0B0AF4933C674EA8B953CCD3A2DB183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769EA1147C4ADCBD625AB8988F396D2">
    <w:name w:val="12769EA1147C4ADCBD625AB8988F396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DCD8EF9D34D4479A5EB5544811A6CB32">
    <w:name w:val="DDCD8EF9D34D4479A5EB5544811A6CB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F06223DE9C94A7080A5B89C59ED4FD32">
    <w:name w:val="0F06223DE9C94A7080A5B89C59ED4FD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90FCE950AF74C8A92AD8AFE817446072">
    <w:name w:val="F90FCE950AF74C8A92AD8AFE8174460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68948D3A91F469DB0A09F67217730D71">
    <w:name w:val="E68948D3A91F469DB0A09F67217730D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E3C28877B40919498D59D26A96CD91">
    <w:name w:val="4C2E3C28877B40919498D59D26A96CD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B065F217B246C8BEFFBB250380AA3D2">
    <w:name w:val="68B065F217B246C8BEFFBB250380AA3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AD750538D0A42899E654F7FF14873E62">
    <w:name w:val="1AD750538D0A42899E654F7FF14873E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DB147FBEA4A496BB7D8696A38023EDB2">
    <w:name w:val="3DB147FBEA4A496BB7D8696A38023ED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BAA0D8155714D31BE574205EBE8E9012">
    <w:name w:val="8BAA0D8155714D31BE574205EBE8E90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87F2E361C34192A2C31CD2090701A42">
    <w:name w:val="9387F2E361C34192A2C31CD2090701A4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9986FE3B40471EA351BF2095FC11282">
    <w:name w:val="CC9986FE3B40471EA351BF2095FC112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E3D451C14FC4A1E89902CA9778ADEDC2">
    <w:name w:val="4E3D451C14FC4A1E89902CA9778ADED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45DCD94AD4433EA75C43A4C3C686152">
    <w:name w:val="6545DCD94AD4433EA75C43A4C3C6861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39D630C7D434DF9BC3E7C300942A1402">
    <w:name w:val="F39D630C7D434DF9BC3E7C300942A14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A4D31AEB45745BD9E21E2B194ADE6932">
    <w:name w:val="EA4D31AEB45745BD9E21E2B194ADE69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DD90C4AF4A473DAFBB6B7ABFEC0BFC2">
    <w:name w:val="0ADD90C4AF4A473DAFBB6B7ABFEC0BF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0ABB45FA6C94404BDB77E23FDEED3012">
    <w:name w:val="70ABB45FA6C94404BDB77E23FDEED30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7457E979541E783438E61B9D61F1D2">
    <w:name w:val="4C27457E979541E783438E61B9D61F1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5E2B839649A42A28E2FF03E9EDD21F52">
    <w:name w:val="F5E2B839649A42A28E2FF03E9EDD21F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D21D96935748A39255F9A405291B6A2">
    <w:name w:val="4AD21D96935748A39255F9A405291B6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450EFBAB2D046DE8BDB5E107FE0E2A82">
    <w:name w:val="E450EFBAB2D046DE8BDB5E107FE0E2A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023821C43CF4FE9AB058806D384F9E52">
    <w:name w:val="E023821C43CF4FE9AB058806D384F9E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EBC2BCF2F4B7FB5DE9C46BD0CD8662">
    <w:name w:val="F0CEBC2BCF2F4B7FB5DE9C46BD0CD86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72D309A21514D239E1D92A992F229962">
    <w:name w:val="A72D309A21514D239E1D92A992F2299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A3F160D161A433086F5E80ABC2757A02">
    <w:name w:val="DA3F160D161A433086F5E80ABC2757A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C92B1CB0F4F4624929E2B0774333DA12">
    <w:name w:val="EC92B1CB0F4F4624929E2B0774333DA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46971C3FB2437FB03900D3610C42DD2">
    <w:name w:val="7246971C3FB2437FB03900D3610C42D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3FA39AFEF544E03A1207B801A3AF2D12">
    <w:name w:val="B3FA39AFEF544E03A1207B801A3AF2D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1883F6781D4433FAC7FFE3FCF66853D2">
    <w:name w:val="D1883F6781D4433FAC7FFE3FCF66853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378CFF0D2449F68FF468358D8251F52">
    <w:name w:val="2B378CFF0D2449F68FF468358D8251F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E39EE9022BE4581A1696ABC94AAA6662">
    <w:name w:val="8E39EE9022BE4581A1696ABC94AAA66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35FA16EBFA74C648DDFDC1DA78B12EE2">
    <w:name w:val="335FA16EBFA74C648DDFDC1DA78B12E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48B526D5C7F40F0ABDEED3E58D927FF2">
    <w:name w:val="148B526D5C7F40F0ABDEED3E58D927F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02312CAA7F4BFAB3603C77F23265072">
    <w:name w:val="0A02312CAA7F4BFAB3603C77F232650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078C3F5AA5407594ED05377E85DFE62">
    <w:name w:val="2C078C3F5AA5407594ED05377E85DFE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E2BF8A42684D568F482A76B8DA94512">
    <w:name w:val="46E2BF8A42684D568F482A76B8DA945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45F4AE1ED2C4FA59281028551C470162">
    <w:name w:val="645F4AE1ED2C4FA59281028551C4701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15AB515C7A7459285A9C6E707823C662">
    <w:name w:val="F15AB515C7A7459285A9C6E707823C6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16BE9BBF50948AABC15F53081DE29892">
    <w:name w:val="716BE9BBF50948AABC15F53081DE298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4CBADE730F4408C878B4CCB2E09E3B82">
    <w:name w:val="B4CBADE730F4408C878B4CCB2E09E3B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53B77B4329402F888173CA24AAF4F92">
    <w:name w:val="1F53B77B4329402F888173CA24AAF4F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973CE770C6C4E45B04065E6CB38115A2">
    <w:name w:val="4973CE770C6C4E45B04065E6CB38115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B0FEB7A1EF34A8489518283C4AAA1952">
    <w:name w:val="CB0FEB7A1EF34A8489518283C4AAA195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88F7EF9F4B54F7385355DB698182CC32">
    <w:name w:val="388F7EF9F4B54F7385355DB698182CC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B2E969800A54A169B45A77BC3FECF8F2">
    <w:name w:val="6B2E969800A54A169B45A77BC3FECF8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3F03A7F4A4E41B893CACE30A58DA43A2">
    <w:name w:val="53F03A7F4A4E41B893CACE30A58DA43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97C2DAAAA7478399235957269461012">
    <w:name w:val="DE97C2DAAAA74783992359572694610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D80005E7B3840A9B909399E0A7A3C812">
    <w:name w:val="1D80005E7B3840A9B909399E0A7A3C8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F4AA6015FE64E45B244C284C12F7AE72">
    <w:name w:val="3F4AA6015FE64E45B244C284C12F7AE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F7EBDB84414D5DBD00F7CEFCBC37EC2">
    <w:name w:val="5DF7EBDB84414D5DBD00F7CEFCBC37EC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DAE5A1E18499BA8F57D1A077905882">
    <w:name w:val="AE5DAE5A1E18499BA8F57D1A0779058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3DA101C9CFA4E5684DBDEBD8D663E8E2">
    <w:name w:val="E3DA101C9CFA4E5684DBDEBD8D663E8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8A21B9AD8F41DC934325733D9CB4492">
    <w:name w:val="EE8A21B9AD8F41DC934325733D9CB44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E47DA4EC4549AA92C2745D250B850B2">
    <w:name w:val="FBE47DA4EC4549AA92C2745D250B850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6BCD6757DBB4AF8BCC277D81560F3482">
    <w:name w:val="76BCD6757DBB4AF8BCC277D81560F34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195F745B951426D904C34E69B29EE062">
    <w:name w:val="1195F745B951426D904C34E69B29EE0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2F29F61EEA409EADDBBEB682C94D282">
    <w:name w:val="312F29F61EEA409EADDBBEB682C94D2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21D74E9D65A462F947294B0C66489F02">
    <w:name w:val="321D74E9D65A462F947294B0C66489F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625FC68608243E8B21A2549E807DFE62">
    <w:name w:val="9625FC68608243E8B21A2549E807DFE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0F8447551124A5E9A27C133887FA3422">
    <w:name w:val="50F8447551124A5E9A27C133887FA34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0B5CAB43608484D83F222710FF1E2E01">
    <w:name w:val="B0B5CAB43608484D83F222710FF1E2E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4D9D9A585A54748ADA64C1647DCE503">
    <w:name w:val="B4D9D9A585A54748ADA64C1647DCE503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5B9BFD9FFBA4DDEA4E8E23E2422F1DE">
    <w:name w:val="B5B9BFD9FFBA4DDEA4E8E23E2422F1DE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97FC10A756394DE9B6C6138B54329BCA1">
    <w:name w:val="97FC10A756394DE9B6C6138B54329BC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CFB537F7FEC40E3A2336E2BB1FFF0A81">
    <w:name w:val="DCFB537F7FEC40E3A2336E2BB1FFF0A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752935EE6034BC89EC77BA003219631">
    <w:name w:val="9752935EE6034BC89EC77BA0032196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9BF3B86116F45AB873F5A4634C29041">
    <w:name w:val="D9BF3B86116F45AB873F5A4634C290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004B00226AF4F569B0338F081B4221F1">
    <w:name w:val="C004B00226AF4F569B0338F081B4221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061021BB0042AA83E4A597F8B8DE3F1">
    <w:name w:val="CC061021BB0042AA83E4A597F8B8DE3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E2EC64DCBE541BFA6575BA79E1D0BEE">
    <w:name w:val="FE2EC64DCBE541BFA6575BA79E1D0BEE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0132D2A13CD4B63AF8D645E8A38018B">
    <w:name w:val="40132D2A13CD4B63AF8D645E8A38018B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CDEDD75C5B479D9A8DB59D516D74371">
    <w:name w:val="B9CDEDD75C5B479D9A8DB59D516D743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5474FBB5D174712B816485901D72FAB1">
    <w:name w:val="E5474FBB5D174712B816485901D72FA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09C78E48E864C7DB923B6E6B9B54ED6">
    <w:name w:val="C09C78E48E864C7DB923B6E6B9B54ED6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F25A71D4E6F5462995AC8D45DB0EB36D">
    <w:name w:val="F25A71D4E6F5462995AC8D45DB0EB36D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A42D5EC68E4FA2B69361A2CCA685B81">
    <w:name w:val="B9A42D5EC68E4FA2B69361A2CCA685B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81D6B5AED914DAFA5F39BD4099D17381">
    <w:name w:val="D81D6B5AED914DAFA5F39BD4099D173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7DF334CCB5454BB238B8661FFFBE821">
    <w:name w:val="257DF334CCB5454BB238B8661FFFBE8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6AD8DD742D4C7AB6B830B6D1FCE905">
    <w:name w:val="256AD8DD742D4C7AB6B830B6D1FCE905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DA06409AC641E2A6DDEB8A51ADC5A6">
    <w:name w:val="FBDA06409AC641E2A6DDEB8A51ADC5A6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2C5B81F33C84AC1929DBB6531E549C4">
    <w:name w:val="62C5B81F33C84AC1929DBB6531E549C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112927F0B2674963BA39B28FA778F79E">
    <w:name w:val="112927F0B2674963BA39B28FA778F79E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BBCE76054CA4288BAD2EEA2C67EF76E">
    <w:name w:val="ABBCE76054CA4288BAD2EEA2C67EF76E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D19F98481244ABB9D401B97780F832E">
    <w:name w:val="CD19F98481244ABB9D401B97780F832E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BD491C16F343479D0EDB022EA40D88">
    <w:name w:val="74BD491C16F343479D0EDB022EA40D88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2A46A027D1C4A4589D49E78474A291E1">
    <w:name w:val="82A46A027D1C4A4589D49E78474A291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5ADCE43C6AA4F1E9D31FC2C17117C311">
    <w:name w:val="B5ADCE43C6AA4F1E9D31FC2C17117C3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B653906B719479B8806C1D7DF6C39C21">
    <w:name w:val="EB653906B719479B8806C1D7DF6C39C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F2EF5575E148B8A8F025407BE1AFE41">
    <w:name w:val="EEF2EF5575E148B8A8F025407BE1AFE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57CD70C32A243C681D17273E5048B74">
    <w:name w:val="157CD70C32A243C681D17273E5048B7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D975E4ADA44490FABB93C0ECB392044">
    <w:name w:val="8D975E4ADA44490FABB93C0ECB39204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ABE267D844E4EDC93059FEE6B66E18F">
    <w:name w:val="3ABE267D844E4EDC93059FEE6B66E18F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888867C6BE649B497429C21936B4C07">
    <w:name w:val="0888867C6BE649B497429C21936B4C0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74224FA5D5425D86A50A1B859DBE32">
    <w:name w:val="4B74224FA5D5425D86A50A1B859DBE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913717B1CDB47B8A7CE92C47AF4A7F01">
    <w:name w:val="E913717B1CDB47B8A7CE92C47AF4A7F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036A0122B5D42AEA2BA5C09E9028616">
    <w:name w:val="3036A0122B5D42AEA2BA5C09E9028616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45ECDE0FDCF439F8E1655A065299D5A1">
    <w:name w:val="445ECDE0FDCF439F8E1655A065299D5A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7473C3EBBB0B4C9785CDB9DDA7E29C511">
    <w:name w:val="7473C3EBBB0B4C9785CDB9DDA7E29C51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49AC6CC236244C78F3E709804D475501">
    <w:name w:val="449AC6CC236244C78F3E709804D47550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E62465C747A4D2F9009E063DFB1A5771">
    <w:name w:val="CE62465C747A4D2F9009E063DFB1A577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A5ABBB221DD44C7AF8FF1705EA9B7C61">
    <w:name w:val="AA5ABBB221DD44C7AF8FF1705EA9B7C61"/>
    <w:rsid w:val="00D21D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0506630A8FF4D8B8DF3709CA4848F86">
    <w:name w:val="00506630A8FF4D8B8DF3709CA4848F86"/>
    <w:rsid w:val="00D21D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9861A3E992048DF9C30C3C20DA247831">
    <w:name w:val="39861A3E992048DF9C30C3C20DA2478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1CF789EBA3B448A8FACF26F2BF8F57D1">
    <w:name w:val="81CF789EBA3B448A8FACF26F2BF8F57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73E84B99DDE4DF8B68636A9BA9DBDE71">
    <w:name w:val="473E84B99DDE4DF8B68636A9BA9DBDE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6553E366CA24695A3979757BDBBF18B1">
    <w:name w:val="F6553E366CA24695A3979757BDBBF18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4F94CCB5FC54C5D97E50583F124244D">
    <w:name w:val="E4F94CCB5FC54C5D97E50583F124244D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685B3B34448429A9E19EAB8009C665B">
    <w:name w:val="C685B3B34448429A9E19EAB8009C665B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A7D37DE9A594D5DB2DCB823DBA22C431">
    <w:name w:val="FA7D37DE9A594D5DB2DCB823DBA22C4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72EE14F5FA47AEBA2F19FC7C8DF1081">
    <w:name w:val="2272EE14F5FA47AEBA2F19FC7C8DF10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0D70C7CD8024E7FAFEB5C7A9EDF0A471">
    <w:name w:val="D0D70C7CD8024E7FAFEB5C7A9EDF0A4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796F2663974F17AF3FB9731913BA7B">
    <w:name w:val="1B796F2663974F17AF3FB9731913BA7B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BB8DF6C9BEE425991D071442A41DD87">
    <w:name w:val="9BB8DF6C9BEE425991D071442A41DD8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EB95A0319B6462A88CF668BE341BDEB">
    <w:name w:val="8EB95A0319B6462A88CF668BE341BDEB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40C2C0464894CD7ACD0C3EB8269DE56">
    <w:name w:val="840C2C0464894CD7ACD0C3EB8269DE56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53071A932F24057A18C0029C44FBC1B">
    <w:name w:val="753071A932F24057A18C0029C44FBC1B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F83CE1C9A8C4A9AA699748DFDA8EE0C">
    <w:name w:val="8F83CE1C9A8C4A9AA699748DFDA8EE0C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6751E38F5F94210B87C54E51C076E5C">
    <w:name w:val="36751E38F5F94210B87C54E51C076E5C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EB66CEC7E448E3A887AD6B6803060F1">
    <w:name w:val="2CEB66CEC7E448E3A887AD6B6803060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9413672F8B94917937C2340E943EB9A">
    <w:name w:val="79413672F8B94917937C2340E943EB9A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0555916671C46EFAD3D2D5D89B79F331">
    <w:name w:val="30555916671C46EFAD3D2D5D89B79F3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74885FDB1E44E70804BC48AEC3FB5961">
    <w:name w:val="074885FDB1E44E70804BC48AEC3FB59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4CE9063244406B93031358F7E281841">
    <w:name w:val="F04CE9063244406B93031358F7E2818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E507C1F715E406893AF64FA26449D601">
    <w:name w:val="6E507C1F715E406893AF64FA26449D6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A3E9B20016043D0A3EC86C26DFDBDC7">
    <w:name w:val="5A3E9B20016043D0A3EC86C26DFDBDC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659A06D47DD4B69A16E0C1AD7367768">
    <w:name w:val="6659A06D47DD4B69A16E0C1AD7367768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018B50F1D404E5CB89D692A8D0F49D2">
    <w:name w:val="A018B50F1D404E5CB89D692A8D0F49D2"/>
    <w:rsid w:val="00D21D9D"/>
  </w:style>
  <w:style w:type="paragraph" w:customStyle="1" w:styleId="F68BC9152B714F17A5DAEF13EB4D9A03">
    <w:name w:val="F68BC9152B714F17A5DAEF13EB4D9A03"/>
    <w:rsid w:val="00D21D9D"/>
  </w:style>
  <w:style w:type="paragraph" w:customStyle="1" w:styleId="E0028F89F880452CBC7A27EAD10E5C49">
    <w:name w:val="E0028F89F880452CBC7A27EAD10E5C49"/>
    <w:rsid w:val="00D21D9D"/>
  </w:style>
  <w:style w:type="paragraph" w:customStyle="1" w:styleId="AAE0A467D5A84E28AAB87FF5A4AA3F9E">
    <w:name w:val="AAE0A467D5A84E28AAB87FF5A4AA3F9E"/>
    <w:rsid w:val="00D21D9D"/>
  </w:style>
  <w:style w:type="paragraph" w:customStyle="1" w:styleId="6583DB26347B44F481289C8F805675FC">
    <w:name w:val="6583DB26347B44F481289C8F805675FC"/>
    <w:rsid w:val="00D21D9D"/>
  </w:style>
  <w:style w:type="paragraph" w:customStyle="1" w:styleId="E7B6F53A5F714CD287DF6EB2E6FE5E13">
    <w:name w:val="E7B6F53A5F714CD287DF6EB2E6FE5E13"/>
    <w:rsid w:val="00D21D9D"/>
  </w:style>
  <w:style w:type="paragraph" w:customStyle="1" w:styleId="F3AD6944700A43849626696293B012BE">
    <w:name w:val="F3AD6944700A43849626696293B012BE"/>
    <w:rsid w:val="00D21D9D"/>
  </w:style>
  <w:style w:type="paragraph" w:customStyle="1" w:styleId="1B0D27BC5E304F518679EA81FD7503F0">
    <w:name w:val="1B0D27BC5E304F518679EA81FD7503F0"/>
    <w:rsid w:val="00D21D9D"/>
  </w:style>
  <w:style w:type="paragraph" w:customStyle="1" w:styleId="BE08F99BC1314E27BE6C4BE12B56BC53">
    <w:name w:val="BE08F99BC1314E27BE6C4BE12B56BC53"/>
    <w:rsid w:val="00D21D9D"/>
  </w:style>
  <w:style w:type="paragraph" w:customStyle="1" w:styleId="5BB16DB42BF143A79A2AC0501D2EFA81">
    <w:name w:val="5BB16DB42BF143A79A2AC0501D2EFA81"/>
    <w:rsid w:val="00D21D9D"/>
  </w:style>
  <w:style w:type="paragraph" w:customStyle="1" w:styleId="74E85F12CE6D4C29BE61856CBC7908D9">
    <w:name w:val="74E85F12CE6D4C29BE61856CBC7908D9"/>
    <w:rsid w:val="00D21D9D"/>
  </w:style>
  <w:style w:type="paragraph" w:customStyle="1" w:styleId="053FB56CC20D472A9444BAAEB99B877F">
    <w:name w:val="053FB56CC20D472A9444BAAEB99B877F"/>
    <w:rsid w:val="00D21D9D"/>
  </w:style>
  <w:style w:type="paragraph" w:customStyle="1" w:styleId="9E5C917B88CF40D2B321079F59EB8C0D4">
    <w:name w:val="9E5C917B88CF40D2B321079F59EB8C0D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320CF6351C64DC0A244D56FD86F42584">
    <w:name w:val="7320CF6351C64DC0A244D56FD86F4258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55FB195824350B304AF46EBB55E764">
    <w:name w:val="AE555FB195824350B304AF46EBB55E76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DB370E5B9854A758359333AEE0C4F534">
    <w:name w:val="EDB370E5B9854A758359333AEE0C4F534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0EBC6E0FB2CF478395053A36E065345C4">
    <w:name w:val="0EBC6E0FB2CF478395053A36E065345C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894C9CDA8F40238B63E87C2AD7D2014">
    <w:name w:val="60894C9CDA8F40238B63E87C2AD7D201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CA0546C32734C9E8D803444AB0B45744">
    <w:name w:val="BCA0546C32734C9E8D803444AB0B4574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F928CA04520475FBAA7E5BD32AF32103">
    <w:name w:val="4F928CA04520475FBAA7E5BD32AF3210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3B3803464AF409FB00C5527B2BBEECE3">
    <w:name w:val="F3B3803464AF409FB00C5527B2BBEECE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338F386EBE140B393D6B8C5435196273">
    <w:name w:val="4338F386EBE140B393D6B8C543519627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F18FEB435147CE88B1CE43E9EBBD023">
    <w:name w:val="49F18FEB435147CE88B1CE43E9EBBD02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E07A748855E8434A9911B2AE3864EAE73">
    <w:name w:val="E07A748855E8434A9911B2AE3864EAE7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237BDA55724294B715FE5892ED10583">
    <w:name w:val="6A237BDA55724294B715FE5892ED1058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71F6FC03E774E16AC4601CB6A8B66843">
    <w:name w:val="A71F6FC03E774E16AC4601CB6A8B6684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01410E7DEF4D43B69EE9938EB04DCE253">
    <w:name w:val="01410E7DEF4D43B69EE9938EB04DCE25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989E9291E56447C8210FCE30967F1C83">
    <w:name w:val="C989E9291E56447C8210FCE30967F1C8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3A20D4ECFB04D928D3802FD284F48E83">
    <w:name w:val="93A20D4ECFB04D928D3802FD284F48E8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0FCE13AF1BF47199977E428F950C45D3">
    <w:name w:val="F0FCE13AF1BF47199977E428F950C45D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F7623712176490FBF645B85BBD576704">
    <w:name w:val="4F7623712176490FBF645B85BBD57670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C25F96F7F95423E9132AA16F21D8EFF4">
    <w:name w:val="5C25F96F7F95423E9132AA16F21D8EFF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1B80D42915340A4A939ED38C7E229A64">
    <w:name w:val="01B80D42915340A4A939ED38C7E229A6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3D1E338A4B9401C8AFC5D1DFFE9C55C4">
    <w:name w:val="13D1E338A4B9401C8AFC5D1DFFE9C55C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AC1DEE6814A2DA0A6467D3F4AC35D4">
    <w:name w:val="F0CAC1DEE6814A2DA0A6467D3F4AC35D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AF030DA566412EB0A0202DAA5EDF723">
    <w:name w:val="8CAF030DA566412EB0A0202DAA5EDF723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97FA017B1448E3BB084A1E419115BC4">
    <w:name w:val="4697FA017B1448E3BB084A1E419115BC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80E5F0A56497A831572AC50F662154">
    <w:name w:val="FF580E5F0A56497A831572AC50F66215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3D4DA9133E4B51B018F3C9452F684C4">
    <w:name w:val="213D4DA9133E4B51B018F3C9452F684C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E30D458DBC4DBFAC13B479DD3813DC4">
    <w:name w:val="4BE30D458DBC4DBFAC13B479DD3813DC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EEE76926D4F57820F318F79CC79FA4">
    <w:name w:val="8A8EEE76926D4F57820F318F79CC79FA4"/>
    <w:rsid w:val="00D21D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F7110C2065416AADACED641D6D2E233">
    <w:name w:val="AAF7110C2065416AADACED641D6D2E23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BBE343BFC224DF58DCCED224C9689F03">
    <w:name w:val="BBBE343BFC224DF58DCCED224C9689F0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3DF8D97CEC3443969623921EA7A67B6B4">
    <w:name w:val="3DF8D97CEC3443969623921EA7A67B6B4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B2778BFCA4FB4BE9AB93A649116078523">
    <w:name w:val="B2778BFCA4FB4BE9AB93A64911607852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39EF23B053048E58381166464BA99583">
    <w:name w:val="839EF23B053048E58381166464BA9958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245A26B50E7C420D9DDD5922D46579E63">
    <w:name w:val="245A26B50E7C420D9DDD5922D46579E6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7FA528C158B449BA8A48088A8241C493">
    <w:name w:val="C7FA528C158B449BA8A48088A8241C49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A8D9A7F7F7E4601974E7389211158743">
    <w:name w:val="6A8D9A7F7F7E4601974E738921115874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2EC2E0B56F34C068E0315D03F63D6163">
    <w:name w:val="92EC2E0B56F34C068E0315D03F63D616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C5382DE7BE241BF8966E9B225C0B9BE3">
    <w:name w:val="5C5382DE7BE241BF8966E9B225C0B9BE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5ADB1AF40BAF4106A0AB63B45AEE67FB3">
    <w:name w:val="5ADB1AF40BAF4106A0AB63B45AEE67FB3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C3123921DF4414C938D3925F4454E313">
    <w:name w:val="6C3123921DF4414C938D3925F4454E3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9EB0C1EA2B40809231F49BE58123113">
    <w:name w:val="659EB0C1EA2B40809231F49BE58123113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62A94B850DA443F8C2E7224C666FAB44">
    <w:name w:val="762A94B850DA443F8C2E7224C666FAB4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8321EF9DE9D546D5ADCDEAE14D6D4A064">
    <w:name w:val="8321EF9DE9D546D5ADCDEAE14D6D4A06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CFDAE96729B44EC0B6088CB487D9575B4">
    <w:name w:val="CFDAE96729B44EC0B6088CB487D9575B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C1D48E18CA04C1182B31C0B02EF30274">
    <w:name w:val="7C1D48E18CA04C1182B31C0B02EF3027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78D4F52B18C4456AB021C3DF65333B64">
    <w:name w:val="F78D4F52B18C4456AB021C3DF65333B6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E6CC4A20F023451793A5CCBABAC5D38D4">
    <w:name w:val="E6CC4A20F023451793A5CCBABAC5D38D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7D6FDF9E14EF4D9586087C667D91911D4">
    <w:name w:val="7D6FDF9E14EF4D9586087C667D91911D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C1D5C4FDD414BF0905EA0854627A0224">
    <w:name w:val="6C1D5C4FDD414BF0905EA0854627A022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FCD2BEFF902F4708B89DB49A33D791414">
    <w:name w:val="FCD2BEFF902F4708B89DB49A33D79141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B772385B851D4D488F23C975CBA236484">
    <w:name w:val="B772385B851D4D488F23C975CBA23648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1F9EEE35C7C14DE58CEC76ED963200A74">
    <w:name w:val="1F9EEE35C7C14DE58CEC76ED963200A74"/>
    <w:rsid w:val="00D21D9D"/>
    <w:pPr>
      <w:numPr>
        <w:numId w:val="6"/>
      </w:numPr>
      <w:tabs>
        <w:tab w:val="clear" w:pos="360"/>
      </w:tabs>
      <w:suppressAutoHyphens/>
      <w:spacing w:before="120" w:after="120" w:line="360" w:lineRule="auto"/>
      <w:ind w:left="851" w:hanging="567"/>
    </w:pPr>
    <w:rPr>
      <w:rFonts w:ascii="Arial" w:eastAsia="Times New Roman" w:hAnsi="Arial" w:cs="Arial"/>
      <w:lang w:eastAsia="zh-CN"/>
    </w:rPr>
  </w:style>
  <w:style w:type="paragraph" w:customStyle="1" w:styleId="6B0B440A520C4B538BEEF28656A0F2ED3">
    <w:name w:val="6B0B440A520C4B538BEEF28656A0F2E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84608F315B49D382E0FCC9604074123">
    <w:name w:val="8A84608F315B49D382E0FCC96040741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DE34B9BEDB54EC88460E93A8B97E7794">
    <w:name w:val="0DE34B9BEDB54EC88460E93A8B97E779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C86201C91048319F36830864E2F5EC4">
    <w:name w:val="FBC86201C91048319F36830864E2F5EC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50E99170516482FBAA1F35A4E0BCA4E4">
    <w:name w:val="D50E99170516482FBAA1F35A4E0BCA4E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A8C12323C747B8B5820DBF9B12DBD84">
    <w:name w:val="FBA8C12323C747B8B5820DBF9B12DBD8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30C4480FBBB4D9F80D3137B01A772F14">
    <w:name w:val="630C4480FBBB4D9F80D3137B01A772F1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9827936E224068A3D33093B06E8F512">
    <w:name w:val="FB9827936E224068A3D33093B06E8F5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CF20AA1EE204237A6F980F8E44607BE2">
    <w:name w:val="DCF20AA1EE204237A6F980F8E44607B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815612A8BBF450E9944102FDC57A4273">
    <w:name w:val="B815612A8BBF450E9944102FDC57A42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F02382F98A470B8183EFECEA2B126E3">
    <w:name w:val="68F02382F98A470B8183EFECEA2B126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31D913FC2DB4AA2A1054B28683BC00A3">
    <w:name w:val="D31D913FC2DB4AA2A1054B28683BC00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B2E5B57F984409A7ED074A695A5D303">
    <w:name w:val="98B2E5B57F984409A7ED074A695A5D30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D8010B4B7F498E9A39C0C427F9AF7A3">
    <w:name w:val="5DD8010B4B7F498E9A39C0C427F9AF7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F7AF4F0139341889496A296F7B65D253">
    <w:name w:val="BF7AF4F0139341889496A296F7B65D2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03E71F84FD4406AAA8BF725F7EDD6583">
    <w:name w:val="D03E71F84FD4406AAA8BF725F7EDD65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6627D8D27A42B3AE44440C9E008E4C3">
    <w:name w:val="256627D8D27A42B3AE44440C9E008E4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043BF828CB41C395764495F79A3E4F3">
    <w:name w:val="72043BF828CB41C395764495F79A3E4F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A181B5B9804E3AB2383E4F2459D1823">
    <w:name w:val="80A181B5B9804E3AB2383E4F2459D18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71DF7320E1D4AB288E7BE218E1989CE3">
    <w:name w:val="071DF7320E1D4AB288E7BE218E1989C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25E17FBF26149D5A1530E0C093EDED23">
    <w:name w:val="625E17FBF26149D5A1530E0C093EDED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833B3DFC9684F80A38F2F7B502B91923">
    <w:name w:val="A833B3DFC9684F80A38F2F7B502B919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E61C69265C44191A82E5C9508F15D663">
    <w:name w:val="1E61C69265C44191A82E5C9508F15D6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758398E71147F68A50E721333BFA9B3">
    <w:name w:val="80758398E71147F68A50E721333BFA9B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426670A68C348D3BC3433E4A40F85D73">
    <w:name w:val="8426670A68C348D3BC3433E4A40F85D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F5196AC21ED4C2CA1CF2D483AA811013">
    <w:name w:val="FF5196AC21ED4C2CA1CF2D483AA8110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779556B82DE4D4A85793F27450E17863">
    <w:name w:val="C779556B82DE4D4A85793F27450E178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932C7F8B0E4E0E8D11284A4951F6423">
    <w:name w:val="21932C7F8B0E4E0E8D11284A4951F64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2C32FA1F1564B05801E270C1BE7F6243">
    <w:name w:val="82C32FA1F1564B05801E270C1BE7F624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39776443D842D78BA8E699D4F5587F3">
    <w:name w:val="AA39776443D842D78BA8E699D4F5587F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785CBAF05974D66BEC6592A43DF89A73">
    <w:name w:val="5785CBAF05974D66BEC6592A43DF89A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68B30E79FCB49EB9E5F80D4338DC2523">
    <w:name w:val="568B30E79FCB49EB9E5F80D4338DC25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C22E70A409D418F86647131DA4750423">
    <w:name w:val="FC22E70A409D418F86647131DA47504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459332F4C249088FBD9686057E87CC3">
    <w:name w:val="29459332F4C249088FBD9686057E87C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C6E58A891F04F73936688B0F46FD5943">
    <w:name w:val="0C6E58A891F04F73936688B0F46FD594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F0055620D5D46D899CCB025A0F424F03">
    <w:name w:val="9F0055620D5D46D899CCB025A0F424F0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3B5C3C43DE54AA59F11CE1E27AA08CE3">
    <w:name w:val="03B5C3C43DE54AA59F11CE1E27AA08C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B304CA3D024EFFACFA2C5E85ACC65D3">
    <w:name w:val="12B304CA3D024EFFACFA2C5E85ACC65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95A25A14704BD18CEC6929B56236913">
    <w:name w:val="4A95A25A14704BD18CEC6929B562369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208700B2F754C71921876667A4317213">
    <w:name w:val="9208700B2F754C71921876667A43172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214DCCCAEF243749EDA1AC8A429A4993">
    <w:name w:val="4214DCCCAEF243749EDA1AC8A429A499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AB103670AA483299A8E72A0F4CD5213">
    <w:name w:val="EEAB103670AA483299A8E72A0F4CD52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15E4A8AD3F4E368F89480331CFF72C3">
    <w:name w:val="2B15E4A8AD3F4E368F89480331CFF72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047510BF447489991CE438225B96B1B3">
    <w:name w:val="1047510BF447489991CE438225B96B1B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8C64B72FCED46FD8C44EE8F5AF59B0A3">
    <w:name w:val="98C64B72FCED46FD8C44EE8F5AF59B0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5777CF8D729422E9373F0AC1107285E3">
    <w:name w:val="05777CF8D729422E9373F0AC1107285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CB10B69E6C4CA482CC51284A44C79C3">
    <w:name w:val="74CB10B69E6C4CA482CC51284A44C79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47684F2BF284FA6ABF5EBD55522488E3">
    <w:name w:val="447684F2BF284FA6ABF5EBD55522488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9A2089DDD149E694EC44193BCF0BAB3">
    <w:name w:val="939A2089DDD149E694EC44193BCF0BAB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22FC13AA4A24323959441F62026A6623">
    <w:name w:val="E22FC13AA4A24323959441F62026A66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9ED264535364D51A6001F1811EA62983">
    <w:name w:val="A9ED264535364D51A6001F1811EA629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D44D3B91824B14876DF66B7E0EB5A83">
    <w:name w:val="8CD44D3B91824B14876DF66B7E0EB5A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99CBDAA10940C38463058975825A453">
    <w:name w:val="7499CBDAA10940C38463058975825A4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9CE71BD8B544548B1D4E9E4231E7123">
    <w:name w:val="299CE71BD8B544548B1D4E9E4231E71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20F3BB4C6CC4E8F823B40ECCB6DCBCF3">
    <w:name w:val="F20F3BB4C6CC4E8F823B40ECCB6DCBCF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CC02BF98E4B423183E55606A03EDC4E3">
    <w:name w:val="8CC02BF98E4B423183E55606A03EDC4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FA79A15D1D4F5391A8082DF02BAB1E3">
    <w:name w:val="4CFA79A15D1D4F5391A8082DF02BAB1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E2BB290A5CA40D9B72209DEFAB951813">
    <w:name w:val="BE2BB290A5CA40D9B72209DEFAB9518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64C8C1CA2CC45A589A97220C620F3AA3">
    <w:name w:val="A64C8C1CA2CC45A589A97220C620F3A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B0AF4933C674EA8B953CCD3A2DB183D3">
    <w:name w:val="0B0AF4933C674EA8B953CCD3A2DB183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769EA1147C4ADCBD625AB8988F396D3">
    <w:name w:val="12769EA1147C4ADCBD625AB8988F396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DCD8EF9D34D4479A5EB5544811A6CB33">
    <w:name w:val="DDCD8EF9D34D4479A5EB5544811A6CB3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F06223DE9C94A7080A5B89C59ED4FD33">
    <w:name w:val="0F06223DE9C94A7080A5B89C59ED4FD3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90FCE950AF74C8A92AD8AFE817446073">
    <w:name w:val="F90FCE950AF74C8A92AD8AFE8174460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68948D3A91F469DB0A09F67217730D72">
    <w:name w:val="E68948D3A91F469DB0A09F67217730D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E3C28877B40919498D59D26A96CD92">
    <w:name w:val="4C2E3C28877B40919498D59D26A96CD9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8B065F217B246C8BEFFBB250380AA3D3">
    <w:name w:val="68B065F217B246C8BEFFBB250380AA3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AD750538D0A42899E654F7FF14873E63">
    <w:name w:val="1AD750538D0A42899E654F7FF14873E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DB147FBEA4A496BB7D8696A38023EDB3">
    <w:name w:val="3DB147FBEA4A496BB7D8696A38023EDB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BAA0D8155714D31BE574205EBE8E9013">
    <w:name w:val="8BAA0D8155714D31BE574205EBE8E90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387F2E361C34192A2C31CD2090701A43">
    <w:name w:val="9387F2E361C34192A2C31CD2090701A4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9986FE3B40471EA351BF2095FC11283">
    <w:name w:val="CC9986FE3B40471EA351BF2095FC112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E3D451C14FC4A1E89902CA9778ADEDC3">
    <w:name w:val="4E3D451C14FC4A1E89902CA9778ADED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45DCD94AD4433EA75C43A4C3C686153">
    <w:name w:val="6545DCD94AD4433EA75C43A4C3C6861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39D630C7D434DF9BC3E7C300942A1403">
    <w:name w:val="F39D630C7D434DF9BC3E7C300942A140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A4D31AEB45745BD9E21E2B194ADE6933">
    <w:name w:val="EA4D31AEB45745BD9E21E2B194ADE693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DD90C4AF4A473DAFBB6B7ABFEC0BFC3">
    <w:name w:val="0ADD90C4AF4A473DAFBB6B7ABFEC0BF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0ABB45FA6C94404BDB77E23FDEED3013">
    <w:name w:val="70ABB45FA6C94404BDB77E23FDEED30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C27457E979541E783438E61B9D61F1D3">
    <w:name w:val="4C27457E979541E783438E61B9D61F1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5E2B839649A42A28E2FF03E9EDD21F53">
    <w:name w:val="F5E2B839649A42A28E2FF03E9EDD21F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AD21D96935748A39255F9A405291B6A3">
    <w:name w:val="4AD21D96935748A39255F9A405291B6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450EFBAB2D046DE8BDB5E107FE0E2A83">
    <w:name w:val="E450EFBAB2D046DE8BDB5E107FE0E2A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023821C43CF4FE9AB058806D384F9E53">
    <w:name w:val="E023821C43CF4FE9AB058806D384F9E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CEBC2BCF2F4B7FB5DE9C46BD0CD8663">
    <w:name w:val="F0CEBC2BCF2F4B7FB5DE9C46BD0CD86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72D309A21514D239E1D92A992F229963">
    <w:name w:val="A72D309A21514D239E1D92A992F2299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A3F160D161A433086F5E80ABC2757A03">
    <w:name w:val="DA3F160D161A433086F5E80ABC2757A0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C92B1CB0F4F4624929E2B0774333DA13">
    <w:name w:val="EC92B1CB0F4F4624929E2B0774333DA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246971C3FB2437FB03900D3610C42DD3">
    <w:name w:val="7246971C3FB2437FB03900D3610C42D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3FA39AFEF544E03A1207B801A3AF2D13">
    <w:name w:val="B3FA39AFEF544E03A1207B801A3AF2D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1883F6781D4433FAC7FFE3FCF66853D3">
    <w:name w:val="D1883F6781D4433FAC7FFE3FCF66853D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B378CFF0D2449F68FF468358D8251F53">
    <w:name w:val="2B378CFF0D2449F68FF468358D8251F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E39EE9022BE4581A1696ABC94AAA6663">
    <w:name w:val="8E39EE9022BE4581A1696ABC94AAA66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35FA16EBFA74C648DDFDC1DA78B12EE3">
    <w:name w:val="335FA16EBFA74C648DDFDC1DA78B12E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48B526D5C7F40F0ABDEED3E58D927FF3">
    <w:name w:val="148B526D5C7F40F0ABDEED3E58D927FF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A02312CAA7F4BFAB3603C77F23265073">
    <w:name w:val="0A02312CAA7F4BFAB3603C77F232650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078C3F5AA5407594ED05377E85DFE63">
    <w:name w:val="2C078C3F5AA5407594ED05377E85DFE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6E2BF8A42684D568F482A76B8DA94513">
    <w:name w:val="46E2BF8A42684D568F482A76B8DA945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45F4AE1ED2C4FA59281028551C470163">
    <w:name w:val="645F4AE1ED2C4FA59281028551C4701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15AB515C7A7459285A9C6E707823C663">
    <w:name w:val="F15AB515C7A7459285A9C6E707823C6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16BE9BBF50948AABC15F53081DE29893">
    <w:name w:val="716BE9BBF50948AABC15F53081DE2989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4CBADE730F4408C878B4CCB2E09E3B83">
    <w:name w:val="B4CBADE730F4408C878B4CCB2E09E3B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53B77B4329402F888173CA24AAF4F93">
    <w:name w:val="1F53B77B4329402F888173CA24AAF4F9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973CE770C6C4E45B04065E6CB38115A3">
    <w:name w:val="4973CE770C6C4E45B04065E6CB38115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B0FEB7A1EF34A8489518283C4AAA1953">
    <w:name w:val="CB0FEB7A1EF34A8489518283C4AAA195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88F7EF9F4B54F7385355DB698182CC33">
    <w:name w:val="388F7EF9F4B54F7385355DB698182CC3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B2E969800A54A169B45A77BC3FECF8F3">
    <w:name w:val="6B2E969800A54A169B45A77BC3FECF8F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3F03A7F4A4E41B893CACE30A58DA43A3">
    <w:name w:val="53F03A7F4A4E41B893CACE30A58DA43A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97C2DAAAA7478399235957269461013">
    <w:name w:val="DE97C2DAAAA74783992359572694610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D80005E7B3840A9B909399E0A7A3C813">
    <w:name w:val="1D80005E7B3840A9B909399E0A7A3C81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F4AA6015FE64E45B244C284C12F7AE73">
    <w:name w:val="3F4AA6015FE64E45B244C284C12F7AE7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DF7EBDB84414D5DBD00F7CEFCBC37EC3">
    <w:name w:val="5DF7EBDB84414D5DBD00F7CEFCBC37EC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E5DAE5A1E18499BA8F57D1A077905883">
    <w:name w:val="AE5DAE5A1E18499BA8F57D1A0779058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3DA101C9CFA4E5684DBDEBD8D663E8E3">
    <w:name w:val="E3DA101C9CFA4E5684DBDEBD8D663E8E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8A21B9AD8F41DC934325733D9CB4493">
    <w:name w:val="EE8A21B9AD8F41DC934325733D9CB449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BE47DA4EC4549AA92C2745D250B850B3">
    <w:name w:val="FBE47DA4EC4549AA92C2745D250B850B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6BCD6757DBB4AF8BCC277D81560F3483">
    <w:name w:val="76BCD6757DBB4AF8BCC277D81560F34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195F745B951426D904C34E69B29EE063">
    <w:name w:val="1195F745B951426D904C34E69B29EE0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2F29F61EEA409EADDBBEB682C94D283">
    <w:name w:val="312F29F61EEA409EADDBBEB682C94D28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21D74E9D65A462F947294B0C66489F03">
    <w:name w:val="321D74E9D65A462F947294B0C66489F0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625FC68608243E8B21A2549E807DFE63">
    <w:name w:val="9625FC68608243E8B21A2549E807DFE6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0F8447551124A5E9A27C133887FA3423">
    <w:name w:val="50F8447551124A5E9A27C133887FA3423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0B5CAB43608484D83F222710FF1E2E02">
    <w:name w:val="B0B5CAB43608484D83F222710FF1E2E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4D9D9A585A54748ADA64C1647DCE5031">
    <w:name w:val="B4D9D9A585A54748ADA64C1647DCE503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5B9BFD9FFBA4DDEA4E8E23E2422F1DE1">
    <w:name w:val="B5B9BFD9FFBA4DDEA4E8E23E2422F1DE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97FC10A756394DE9B6C6138B54329BCA2">
    <w:name w:val="97FC10A756394DE9B6C6138B54329BCA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CFB537F7FEC40E3A2336E2BB1FFF0A82">
    <w:name w:val="DCFB537F7FEC40E3A2336E2BB1FFF0A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752935EE6034BC89EC77BA0032196311">
    <w:name w:val="9752935EE6034BC89EC77BA00321963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9BF3B86116F45AB873F5A4634C290411">
    <w:name w:val="D9BF3B86116F45AB873F5A4634C2904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004B00226AF4F569B0338F081B4221F2">
    <w:name w:val="C004B00226AF4F569B0338F081B4221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061021BB0042AA83E4A597F8B8DE3F2">
    <w:name w:val="CC061021BB0042AA83E4A597F8B8DE3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E2EC64DCBE541BFA6575BA79E1D0BEE1">
    <w:name w:val="FE2EC64DCBE541BFA6575BA79E1D0BEE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0132D2A13CD4B63AF8D645E8A38018B1">
    <w:name w:val="40132D2A13CD4B63AF8D645E8A38018B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CDEDD75C5B479D9A8DB59D516D74372">
    <w:name w:val="B9CDEDD75C5B479D9A8DB59D516D743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5474FBB5D174712B816485901D72FAB2">
    <w:name w:val="E5474FBB5D174712B816485901D72FA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09C78E48E864C7DB923B6E6B9B54ED61">
    <w:name w:val="C09C78E48E864C7DB923B6E6B9B54ED6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F25A71D4E6F5462995AC8D45DB0EB36D1">
    <w:name w:val="F25A71D4E6F5462995AC8D45DB0EB36D1"/>
    <w:rsid w:val="00D21D9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9A42D5EC68E4FA2B69361A2CCA685B82">
    <w:name w:val="B9A42D5EC68E4FA2B69361A2CCA685B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81D6B5AED914DAFA5F39BD4099D17382">
    <w:name w:val="D81D6B5AED914DAFA5F39BD4099D173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7DF334CCB5454BB238B8661FFFBE822">
    <w:name w:val="257DF334CCB5454BB238B8661FFFBE8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6AD8DD742D4C7AB6B830B6D1FCE9051">
    <w:name w:val="256AD8DD742D4C7AB6B830B6D1FCE905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DA06409AC641E2A6DDEB8A51ADC5A61">
    <w:name w:val="FBDA06409AC641E2A6DDEB8A51ADC5A6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62C5B81F33C84AC1929DBB6531E549C41">
    <w:name w:val="62C5B81F33C84AC1929DBB6531E549C4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112927F0B2674963BA39B28FA778F79E1">
    <w:name w:val="112927F0B2674963BA39B28FA778F79E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BBCE76054CA4288BAD2EEA2C67EF76E1">
    <w:name w:val="ABBCE76054CA4288BAD2EEA2C67EF76E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D19F98481244ABB9D401B97780F832E1">
    <w:name w:val="CD19F98481244ABB9D401B97780F832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BD491C16F343479D0EDB022EA40D881">
    <w:name w:val="74BD491C16F343479D0EDB022EA40D8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2A46A027D1C4A4589D49E78474A291E2">
    <w:name w:val="82A46A027D1C4A4589D49E78474A291E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5ADCE43C6AA4F1E9D31FC2C17117C312">
    <w:name w:val="B5ADCE43C6AA4F1E9D31FC2C17117C31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B653906B719479B8806C1D7DF6C39C22">
    <w:name w:val="EB653906B719479B8806C1D7DF6C39C2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EF2EF5575E148B8A8F025407BE1AFE42">
    <w:name w:val="EEF2EF5575E148B8A8F025407BE1AFE4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57CD70C32A243C681D17273E5048B741">
    <w:name w:val="157CD70C32A243C681D17273E5048B7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D975E4ADA44490FABB93C0ECB3920441">
    <w:name w:val="8D975E4ADA44490FABB93C0ECB392044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ABE267D844E4EDC93059FEE6B66E18F1">
    <w:name w:val="3ABE267D844E4EDC93059FEE6B66E18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888867C6BE649B497429C21936B4C071">
    <w:name w:val="0888867C6BE649B497429C21936B4C0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B74224FA5D5425D86A50A1B859DBE321">
    <w:name w:val="4B74224FA5D5425D86A50A1B859DBE3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913717B1CDB47B8A7CE92C47AF4A7F02">
    <w:name w:val="E913717B1CDB47B8A7CE92C47AF4A7F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036A0122B5D42AEA2BA5C09E90286161">
    <w:name w:val="3036A0122B5D42AEA2BA5C09E90286161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45ECDE0FDCF439F8E1655A065299D5A2">
    <w:name w:val="445ECDE0FDCF439F8E1655A065299D5A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7473C3EBBB0B4C9785CDB9DDA7E29C512">
    <w:name w:val="7473C3EBBB0B4C9785CDB9DDA7E29C51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49AC6CC236244C78F3E709804D475502">
    <w:name w:val="449AC6CC236244C78F3E709804D47550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CE62465C747A4D2F9009E063DFB1A5772">
    <w:name w:val="CE62465C747A4D2F9009E063DFB1A5772"/>
    <w:rsid w:val="00D21D9D"/>
    <w:pPr>
      <w:numPr>
        <w:numId w:val="7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AA5ABBB221DD44C7AF8FF1705EA9B7C62">
    <w:name w:val="AA5ABBB221DD44C7AF8FF1705EA9B7C62"/>
    <w:rsid w:val="00D21D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0506630A8FF4D8B8DF3709CA4848F861">
    <w:name w:val="00506630A8FF4D8B8DF3709CA4848F861"/>
    <w:rsid w:val="00D21D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9861A3E992048DF9C30C3C20DA247832">
    <w:name w:val="39861A3E992048DF9C30C3C20DA2478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1CF789EBA3B448A8FACF26F2BF8F57D2">
    <w:name w:val="81CF789EBA3B448A8FACF26F2BF8F57D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73E84B99DDE4DF8B68636A9BA9DBDE72">
    <w:name w:val="473E84B99DDE4DF8B68636A9BA9DBDE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6553E366CA24695A3979757BDBBF18B2">
    <w:name w:val="F6553E366CA24695A3979757BDBBF18B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4F94CCB5FC54C5D97E50583F124244D1">
    <w:name w:val="E4F94CCB5FC54C5D97E50583F124244D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685B3B34448429A9E19EAB8009C665B1">
    <w:name w:val="C685B3B34448429A9E19EAB8009C665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A7D37DE9A594D5DB2DCB823DBA22C432">
    <w:name w:val="FA7D37DE9A594D5DB2DCB823DBA22C4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72EE14F5FA47AEBA2F19FC7C8DF1082">
    <w:name w:val="2272EE14F5FA47AEBA2F19FC7C8DF108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0D70C7CD8024E7FAFEB5C7A9EDF0A472">
    <w:name w:val="D0D70C7CD8024E7FAFEB5C7A9EDF0A47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796F2663974F17AF3FB9731913BA7B1">
    <w:name w:val="1B796F2663974F17AF3FB9731913BA7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9BB8DF6C9BEE425991D071442A41DD871">
    <w:name w:val="9BB8DF6C9BEE425991D071442A41DD8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EB95A0319B6462A88CF668BE341BDEB1">
    <w:name w:val="8EB95A0319B6462A88CF668BE341BDE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40C2C0464894CD7ACD0C3EB8269DE561">
    <w:name w:val="840C2C0464894CD7ACD0C3EB8269DE56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53071A932F24057A18C0029C44FBC1B1">
    <w:name w:val="753071A932F24057A18C0029C44FBC1B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F83CE1C9A8C4A9AA699748DFDA8EE0C1">
    <w:name w:val="8F83CE1C9A8C4A9AA699748DFDA8EE0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6751E38F5F94210B87C54E51C076E5C1">
    <w:name w:val="36751E38F5F94210B87C54E51C076E5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EB66CEC7E448E3A887AD6B6803060F2">
    <w:name w:val="2CEB66CEC7E448E3A887AD6B6803060F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9413672F8B94917937C2340E943EB9A1">
    <w:name w:val="79413672F8B94917937C2340E943EB9A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0555916671C46EFAD3D2D5D89B79F332">
    <w:name w:val="30555916671C46EFAD3D2D5D89B79F33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74885FDB1E44E70804BC48AEC3FB5962">
    <w:name w:val="074885FDB1E44E70804BC48AEC3FB596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04CE9063244406B93031358F7E281842">
    <w:name w:val="F04CE9063244406B93031358F7E28184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E507C1F715E406893AF64FA26449D602">
    <w:name w:val="6E507C1F715E406893AF64FA26449D602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A3E9B20016043D0A3EC86C26DFDBDC71">
    <w:name w:val="5A3E9B20016043D0A3EC86C26DFDBDC7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659A06D47DD4B69A16E0C1AD73677681">
    <w:name w:val="6659A06D47DD4B69A16E0C1AD7367768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5CE93C2E8F346049AFF410B4FE586E5">
    <w:name w:val="75CE93C2E8F346049AFF410B4FE586E5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018B50F1D404E5CB89D692A8D0F49D21">
    <w:name w:val="A018B50F1D404E5CB89D692A8D0F49D2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E240EBD37474152B024A54A540934B7">
    <w:name w:val="5E240EBD37474152B024A54A540934B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0F8EF5DC5C14F818B4766A06A93A5DF">
    <w:name w:val="60F8EF5DC5C14F818B4766A06A93A5DF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385334810414C9AA89EC86A8AF7C4B4">
    <w:name w:val="6385334810414C9AA89EC86A8AF7C4B4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68BC9152B714F17A5DAEF13EB4D9A031">
    <w:name w:val="F68BC9152B714F17A5DAEF13EB4D9A0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A393E5DD4EE45139EF6CFD0C8738AA8">
    <w:name w:val="8A393E5DD4EE45139EF6CFD0C8738AA8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D59AE9DDCA24206902903909A0F3298">
    <w:name w:val="DD59AE9DDCA24206902903909A0F3298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C71A5CD976C428F99057E72AFA1D3F0">
    <w:name w:val="CC71A5CD976C428F99057E72AFA1D3F0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47CA106F4DE4256B148F90175F909DC">
    <w:name w:val="547CA106F4DE4256B148F90175F909DC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C7864DA718142AB862E6E175DBD7D36">
    <w:name w:val="2C7864DA718142AB862E6E175DBD7D36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0028F89F880452CBC7A27EAD10E5C491">
    <w:name w:val="E0028F89F880452CBC7A27EAD10E5C4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7F4E2E7762748E58072425655F0934E">
    <w:name w:val="E7F4E2E7762748E58072425655F0934E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AE0A467D5A84E28AAB87FF5A4AA3F9E1">
    <w:name w:val="AAE0A467D5A84E28AAB87FF5A4AA3F9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444EEFAFDCC4585BF0259BA1550C550">
    <w:name w:val="0444EEFAFDCC4585BF0259BA1550C550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6583DB26347B44F481289C8F805675FC1">
    <w:name w:val="6583DB26347B44F481289C8F805675FC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7B6F53A5F714CD287DF6EB2E6FE5E131">
    <w:name w:val="E7B6F53A5F714CD287DF6EB2E6FE5E1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3AD6944700A43849626696293B012BE1">
    <w:name w:val="F3AD6944700A43849626696293B012BE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0D27BC5E304F518679EA81FD7503F01">
    <w:name w:val="1B0D27BC5E304F518679EA81FD7503F0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E08F99BC1314E27BE6C4BE12B56BC531">
    <w:name w:val="BE08F99BC1314E27BE6C4BE12B56BC53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F6834F033514F4B8D24E0B203F53987">
    <w:name w:val="7F6834F033514F4B8D24E0B203F5398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BB16DB42BF143A79A2AC0501D2EFA811">
    <w:name w:val="5BB16DB42BF143A79A2AC0501D2EFA81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74E85F12CE6D4C29BE61856CBC7908D91">
    <w:name w:val="74E85F12CE6D4C29BE61856CBC7908D9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5E81A9325BA7446A9EF60BC4D2292667">
    <w:name w:val="5E81A9325BA7446A9EF60BC4D2292667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4DB30AB0AA9C46249BD22585A93E2030">
    <w:name w:val="4DB30AB0AA9C46249BD22585A93E2030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46F72CF751740B59250A4DC0006C0CC">
    <w:name w:val="C46F72CF751740B59250A4DC0006C0CC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053FB56CC20D472A9444BAAEB99B877F1">
    <w:name w:val="053FB56CC20D472A9444BAAEB99B877F1"/>
    <w:rsid w:val="00D21D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7F018-65FC-4264-84AD-AC321B3E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30</Pages>
  <Words>7415</Words>
  <Characters>44494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51806</CharactersWithSpaces>
  <SharedDoc>false</SharedDoc>
  <HLinks>
    <vt:vector size="24" baseType="variant">
      <vt:variant>
        <vt:i4>3342405</vt:i4>
      </vt:variant>
      <vt:variant>
        <vt:i4>9</vt:i4>
      </vt:variant>
      <vt:variant>
        <vt:i4>0</vt:i4>
      </vt:variant>
      <vt:variant>
        <vt:i4>5</vt:i4>
      </vt:variant>
      <vt:variant>
        <vt:lpwstr>mailto:IOD@pup-pszczyna.pl</vt:lpwstr>
      </vt:variant>
      <vt:variant>
        <vt:lpwstr/>
      </vt:variant>
      <vt:variant>
        <vt:i4>3342405</vt:i4>
      </vt:variant>
      <vt:variant>
        <vt:i4>6</vt:i4>
      </vt:variant>
      <vt:variant>
        <vt:i4>0</vt:i4>
      </vt:variant>
      <vt:variant>
        <vt:i4>5</vt:i4>
      </vt:variant>
      <vt:variant>
        <vt:lpwstr>mailto:IOD@pup-pszczyna.pl</vt:lpwstr>
      </vt:variant>
      <vt:variant>
        <vt:lpwstr/>
      </vt:variant>
      <vt:variant>
        <vt:i4>3342405</vt:i4>
      </vt:variant>
      <vt:variant>
        <vt:i4>3</vt:i4>
      </vt:variant>
      <vt:variant>
        <vt:i4>0</vt:i4>
      </vt:variant>
      <vt:variant>
        <vt:i4>5</vt:i4>
      </vt:variant>
      <vt:variant>
        <vt:lpwstr>mailto:IOD@pup-pszczyna.pl</vt:lpwstr>
      </vt:variant>
      <vt:variant>
        <vt:lpwstr/>
      </vt:variant>
      <vt:variant>
        <vt:i4>3342405</vt:i4>
      </vt:variant>
      <vt:variant>
        <vt:i4>0</vt:i4>
      </vt:variant>
      <vt:variant>
        <vt:i4>0</vt:i4>
      </vt:variant>
      <vt:variant>
        <vt:i4>5</vt:i4>
      </vt:variant>
      <vt:variant>
        <vt:lpwstr>mailto:IOD@pup-pszczyna.pl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Paul Wadas</cp:lastModifiedBy>
  <cp:revision>134</cp:revision>
  <cp:lastPrinted>2025-02-17T13:05:00Z</cp:lastPrinted>
  <dcterms:created xsi:type="dcterms:W3CDTF">2025-02-13T07:49:00Z</dcterms:created>
  <dcterms:modified xsi:type="dcterms:W3CDTF">2025-02-17T14:39:00Z</dcterms:modified>
</cp:coreProperties>
</file>